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005" w:rsidRPr="006B1132" w:rsidRDefault="00E87005" w:rsidP="00E87005">
      <w:pPr>
        <w:autoSpaceDE w:val="0"/>
        <w:autoSpaceDN w:val="0"/>
        <w:jc w:val="center"/>
        <w:rPr>
          <w:color w:val="000000"/>
        </w:rPr>
      </w:pPr>
    </w:p>
    <w:p w:rsidR="00DB7339" w:rsidRDefault="00DB7339" w:rsidP="00E87005">
      <w:pPr>
        <w:jc w:val="center"/>
        <w:rPr>
          <w:b/>
          <w:bCs/>
          <w:color w:val="000000"/>
          <w:shd w:val="clear" w:color="auto" w:fill="FFFFFF"/>
        </w:rPr>
      </w:pPr>
      <w:r>
        <w:rPr>
          <w:b/>
          <w:bCs/>
          <w:color w:val="000000"/>
          <w:shd w:val="clear" w:color="auto" w:fill="FFFFFF"/>
        </w:rPr>
        <w:t>ПРОЕКТ</w:t>
      </w:r>
    </w:p>
    <w:p w:rsidR="00E87005" w:rsidRDefault="00DB7339" w:rsidP="00E87005">
      <w:pPr>
        <w:jc w:val="center"/>
        <w:rPr>
          <w:b/>
          <w:bCs/>
          <w:color w:val="000000"/>
          <w:shd w:val="clear" w:color="auto" w:fill="FFFFFF"/>
        </w:rPr>
      </w:pPr>
      <w:r>
        <w:rPr>
          <w:b/>
          <w:bCs/>
          <w:color w:val="000000"/>
          <w:shd w:val="clear" w:color="auto" w:fill="FFFFFF"/>
        </w:rPr>
        <w:t>«</w:t>
      </w:r>
      <w:r w:rsidR="00E87005" w:rsidRPr="00E87005">
        <w:rPr>
          <w:b/>
          <w:bCs/>
          <w:color w:val="000000"/>
          <w:shd w:val="clear" w:color="auto" w:fill="FFFFFF"/>
        </w:rPr>
        <w:t>Формирование антинаркотического мировоззрения как форма профилактики наркомании среди подростков</w:t>
      </w:r>
      <w:r w:rsidR="009A403B">
        <w:rPr>
          <w:b/>
          <w:bCs/>
          <w:color w:val="000000"/>
          <w:shd w:val="clear" w:color="auto" w:fill="FFFFFF"/>
        </w:rPr>
        <w:t>.</w:t>
      </w:r>
      <w:bookmarkStart w:id="0" w:name="_GoBack"/>
      <w:bookmarkEnd w:id="0"/>
    </w:p>
    <w:p w:rsidR="00180E8B" w:rsidRPr="00180E8B" w:rsidRDefault="00180E8B" w:rsidP="00E87005">
      <w:pPr>
        <w:jc w:val="center"/>
        <w:rPr>
          <w:b/>
          <w:bCs/>
          <w:color w:val="000000"/>
          <w:shd w:val="clear" w:color="auto" w:fill="FFFFFF"/>
        </w:rPr>
      </w:pPr>
      <w:r w:rsidRPr="00180E8B">
        <w:rPr>
          <w:b/>
        </w:rPr>
        <w:t>Семь шагов к себе</w:t>
      </w:r>
      <w:r w:rsidR="00DB7339">
        <w:rPr>
          <w:b/>
        </w:rPr>
        <w:t>»</w:t>
      </w:r>
    </w:p>
    <w:p w:rsidR="00DB7339" w:rsidRDefault="00DB7339" w:rsidP="00EA4928">
      <w:pPr>
        <w:widowControl w:val="0"/>
        <w:tabs>
          <w:tab w:val="left" w:pos="335"/>
        </w:tabs>
        <w:suppressAutoHyphens/>
        <w:spacing w:after="120" w:line="360" w:lineRule="auto"/>
        <w:jc w:val="both"/>
        <w:rPr>
          <w:rFonts w:eastAsia="Arial Unicode MS"/>
          <w:lang w:eastAsia="ar-SA"/>
        </w:rPr>
      </w:pPr>
    </w:p>
    <w:p w:rsidR="00DB7339" w:rsidRDefault="00DB7339" w:rsidP="00EA4928">
      <w:pPr>
        <w:widowControl w:val="0"/>
        <w:tabs>
          <w:tab w:val="left" w:pos="335"/>
        </w:tabs>
        <w:suppressAutoHyphens/>
        <w:spacing w:after="120" w:line="360" w:lineRule="auto"/>
        <w:jc w:val="both"/>
        <w:rPr>
          <w:rFonts w:eastAsia="Arial Unicode MS"/>
          <w:lang w:eastAsia="ar-SA"/>
        </w:rPr>
      </w:pPr>
    </w:p>
    <w:p w:rsidR="00DB7339" w:rsidRDefault="00DB7339" w:rsidP="00EA4928">
      <w:pPr>
        <w:widowControl w:val="0"/>
        <w:tabs>
          <w:tab w:val="left" w:pos="335"/>
        </w:tabs>
        <w:suppressAutoHyphens/>
        <w:spacing w:after="120" w:line="360" w:lineRule="auto"/>
        <w:jc w:val="both"/>
        <w:rPr>
          <w:rFonts w:eastAsia="Arial Unicode MS"/>
          <w:lang w:eastAsia="ar-SA"/>
        </w:rPr>
      </w:pPr>
    </w:p>
    <w:p w:rsidR="00DB7339" w:rsidRDefault="00DB7339" w:rsidP="00EA4928">
      <w:pPr>
        <w:widowControl w:val="0"/>
        <w:tabs>
          <w:tab w:val="left" w:pos="335"/>
        </w:tabs>
        <w:suppressAutoHyphens/>
        <w:spacing w:after="120" w:line="360" w:lineRule="auto"/>
        <w:jc w:val="both"/>
        <w:rPr>
          <w:rFonts w:eastAsia="Arial Unicode MS"/>
          <w:lang w:eastAsia="ar-SA"/>
        </w:rPr>
      </w:pPr>
    </w:p>
    <w:p w:rsidR="00DB7339" w:rsidRDefault="00DB7339" w:rsidP="00EA4928">
      <w:pPr>
        <w:widowControl w:val="0"/>
        <w:tabs>
          <w:tab w:val="left" w:pos="335"/>
        </w:tabs>
        <w:suppressAutoHyphens/>
        <w:spacing w:after="120" w:line="360" w:lineRule="auto"/>
        <w:jc w:val="both"/>
        <w:rPr>
          <w:rFonts w:eastAsia="Arial Unicode MS"/>
          <w:lang w:eastAsia="ar-SA"/>
        </w:rPr>
      </w:pPr>
    </w:p>
    <w:p w:rsidR="00EA4928" w:rsidRPr="00F51DF1" w:rsidRDefault="00EA4928" w:rsidP="00DB7339">
      <w:pPr>
        <w:widowControl w:val="0"/>
        <w:tabs>
          <w:tab w:val="left" w:pos="335"/>
        </w:tabs>
        <w:suppressAutoHyphens/>
        <w:spacing w:after="120" w:line="360" w:lineRule="auto"/>
        <w:jc w:val="center"/>
        <w:rPr>
          <w:rFonts w:eastAsia="Arial Unicode MS"/>
          <w:lang w:eastAsia="ar-SA"/>
        </w:rPr>
      </w:pPr>
      <w:r w:rsidRPr="00F51DF1">
        <w:rPr>
          <w:rFonts w:eastAsia="Arial Unicode MS"/>
          <w:lang w:eastAsia="ar-SA"/>
        </w:rPr>
        <w:t>Фалевич Тамара Филипповна</w:t>
      </w:r>
    </w:p>
    <w:p w:rsidR="00EA4928" w:rsidRPr="00F51DF1" w:rsidRDefault="00EA4928" w:rsidP="00DB7339">
      <w:pPr>
        <w:widowControl w:val="0"/>
        <w:tabs>
          <w:tab w:val="left" w:pos="335"/>
        </w:tabs>
        <w:suppressAutoHyphens/>
        <w:spacing w:after="120" w:line="360" w:lineRule="auto"/>
        <w:jc w:val="center"/>
        <w:rPr>
          <w:rFonts w:eastAsia="Arial Unicode MS"/>
          <w:lang w:eastAsia="ar-SA"/>
        </w:rPr>
      </w:pPr>
      <w:r w:rsidRPr="00F51DF1">
        <w:rPr>
          <w:rFonts w:eastAsia="Arial Unicode MS"/>
          <w:lang w:eastAsia="ar-SA"/>
        </w:rPr>
        <w:t>Учитель биологии МАОУ лицей №12</w:t>
      </w:r>
    </w:p>
    <w:p w:rsidR="00EA4928" w:rsidRDefault="00EA4928" w:rsidP="00DB7339">
      <w:pPr>
        <w:widowControl w:val="0"/>
        <w:tabs>
          <w:tab w:val="left" w:pos="335"/>
        </w:tabs>
        <w:suppressAutoHyphens/>
        <w:spacing w:after="120" w:line="360" w:lineRule="auto"/>
        <w:jc w:val="center"/>
        <w:rPr>
          <w:rFonts w:eastAsia="Arial Unicode MS"/>
          <w:lang w:eastAsia="ar-SA"/>
        </w:rPr>
      </w:pPr>
      <w:r w:rsidRPr="00F51DF1">
        <w:rPr>
          <w:rFonts w:eastAsia="Arial Unicode MS"/>
          <w:lang w:eastAsia="ar-SA"/>
        </w:rPr>
        <w:t>высшая категория</w:t>
      </w:r>
    </w:p>
    <w:p w:rsidR="00DB7339" w:rsidRDefault="00DB7339" w:rsidP="00DB7339">
      <w:pPr>
        <w:widowControl w:val="0"/>
        <w:tabs>
          <w:tab w:val="left" w:pos="335"/>
        </w:tabs>
        <w:suppressAutoHyphens/>
        <w:spacing w:after="120" w:line="360" w:lineRule="auto"/>
        <w:jc w:val="center"/>
        <w:rPr>
          <w:rFonts w:eastAsia="Arial Unicode MS"/>
          <w:lang w:eastAsia="ar-SA"/>
        </w:rPr>
      </w:pPr>
    </w:p>
    <w:p w:rsidR="00DB7339" w:rsidRDefault="00DB7339" w:rsidP="00DB7339">
      <w:pPr>
        <w:widowControl w:val="0"/>
        <w:tabs>
          <w:tab w:val="left" w:pos="335"/>
        </w:tabs>
        <w:suppressAutoHyphens/>
        <w:spacing w:after="120" w:line="360" w:lineRule="auto"/>
        <w:jc w:val="center"/>
        <w:rPr>
          <w:rFonts w:eastAsia="Arial Unicode MS"/>
          <w:lang w:eastAsia="ar-SA"/>
        </w:rPr>
      </w:pPr>
    </w:p>
    <w:p w:rsidR="00DB7339" w:rsidRDefault="00DB7339" w:rsidP="00DB7339">
      <w:pPr>
        <w:widowControl w:val="0"/>
        <w:tabs>
          <w:tab w:val="left" w:pos="335"/>
        </w:tabs>
        <w:suppressAutoHyphens/>
        <w:spacing w:after="120" w:line="360" w:lineRule="auto"/>
        <w:jc w:val="center"/>
        <w:rPr>
          <w:rFonts w:eastAsia="Arial Unicode MS"/>
          <w:lang w:eastAsia="ar-SA"/>
        </w:rPr>
      </w:pPr>
    </w:p>
    <w:p w:rsidR="00DB7339" w:rsidRDefault="00DB7339" w:rsidP="00DB7339">
      <w:pPr>
        <w:widowControl w:val="0"/>
        <w:tabs>
          <w:tab w:val="left" w:pos="335"/>
        </w:tabs>
        <w:suppressAutoHyphens/>
        <w:spacing w:after="120" w:line="360" w:lineRule="auto"/>
        <w:jc w:val="center"/>
        <w:rPr>
          <w:rFonts w:eastAsia="Arial Unicode MS"/>
          <w:lang w:eastAsia="ar-SA"/>
        </w:rPr>
      </w:pPr>
    </w:p>
    <w:p w:rsidR="00DB7339" w:rsidRDefault="00DB7339" w:rsidP="00DB7339">
      <w:pPr>
        <w:widowControl w:val="0"/>
        <w:tabs>
          <w:tab w:val="left" w:pos="335"/>
        </w:tabs>
        <w:suppressAutoHyphens/>
        <w:spacing w:after="120" w:line="360" w:lineRule="auto"/>
        <w:jc w:val="center"/>
        <w:rPr>
          <w:rFonts w:eastAsia="Arial Unicode MS"/>
          <w:lang w:eastAsia="ar-SA"/>
        </w:rPr>
      </w:pPr>
    </w:p>
    <w:p w:rsidR="00DB7339" w:rsidRDefault="00DB7339" w:rsidP="00DB7339">
      <w:pPr>
        <w:widowControl w:val="0"/>
        <w:tabs>
          <w:tab w:val="left" w:pos="335"/>
        </w:tabs>
        <w:suppressAutoHyphens/>
        <w:spacing w:after="120" w:line="360" w:lineRule="auto"/>
        <w:jc w:val="center"/>
        <w:rPr>
          <w:rFonts w:eastAsia="Arial Unicode MS"/>
          <w:lang w:eastAsia="ar-SA"/>
        </w:rPr>
      </w:pPr>
    </w:p>
    <w:p w:rsidR="00DB7339" w:rsidRDefault="00DB7339" w:rsidP="00DB7339">
      <w:pPr>
        <w:widowControl w:val="0"/>
        <w:tabs>
          <w:tab w:val="left" w:pos="335"/>
        </w:tabs>
        <w:suppressAutoHyphens/>
        <w:spacing w:after="120" w:line="360" w:lineRule="auto"/>
        <w:jc w:val="center"/>
        <w:rPr>
          <w:rFonts w:eastAsia="Arial Unicode MS"/>
          <w:lang w:eastAsia="ar-SA"/>
        </w:rPr>
      </w:pPr>
    </w:p>
    <w:p w:rsidR="00DB7339" w:rsidRDefault="00DB7339" w:rsidP="00DB7339">
      <w:pPr>
        <w:widowControl w:val="0"/>
        <w:tabs>
          <w:tab w:val="left" w:pos="335"/>
        </w:tabs>
        <w:suppressAutoHyphens/>
        <w:spacing w:after="120" w:line="360" w:lineRule="auto"/>
        <w:jc w:val="center"/>
        <w:rPr>
          <w:rFonts w:eastAsia="Arial Unicode MS"/>
          <w:lang w:eastAsia="ar-SA"/>
        </w:rPr>
      </w:pPr>
    </w:p>
    <w:p w:rsidR="00DB7339" w:rsidRDefault="00DB7339" w:rsidP="00DB7339">
      <w:pPr>
        <w:widowControl w:val="0"/>
        <w:tabs>
          <w:tab w:val="left" w:pos="335"/>
        </w:tabs>
        <w:suppressAutoHyphens/>
        <w:spacing w:after="120" w:line="360" w:lineRule="auto"/>
        <w:jc w:val="center"/>
        <w:rPr>
          <w:rFonts w:eastAsia="Arial Unicode MS"/>
          <w:lang w:eastAsia="ar-SA"/>
        </w:rPr>
      </w:pPr>
    </w:p>
    <w:p w:rsidR="00DB7339" w:rsidRDefault="00DB7339" w:rsidP="00DB7339">
      <w:pPr>
        <w:widowControl w:val="0"/>
        <w:tabs>
          <w:tab w:val="left" w:pos="335"/>
        </w:tabs>
        <w:suppressAutoHyphens/>
        <w:spacing w:after="120" w:line="360" w:lineRule="auto"/>
        <w:jc w:val="center"/>
        <w:rPr>
          <w:rFonts w:eastAsia="Arial Unicode MS"/>
          <w:lang w:eastAsia="ar-SA"/>
        </w:rPr>
      </w:pPr>
    </w:p>
    <w:p w:rsidR="00DB7339" w:rsidRDefault="00DB7339" w:rsidP="00DB7339">
      <w:pPr>
        <w:widowControl w:val="0"/>
        <w:tabs>
          <w:tab w:val="left" w:pos="335"/>
        </w:tabs>
        <w:suppressAutoHyphens/>
        <w:spacing w:after="120" w:line="360" w:lineRule="auto"/>
        <w:jc w:val="center"/>
        <w:rPr>
          <w:rFonts w:eastAsia="Arial Unicode MS"/>
          <w:lang w:eastAsia="ar-SA"/>
        </w:rPr>
      </w:pPr>
    </w:p>
    <w:p w:rsidR="00DB7339" w:rsidRDefault="00DB7339" w:rsidP="00DB7339">
      <w:pPr>
        <w:widowControl w:val="0"/>
        <w:tabs>
          <w:tab w:val="left" w:pos="335"/>
        </w:tabs>
        <w:suppressAutoHyphens/>
        <w:spacing w:after="120" w:line="360" w:lineRule="auto"/>
        <w:jc w:val="center"/>
        <w:rPr>
          <w:rFonts w:eastAsia="Arial Unicode MS"/>
          <w:lang w:eastAsia="ar-SA"/>
        </w:rPr>
      </w:pPr>
    </w:p>
    <w:p w:rsidR="00DB7339" w:rsidRDefault="00DB7339" w:rsidP="00DB7339">
      <w:pPr>
        <w:widowControl w:val="0"/>
        <w:tabs>
          <w:tab w:val="left" w:pos="335"/>
        </w:tabs>
        <w:suppressAutoHyphens/>
        <w:spacing w:after="120" w:line="360" w:lineRule="auto"/>
        <w:jc w:val="center"/>
        <w:rPr>
          <w:rFonts w:eastAsia="Arial Unicode MS"/>
          <w:lang w:eastAsia="ar-SA"/>
        </w:rPr>
      </w:pPr>
    </w:p>
    <w:p w:rsidR="00DB7339" w:rsidRDefault="00DB7339" w:rsidP="00DB7339">
      <w:pPr>
        <w:widowControl w:val="0"/>
        <w:tabs>
          <w:tab w:val="left" w:pos="335"/>
        </w:tabs>
        <w:suppressAutoHyphens/>
        <w:spacing w:after="120" w:line="360" w:lineRule="auto"/>
        <w:jc w:val="center"/>
        <w:rPr>
          <w:rFonts w:eastAsia="Arial Unicode MS"/>
          <w:lang w:eastAsia="ar-SA"/>
        </w:rPr>
      </w:pPr>
    </w:p>
    <w:p w:rsidR="00DB7339" w:rsidRDefault="00DB7339" w:rsidP="00DB7339">
      <w:pPr>
        <w:widowControl w:val="0"/>
        <w:tabs>
          <w:tab w:val="left" w:pos="335"/>
        </w:tabs>
        <w:suppressAutoHyphens/>
        <w:spacing w:after="120" w:line="360" w:lineRule="auto"/>
        <w:jc w:val="center"/>
        <w:rPr>
          <w:rFonts w:eastAsia="Arial Unicode MS"/>
          <w:lang w:eastAsia="ar-SA"/>
        </w:rPr>
      </w:pPr>
    </w:p>
    <w:p w:rsidR="00DB7339" w:rsidRDefault="00DB7339" w:rsidP="00DB7339">
      <w:pPr>
        <w:widowControl w:val="0"/>
        <w:tabs>
          <w:tab w:val="left" w:pos="335"/>
        </w:tabs>
        <w:suppressAutoHyphens/>
        <w:spacing w:after="120" w:line="360" w:lineRule="auto"/>
        <w:jc w:val="center"/>
        <w:rPr>
          <w:rFonts w:eastAsia="Arial Unicode MS"/>
          <w:lang w:eastAsia="ar-SA"/>
        </w:rPr>
      </w:pPr>
      <w:r>
        <w:rPr>
          <w:rFonts w:eastAsia="Arial Unicode MS"/>
          <w:lang w:eastAsia="ar-SA"/>
        </w:rPr>
        <w:t>ЕКАТКРИНБУРГ 2020</w:t>
      </w:r>
    </w:p>
    <w:p w:rsidR="00137021" w:rsidRPr="006B1132" w:rsidRDefault="00137021" w:rsidP="00011B7C">
      <w:pPr>
        <w:autoSpaceDE w:val="0"/>
        <w:autoSpaceDN w:val="0"/>
        <w:jc w:val="right"/>
      </w:pPr>
    </w:p>
    <w:p w:rsidR="00853527" w:rsidRDefault="00853527" w:rsidP="004B2164">
      <w:pPr>
        <w:spacing w:after="200" w:line="276" w:lineRule="auto"/>
        <w:rPr>
          <w:rFonts w:eastAsia="Calibri"/>
          <w:b/>
          <w:lang w:eastAsia="en-US"/>
        </w:rPr>
      </w:pPr>
    </w:p>
    <w:p w:rsidR="00853527" w:rsidRDefault="00853527" w:rsidP="004B2164">
      <w:pPr>
        <w:spacing w:after="200" w:line="276" w:lineRule="auto"/>
        <w:rPr>
          <w:rFonts w:eastAsia="Calibri"/>
          <w:b/>
          <w:lang w:eastAsia="en-US"/>
        </w:rPr>
      </w:pPr>
    </w:p>
    <w:p w:rsidR="00853527" w:rsidRDefault="00853527" w:rsidP="004B2164">
      <w:pPr>
        <w:spacing w:after="200" w:line="276" w:lineRule="auto"/>
        <w:rPr>
          <w:rFonts w:eastAsia="Calibri"/>
          <w:b/>
          <w:lang w:eastAsia="en-US"/>
        </w:rPr>
      </w:pPr>
    </w:p>
    <w:p w:rsidR="00853527" w:rsidRDefault="00853527" w:rsidP="004B2164">
      <w:pPr>
        <w:spacing w:after="200" w:line="276" w:lineRule="auto"/>
        <w:rPr>
          <w:rFonts w:eastAsia="Calibri"/>
          <w:b/>
          <w:lang w:eastAsia="en-US"/>
        </w:rPr>
      </w:pPr>
    </w:p>
    <w:p w:rsidR="00853527" w:rsidRDefault="00853527" w:rsidP="004B2164">
      <w:pPr>
        <w:spacing w:after="200" w:line="276" w:lineRule="auto"/>
        <w:rPr>
          <w:rFonts w:eastAsia="Calibri"/>
          <w:b/>
          <w:lang w:eastAsia="en-US"/>
        </w:rPr>
      </w:pPr>
    </w:p>
    <w:p w:rsidR="00853527" w:rsidRDefault="00853527" w:rsidP="004B2164">
      <w:pPr>
        <w:spacing w:after="200" w:line="276" w:lineRule="auto"/>
        <w:rPr>
          <w:rFonts w:eastAsia="Calibri"/>
          <w:b/>
          <w:lang w:eastAsia="en-US"/>
        </w:rPr>
      </w:pPr>
    </w:p>
    <w:p w:rsidR="00853527" w:rsidRDefault="00853527" w:rsidP="004B2164">
      <w:pPr>
        <w:spacing w:after="200" w:line="276" w:lineRule="auto"/>
        <w:rPr>
          <w:rFonts w:eastAsia="Calibri"/>
          <w:b/>
          <w:lang w:eastAsia="en-US"/>
        </w:rPr>
      </w:pPr>
    </w:p>
    <w:p w:rsidR="00853527" w:rsidRDefault="00853527" w:rsidP="004B2164">
      <w:pPr>
        <w:spacing w:after="200" w:line="276" w:lineRule="auto"/>
        <w:rPr>
          <w:rFonts w:eastAsia="Calibri"/>
          <w:b/>
          <w:lang w:eastAsia="en-US"/>
        </w:rPr>
      </w:pPr>
    </w:p>
    <w:p w:rsidR="00853527" w:rsidRDefault="00853527" w:rsidP="004B2164">
      <w:pPr>
        <w:spacing w:after="200" w:line="276" w:lineRule="auto"/>
        <w:rPr>
          <w:rFonts w:eastAsia="Calibri"/>
          <w:b/>
          <w:lang w:eastAsia="en-US"/>
        </w:rPr>
      </w:pPr>
    </w:p>
    <w:p w:rsidR="00853527" w:rsidRDefault="00853527" w:rsidP="004B2164">
      <w:pPr>
        <w:spacing w:after="200" w:line="276" w:lineRule="auto"/>
        <w:rPr>
          <w:rFonts w:eastAsia="Calibri"/>
          <w:b/>
          <w:lang w:eastAsia="en-US"/>
        </w:rPr>
      </w:pPr>
    </w:p>
    <w:p w:rsidR="00853527" w:rsidRDefault="00853527" w:rsidP="004B2164">
      <w:pPr>
        <w:spacing w:after="200" w:line="276" w:lineRule="auto"/>
        <w:rPr>
          <w:rFonts w:eastAsia="Calibri"/>
          <w:b/>
          <w:lang w:eastAsia="en-US"/>
        </w:rPr>
      </w:pPr>
    </w:p>
    <w:p w:rsidR="00853527" w:rsidRDefault="00853527" w:rsidP="004B2164">
      <w:pPr>
        <w:spacing w:after="200" w:line="276" w:lineRule="auto"/>
        <w:rPr>
          <w:rFonts w:eastAsia="Calibri"/>
          <w:b/>
          <w:lang w:eastAsia="en-US"/>
        </w:rPr>
      </w:pPr>
    </w:p>
    <w:p w:rsidR="00853527" w:rsidRDefault="00853527" w:rsidP="004B2164">
      <w:pPr>
        <w:spacing w:after="200" w:line="276" w:lineRule="auto"/>
        <w:rPr>
          <w:rFonts w:eastAsia="Calibri"/>
          <w:b/>
          <w:lang w:eastAsia="en-US"/>
        </w:rPr>
      </w:pPr>
    </w:p>
    <w:p w:rsidR="00853527" w:rsidRDefault="00853527" w:rsidP="004B2164">
      <w:pPr>
        <w:spacing w:after="200" w:line="276" w:lineRule="auto"/>
        <w:rPr>
          <w:rFonts w:eastAsia="Calibri"/>
          <w:b/>
          <w:lang w:eastAsia="en-US"/>
        </w:rPr>
      </w:pPr>
    </w:p>
    <w:p w:rsidR="00853527" w:rsidRDefault="00853527" w:rsidP="004B2164">
      <w:pPr>
        <w:spacing w:after="200" w:line="276" w:lineRule="auto"/>
        <w:rPr>
          <w:rFonts w:eastAsia="Calibri"/>
          <w:b/>
          <w:lang w:eastAsia="en-US"/>
        </w:rPr>
      </w:pPr>
    </w:p>
    <w:p w:rsidR="00853527" w:rsidRDefault="00853527" w:rsidP="004B2164">
      <w:pPr>
        <w:spacing w:after="200" w:line="276" w:lineRule="auto"/>
        <w:rPr>
          <w:rFonts w:eastAsia="Calibri"/>
          <w:b/>
          <w:lang w:eastAsia="en-US"/>
        </w:rPr>
      </w:pPr>
    </w:p>
    <w:p w:rsidR="00853527" w:rsidRDefault="00853527" w:rsidP="004B2164">
      <w:pPr>
        <w:spacing w:after="200" w:line="276" w:lineRule="auto"/>
        <w:rPr>
          <w:rFonts w:eastAsia="Calibri"/>
          <w:b/>
          <w:lang w:eastAsia="en-US"/>
        </w:rPr>
      </w:pPr>
    </w:p>
    <w:p w:rsidR="00853527" w:rsidRDefault="00853527" w:rsidP="004B2164">
      <w:pPr>
        <w:spacing w:after="200" w:line="276" w:lineRule="auto"/>
        <w:rPr>
          <w:rFonts w:eastAsia="Calibri"/>
          <w:b/>
          <w:lang w:eastAsia="en-US"/>
        </w:rPr>
      </w:pPr>
    </w:p>
    <w:p w:rsidR="00853527" w:rsidRDefault="00853527" w:rsidP="004B2164">
      <w:pPr>
        <w:spacing w:after="200" w:line="276" w:lineRule="auto"/>
        <w:rPr>
          <w:rFonts w:eastAsia="Calibri"/>
          <w:b/>
          <w:lang w:eastAsia="en-US"/>
        </w:rPr>
      </w:pPr>
    </w:p>
    <w:p w:rsidR="00853527" w:rsidRDefault="00853527" w:rsidP="004B2164">
      <w:pPr>
        <w:spacing w:after="200" w:line="276" w:lineRule="auto"/>
        <w:rPr>
          <w:rFonts w:eastAsia="Calibri"/>
          <w:b/>
          <w:lang w:eastAsia="en-US"/>
        </w:rPr>
      </w:pPr>
    </w:p>
    <w:p w:rsidR="00853527" w:rsidRDefault="00853527" w:rsidP="004B2164">
      <w:pPr>
        <w:spacing w:after="200" w:line="276" w:lineRule="auto"/>
        <w:rPr>
          <w:rFonts w:eastAsia="Calibri"/>
          <w:b/>
          <w:lang w:eastAsia="en-US"/>
        </w:rPr>
      </w:pPr>
    </w:p>
    <w:p w:rsidR="00853527" w:rsidRDefault="00853527" w:rsidP="004B2164">
      <w:pPr>
        <w:spacing w:after="200" w:line="276" w:lineRule="auto"/>
        <w:rPr>
          <w:rFonts w:eastAsia="Calibri"/>
          <w:b/>
          <w:lang w:eastAsia="en-US"/>
        </w:rPr>
      </w:pPr>
    </w:p>
    <w:p w:rsidR="00DB7339" w:rsidRDefault="00DB7339" w:rsidP="004B2164">
      <w:pPr>
        <w:spacing w:after="200" w:line="276" w:lineRule="auto"/>
        <w:rPr>
          <w:rFonts w:eastAsia="Calibri"/>
          <w:b/>
          <w:lang w:eastAsia="en-US"/>
        </w:rPr>
      </w:pPr>
    </w:p>
    <w:p w:rsidR="00DB7339" w:rsidRDefault="00DB7339" w:rsidP="004B2164">
      <w:pPr>
        <w:spacing w:after="200" w:line="276" w:lineRule="auto"/>
        <w:rPr>
          <w:rFonts w:eastAsia="Calibri"/>
          <w:b/>
          <w:lang w:eastAsia="en-US"/>
        </w:rPr>
      </w:pPr>
    </w:p>
    <w:p w:rsidR="00DB7339" w:rsidRDefault="00DB7339" w:rsidP="004B2164">
      <w:pPr>
        <w:spacing w:after="200" w:line="276" w:lineRule="auto"/>
        <w:rPr>
          <w:rFonts w:eastAsia="Calibri"/>
          <w:b/>
          <w:lang w:eastAsia="en-US"/>
        </w:rPr>
      </w:pPr>
    </w:p>
    <w:p w:rsidR="00DB7339" w:rsidRDefault="00DB7339" w:rsidP="004B2164">
      <w:pPr>
        <w:spacing w:after="200" w:line="276" w:lineRule="auto"/>
        <w:rPr>
          <w:rFonts w:eastAsia="Calibri"/>
          <w:b/>
          <w:lang w:eastAsia="en-US"/>
        </w:rPr>
      </w:pPr>
    </w:p>
    <w:p w:rsidR="00DB7339" w:rsidRDefault="00DB7339" w:rsidP="004B2164">
      <w:pPr>
        <w:spacing w:after="200" w:line="276" w:lineRule="auto"/>
        <w:rPr>
          <w:rFonts w:eastAsia="Calibri"/>
          <w:b/>
          <w:lang w:eastAsia="en-US"/>
        </w:rPr>
      </w:pPr>
    </w:p>
    <w:p w:rsidR="00862167" w:rsidRPr="006B1132" w:rsidRDefault="00862167" w:rsidP="004B2164">
      <w:pPr>
        <w:spacing w:after="200" w:line="276" w:lineRule="auto"/>
        <w:rPr>
          <w:rFonts w:eastAsia="Calibri"/>
          <w:b/>
          <w:lang w:eastAsia="en-US"/>
        </w:rPr>
      </w:pPr>
      <w:r w:rsidRPr="006B1132">
        <w:rPr>
          <w:rFonts w:eastAsia="Calibri"/>
          <w:b/>
          <w:lang w:eastAsia="en-US"/>
        </w:rPr>
        <w:lastRenderedPageBreak/>
        <w:t xml:space="preserve">Содержание </w:t>
      </w:r>
    </w:p>
    <w:p w:rsidR="00862167" w:rsidRPr="006B1132" w:rsidRDefault="004B2164" w:rsidP="002B4F1F">
      <w:pPr>
        <w:tabs>
          <w:tab w:val="left" w:pos="9072"/>
        </w:tabs>
        <w:spacing w:after="200" w:line="360" w:lineRule="auto"/>
        <w:rPr>
          <w:rFonts w:eastAsia="Calibri"/>
          <w:lang w:eastAsia="en-US"/>
        </w:rPr>
      </w:pPr>
      <w:r w:rsidRPr="006B1132">
        <w:rPr>
          <w:rFonts w:eastAsia="Calibri"/>
          <w:lang w:eastAsia="en-US"/>
        </w:rPr>
        <w:t>1.</w:t>
      </w:r>
      <w:r w:rsidR="00695D3D">
        <w:rPr>
          <w:rFonts w:eastAsia="Calibri"/>
          <w:lang w:eastAsia="en-US"/>
        </w:rPr>
        <w:t>Актуальность проблемы</w:t>
      </w:r>
      <w:r w:rsidR="00B939E0" w:rsidRPr="006B1132">
        <w:rPr>
          <w:rFonts w:eastAsia="Calibri"/>
          <w:lang w:eastAsia="en-US"/>
        </w:rPr>
        <w:t>………</w:t>
      </w:r>
      <w:r w:rsidR="00C1418F">
        <w:rPr>
          <w:rFonts w:eastAsia="Calibri"/>
          <w:lang w:eastAsia="en-US"/>
        </w:rPr>
        <w:t>…………………...............................................................</w:t>
      </w:r>
      <w:r w:rsidR="00695D3D">
        <w:rPr>
          <w:rFonts w:eastAsia="Calibri"/>
          <w:lang w:eastAsia="en-US"/>
        </w:rPr>
        <w:t>..</w:t>
      </w:r>
      <w:r w:rsidR="002B4F1F">
        <w:rPr>
          <w:rFonts w:eastAsia="Calibri"/>
          <w:lang w:eastAsia="en-US"/>
        </w:rPr>
        <w:t>.</w:t>
      </w:r>
      <w:r w:rsidR="00695D3D">
        <w:rPr>
          <w:rFonts w:eastAsia="Calibri"/>
          <w:lang w:eastAsia="en-US"/>
        </w:rPr>
        <w:t>3</w:t>
      </w:r>
    </w:p>
    <w:p w:rsidR="004B2164" w:rsidRDefault="004B2164" w:rsidP="00695D3D">
      <w:pPr>
        <w:tabs>
          <w:tab w:val="left" w:pos="9072"/>
        </w:tabs>
        <w:spacing w:after="200" w:line="360" w:lineRule="auto"/>
        <w:rPr>
          <w:rFonts w:eastAsia="Calibri"/>
          <w:lang w:eastAsia="en-US"/>
        </w:rPr>
      </w:pPr>
      <w:r w:rsidRPr="006B1132">
        <w:rPr>
          <w:rFonts w:eastAsia="Calibri"/>
          <w:lang w:eastAsia="en-US"/>
        </w:rPr>
        <w:t>2.</w:t>
      </w:r>
      <w:r w:rsidR="00862167" w:rsidRPr="006B1132">
        <w:rPr>
          <w:rFonts w:eastAsia="Calibri"/>
          <w:lang w:eastAsia="en-US"/>
        </w:rPr>
        <w:t>Цель и задачи проекта……………………………………………………</w:t>
      </w:r>
      <w:r w:rsidR="00C1418F">
        <w:rPr>
          <w:rFonts w:eastAsia="Calibri"/>
          <w:lang w:eastAsia="en-US"/>
        </w:rPr>
        <w:t>...........................</w:t>
      </w:r>
      <w:r w:rsidR="00695D3D">
        <w:rPr>
          <w:rFonts w:eastAsia="Calibri"/>
          <w:lang w:eastAsia="en-US"/>
        </w:rPr>
        <w:t>..</w:t>
      </w:r>
      <w:r w:rsidR="002B4F1F">
        <w:rPr>
          <w:rFonts w:eastAsia="Calibri"/>
          <w:lang w:eastAsia="en-US"/>
        </w:rPr>
        <w:t>.</w:t>
      </w:r>
      <w:r w:rsidR="00C1418F">
        <w:rPr>
          <w:rFonts w:eastAsia="Calibri"/>
          <w:lang w:eastAsia="en-US"/>
        </w:rPr>
        <w:t>5</w:t>
      </w:r>
    </w:p>
    <w:p w:rsidR="005A3D42" w:rsidRDefault="005A3D42" w:rsidP="00695D3D">
      <w:pPr>
        <w:tabs>
          <w:tab w:val="left" w:pos="9072"/>
        </w:tabs>
        <w:spacing w:after="200" w:line="360" w:lineRule="auto"/>
        <w:rPr>
          <w:rFonts w:eastAsia="Calibri"/>
          <w:lang w:eastAsia="en-US"/>
        </w:rPr>
      </w:pPr>
      <w:r>
        <w:rPr>
          <w:rFonts w:eastAsia="Calibri"/>
          <w:lang w:eastAsia="en-US"/>
        </w:rPr>
        <w:t>3.Литературный обзор</w:t>
      </w:r>
    </w:p>
    <w:p w:rsidR="005A3D42" w:rsidRDefault="00111223" w:rsidP="00D36819">
      <w:pPr>
        <w:tabs>
          <w:tab w:val="left" w:pos="9072"/>
        </w:tabs>
        <w:spacing w:after="200" w:line="360" w:lineRule="auto"/>
        <w:ind w:left="426"/>
        <w:rPr>
          <w:rFonts w:eastAsia="Calibri"/>
          <w:lang w:eastAsia="en-US"/>
        </w:rPr>
      </w:pPr>
      <w:r>
        <w:rPr>
          <w:rFonts w:eastAsia="Calibri"/>
          <w:lang w:eastAsia="en-US"/>
        </w:rPr>
        <w:t>3.1.</w:t>
      </w:r>
      <w:r w:rsidR="005A3D42">
        <w:rPr>
          <w:rFonts w:eastAsia="Calibri"/>
          <w:lang w:eastAsia="en-US"/>
        </w:rPr>
        <w:t>Что такое антинаркотическое мировоззрение</w:t>
      </w:r>
      <w:r w:rsidR="00BF6DDF">
        <w:rPr>
          <w:rFonts w:eastAsia="Calibri"/>
          <w:lang w:eastAsia="en-US"/>
        </w:rPr>
        <w:t>………………………………………</w:t>
      </w:r>
      <w:r w:rsidR="00D36819">
        <w:rPr>
          <w:rFonts w:eastAsia="Calibri"/>
          <w:lang w:eastAsia="en-US"/>
        </w:rPr>
        <w:t>.</w:t>
      </w:r>
      <w:r w:rsidR="00BF6DDF">
        <w:rPr>
          <w:rFonts w:eastAsia="Calibri"/>
          <w:lang w:eastAsia="en-US"/>
        </w:rPr>
        <w:t>7</w:t>
      </w:r>
    </w:p>
    <w:p w:rsidR="00495CE0" w:rsidRDefault="00495CE0" w:rsidP="00495CE0">
      <w:pPr>
        <w:tabs>
          <w:tab w:val="left" w:pos="9072"/>
        </w:tabs>
        <w:spacing w:after="200" w:line="360" w:lineRule="auto"/>
        <w:ind w:left="426"/>
        <w:rPr>
          <w:rFonts w:eastAsia="Calibri"/>
          <w:lang w:eastAsia="en-US"/>
        </w:rPr>
      </w:pPr>
      <w:r>
        <w:rPr>
          <w:rFonts w:eastAsia="Calibri"/>
          <w:lang w:eastAsia="en-US"/>
        </w:rPr>
        <w:t>3.2.Психологические особенности подросткового возраста…………………………...8</w:t>
      </w:r>
    </w:p>
    <w:p w:rsidR="00AB2B68" w:rsidRPr="006B1132" w:rsidRDefault="00AB2B68" w:rsidP="002B4F1F">
      <w:pPr>
        <w:tabs>
          <w:tab w:val="left" w:pos="9072"/>
        </w:tabs>
        <w:spacing w:after="200" w:line="360" w:lineRule="auto"/>
        <w:ind w:left="426"/>
        <w:rPr>
          <w:rFonts w:eastAsia="Calibri"/>
          <w:lang w:eastAsia="en-US"/>
        </w:rPr>
      </w:pPr>
      <w:r>
        <w:rPr>
          <w:rFonts w:eastAsia="Calibri"/>
          <w:lang w:eastAsia="en-US"/>
        </w:rPr>
        <w:t>3.3.</w:t>
      </w:r>
      <w:r w:rsidR="002B4F1F">
        <w:rPr>
          <w:rFonts w:eastAsia="Calibri"/>
          <w:lang w:eastAsia="en-US"/>
        </w:rPr>
        <w:t>Что такое здоровье…………………………………………………………………….9</w:t>
      </w:r>
    </w:p>
    <w:p w:rsidR="00862167" w:rsidRPr="006B1132" w:rsidRDefault="005A3D42" w:rsidP="001D4E3A">
      <w:pPr>
        <w:tabs>
          <w:tab w:val="left" w:pos="9214"/>
        </w:tabs>
        <w:spacing w:after="200" w:line="360" w:lineRule="auto"/>
        <w:rPr>
          <w:rFonts w:eastAsia="Calibri"/>
          <w:lang w:eastAsia="en-US"/>
        </w:rPr>
      </w:pPr>
      <w:r>
        <w:rPr>
          <w:rFonts w:eastAsia="Calibri"/>
          <w:lang w:eastAsia="en-US"/>
        </w:rPr>
        <w:t>4</w:t>
      </w:r>
      <w:r w:rsidR="004B2164" w:rsidRPr="006B1132">
        <w:rPr>
          <w:rFonts w:eastAsia="Calibri"/>
          <w:lang w:eastAsia="en-US"/>
        </w:rPr>
        <w:t>.</w:t>
      </w:r>
      <w:r w:rsidR="00862167" w:rsidRPr="006B1132">
        <w:rPr>
          <w:rFonts w:eastAsia="Calibri"/>
          <w:lang w:eastAsia="en-US"/>
        </w:rPr>
        <w:t>Структур</w:t>
      </w:r>
      <w:r w:rsidR="00C1418F">
        <w:rPr>
          <w:rFonts w:eastAsia="Calibri"/>
          <w:lang w:eastAsia="en-US"/>
        </w:rPr>
        <w:t>а проек</w:t>
      </w:r>
      <w:r w:rsidR="00BF6DDF">
        <w:rPr>
          <w:rFonts w:eastAsia="Calibri"/>
          <w:lang w:eastAsia="en-US"/>
        </w:rPr>
        <w:t>та …………………………………………………………………………</w:t>
      </w:r>
      <w:r w:rsidR="001D4E3A">
        <w:rPr>
          <w:rFonts w:eastAsia="Calibri"/>
          <w:lang w:eastAsia="en-US"/>
        </w:rPr>
        <w:t>..10</w:t>
      </w:r>
    </w:p>
    <w:p w:rsidR="00862167" w:rsidRDefault="005A3D42" w:rsidP="00D36819">
      <w:pPr>
        <w:tabs>
          <w:tab w:val="left" w:pos="8931"/>
        </w:tabs>
        <w:spacing w:after="200" w:line="360" w:lineRule="auto"/>
        <w:rPr>
          <w:rFonts w:eastAsia="Calibri"/>
          <w:lang w:eastAsia="en-US"/>
        </w:rPr>
      </w:pPr>
      <w:r>
        <w:rPr>
          <w:rFonts w:eastAsia="Calibri"/>
          <w:lang w:eastAsia="en-US"/>
        </w:rPr>
        <w:t>5</w:t>
      </w:r>
      <w:r w:rsidR="004B2164" w:rsidRPr="006B1132">
        <w:rPr>
          <w:rFonts w:eastAsia="Calibri"/>
          <w:lang w:eastAsia="en-US"/>
        </w:rPr>
        <w:t>.</w:t>
      </w:r>
      <w:r w:rsidR="00862167" w:rsidRPr="006B1132">
        <w:rPr>
          <w:rFonts w:eastAsia="Calibri"/>
          <w:lang w:eastAsia="en-US"/>
        </w:rPr>
        <w:t>Система мероприятий…………………………………</w:t>
      </w:r>
      <w:r w:rsidR="00926FEA">
        <w:rPr>
          <w:rFonts w:eastAsia="Calibri"/>
          <w:lang w:eastAsia="en-US"/>
        </w:rPr>
        <w:t>…………………………………</w:t>
      </w:r>
      <w:r w:rsidR="00BF6DDF">
        <w:rPr>
          <w:rFonts w:eastAsia="Calibri"/>
          <w:lang w:eastAsia="en-US"/>
        </w:rPr>
        <w:t>...</w:t>
      </w:r>
      <w:r w:rsidR="001D4E3A">
        <w:rPr>
          <w:rFonts w:eastAsia="Calibri"/>
          <w:lang w:eastAsia="en-US"/>
        </w:rPr>
        <w:t>...1</w:t>
      </w:r>
      <w:r w:rsidR="00D36819">
        <w:rPr>
          <w:rFonts w:eastAsia="Calibri"/>
          <w:lang w:eastAsia="en-US"/>
        </w:rPr>
        <w:t>3</w:t>
      </w:r>
    </w:p>
    <w:p w:rsidR="00926FEA" w:rsidRPr="006B1132" w:rsidRDefault="00926FEA" w:rsidP="004B2164">
      <w:pPr>
        <w:spacing w:after="200" w:line="360" w:lineRule="auto"/>
        <w:rPr>
          <w:rFonts w:eastAsia="Calibri"/>
          <w:lang w:eastAsia="en-US"/>
        </w:rPr>
      </w:pPr>
      <w:r w:rsidRPr="006B1132">
        <w:rPr>
          <w:rStyle w:val="ae"/>
        </w:rPr>
        <w:t>План работы группы волонтёров «МЫ ПРОТИВ НАРКОТИКОВ»</w:t>
      </w:r>
    </w:p>
    <w:p w:rsidR="00862167" w:rsidRPr="006B1132" w:rsidRDefault="005A3D42" w:rsidP="00D41660">
      <w:pPr>
        <w:tabs>
          <w:tab w:val="left" w:pos="8931"/>
        </w:tabs>
        <w:spacing w:after="200" w:line="360" w:lineRule="auto"/>
        <w:rPr>
          <w:rFonts w:eastAsia="Calibri"/>
          <w:lang w:eastAsia="en-US"/>
        </w:rPr>
      </w:pPr>
      <w:r>
        <w:rPr>
          <w:rFonts w:eastAsia="Calibri"/>
          <w:lang w:eastAsia="en-US"/>
        </w:rPr>
        <w:t>6</w:t>
      </w:r>
      <w:r w:rsidR="004B2164" w:rsidRPr="006B1132">
        <w:rPr>
          <w:rFonts w:eastAsia="Calibri"/>
          <w:lang w:eastAsia="en-US"/>
        </w:rPr>
        <w:t>.</w:t>
      </w:r>
      <w:r w:rsidR="00862167" w:rsidRPr="006B1132">
        <w:rPr>
          <w:rFonts w:eastAsia="Calibri"/>
          <w:lang w:eastAsia="en-US"/>
        </w:rPr>
        <w:t>Механизм реализации и</w:t>
      </w:r>
      <w:r w:rsidR="00192829">
        <w:rPr>
          <w:rFonts w:eastAsia="Calibri"/>
          <w:lang w:eastAsia="en-US"/>
        </w:rPr>
        <w:t xml:space="preserve"> основны</w:t>
      </w:r>
      <w:r w:rsidR="00BF6DDF">
        <w:rPr>
          <w:rFonts w:eastAsia="Calibri"/>
          <w:lang w:eastAsia="en-US"/>
        </w:rPr>
        <w:t>е этапы проекта………………………………………</w:t>
      </w:r>
      <w:r w:rsidR="00D41660">
        <w:rPr>
          <w:rFonts w:eastAsia="Calibri"/>
          <w:lang w:eastAsia="en-US"/>
        </w:rPr>
        <w:t>…14</w:t>
      </w:r>
    </w:p>
    <w:p w:rsidR="00862167" w:rsidRDefault="005A3D42" w:rsidP="00D41660">
      <w:pPr>
        <w:tabs>
          <w:tab w:val="left" w:pos="9072"/>
        </w:tabs>
        <w:spacing w:after="200" w:line="360" w:lineRule="auto"/>
        <w:rPr>
          <w:rFonts w:eastAsia="Calibri"/>
          <w:lang w:eastAsia="en-US"/>
        </w:rPr>
      </w:pPr>
      <w:r>
        <w:rPr>
          <w:rFonts w:eastAsia="Calibri"/>
          <w:lang w:eastAsia="en-US"/>
        </w:rPr>
        <w:t>7</w:t>
      </w:r>
      <w:r w:rsidR="004B2164" w:rsidRPr="006B1132">
        <w:rPr>
          <w:rFonts w:eastAsia="Calibri"/>
          <w:lang w:eastAsia="en-US"/>
        </w:rPr>
        <w:t>.</w:t>
      </w:r>
      <w:r w:rsidR="00862167" w:rsidRPr="006B1132">
        <w:rPr>
          <w:rFonts w:eastAsia="Calibri"/>
          <w:lang w:eastAsia="en-US"/>
        </w:rPr>
        <w:t>Предполагаемы</w:t>
      </w:r>
      <w:r w:rsidR="00695D3D">
        <w:rPr>
          <w:rFonts w:eastAsia="Calibri"/>
          <w:lang w:eastAsia="en-US"/>
        </w:rPr>
        <w:t>е</w:t>
      </w:r>
      <w:r w:rsidR="00862167" w:rsidRPr="006B1132">
        <w:rPr>
          <w:rFonts w:eastAsia="Calibri"/>
          <w:lang w:eastAsia="en-US"/>
        </w:rPr>
        <w:t xml:space="preserve"> конечные результаты………………………………</w:t>
      </w:r>
      <w:r w:rsidR="00192829">
        <w:rPr>
          <w:rFonts w:eastAsia="Calibri"/>
          <w:lang w:eastAsia="en-US"/>
        </w:rPr>
        <w:t>…………………</w:t>
      </w:r>
      <w:r w:rsidR="00D41660">
        <w:rPr>
          <w:rFonts w:eastAsia="Calibri"/>
          <w:lang w:eastAsia="en-US"/>
        </w:rPr>
        <w:t>…..15</w:t>
      </w:r>
    </w:p>
    <w:p w:rsidR="00262541" w:rsidRDefault="005A3D42" w:rsidP="00D41660">
      <w:pPr>
        <w:tabs>
          <w:tab w:val="left" w:pos="9072"/>
        </w:tabs>
        <w:spacing w:after="200" w:line="360" w:lineRule="auto"/>
      </w:pPr>
      <w:r>
        <w:t>8</w:t>
      </w:r>
      <w:r w:rsidR="00695D3D">
        <w:t>.Заключение…………………………………………………………...</w:t>
      </w:r>
      <w:r w:rsidR="00D41660">
        <w:t>.....................................16</w:t>
      </w:r>
    </w:p>
    <w:p w:rsidR="00862167" w:rsidRPr="00D41660" w:rsidRDefault="005A3D42" w:rsidP="00695D3D">
      <w:pPr>
        <w:tabs>
          <w:tab w:val="left" w:pos="9072"/>
        </w:tabs>
        <w:spacing w:after="200" w:line="360" w:lineRule="auto"/>
      </w:pPr>
      <w:r>
        <w:rPr>
          <w:rFonts w:eastAsia="Calibri"/>
          <w:lang w:eastAsia="en-US"/>
        </w:rPr>
        <w:t>9</w:t>
      </w:r>
      <w:r w:rsidR="004B2164" w:rsidRPr="006B1132">
        <w:rPr>
          <w:rFonts w:eastAsia="Calibri"/>
          <w:lang w:eastAsia="en-US"/>
        </w:rPr>
        <w:t>.</w:t>
      </w:r>
      <w:r w:rsidR="00473EC6" w:rsidRPr="006B1132">
        <w:rPr>
          <w:rFonts w:eastAsia="Calibri"/>
          <w:lang w:eastAsia="en-US"/>
        </w:rPr>
        <w:t>Л</w:t>
      </w:r>
      <w:r w:rsidR="00862167" w:rsidRPr="006B1132">
        <w:rPr>
          <w:rFonts w:eastAsia="Calibri"/>
          <w:lang w:eastAsia="en-US"/>
        </w:rPr>
        <w:t>итература……………………………………………</w:t>
      </w:r>
      <w:r w:rsidR="00BF6DDF">
        <w:rPr>
          <w:rFonts w:eastAsia="Calibri"/>
          <w:lang w:eastAsia="en-US"/>
        </w:rPr>
        <w:t>……………………………………</w:t>
      </w:r>
      <w:r w:rsidR="00D41660">
        <w:rPr>
          <w:rFonts w:eastAsia="Calibri"/>
          <w:lang w:eastAsia="en-US"/>
        </w:rPr>
        <w:t>…17</w:t>
      </w:r>
    </w:p>
    <w:p w:rsidR="00473EC6" w:rsidRPr="006B1132" w:rsidRDefault="005A3D42" w:rsidP="004B2164">
      <w:pPr>
        <w:spacing w:after="200" w:line="360" w:lineRule="auto"/>
        <w:rPr>
          <w:rFonts w:eastAsia="Calibri"/>
          <w:lang w:eastAsia="en-US"/>
        </w:rPr>
      </w:pPr>
      <w:r>
        <w:rPr>
          <w:lang w:eastAsia="en-US"/>
        </w:rPr>
        <w:t>10</w:t>
      </w:r>
      <w:r w:rsidR="004B2164" w:rsidRPr="006B1132">
        <w:rPr>
          <w:lang w:eastAsia="en-US"/>
        </w:rPr>
        <w:t>.</w:t>
      </w:r>
      <w:r w:rsidR="00473EC6" w:rsidRPr="006B1132">
        <w:rPr>
          <w:lang w:eastAsia="en-US"/>
        </w:rPr>
        <w:t>Приложения</w:t>
      </w:r>
      <w:r w:rsidR="00D41660">
        <w:rPr>
          <w:lang w:eastAsia="en-US"/>
        </w:rPr>
        <w:t>…………………………………………………………………………………18</w:t>
      </w:r>
    </w:p>
    <w:p w:rsidR="00B939E0" w:rsidRPr="006B1132" w:rsidRDefault="00B939E0" w:rsidP="00B939E0">
      <w:pPr>
        <w:spacing w:after="200" w:line="276" w:lineRule="auto"/>
        <w:jc w:val="center"/>
        <w:rPr>
          <w:rFonts w:eastAsia="Calibri"/>
          <w:color w:val="4F81BD" w:themeColor="accent1"/>
          <w:lang w:eastAsia="en-US"/>
        </w:rPr>
      </w:pPr>
    </w:p>
    <w:p w:rsidR="00B939E0" w:rsidRPr="006B1132" w:rsidRDefault="00B939E0" w:rsidP="00B939E0">
      <w:pPr>
        <w:spacing w:after="200" w:line="276" w:lineRule="auto"/>
        <w:jc w:val="center"/>
        <w:rPr>
          <w:rFonts w:eastAsia="Calibri"/>
          <w:color w:val="4F81BD" w:themeColor="accent1"/>
          <w:lang w:eastAsia="en-US"/>
        </w:rPr>
      </w:pPr>
    </w:p>
    <w:p w:rsidR="00B939E0" w:rsidRPr="006B1132" w:rsidRDefault="00B939E0" w:rsidP="00B939E0">
      <w:pPr>
        <w:spacing w:after="200" w:line="276" w:lineRule="auto"/>
        <w:jc w:val="center"/>
        <w:rPr>
          <w:rFonts w:eastAsia="Calibri"/>
          <w:color w:val="4F81BD" w:themeColor="accent1"/>
          <w:lang w:eastAsia="en-US"/>
        </w:rPr>
      </w:pPr>
    </w:p>
    <w:p w:rsidR="00B939E0" w:rsidRPr="006B1132" w:rsidRDefault="00B939E0" w:rsidP="00B939E0">
      <w:pPr>
        <w:spacing w:after="200" w:line="276" w:lineRule="auto"/>
        <w:jc w:val="center"/>
        <w:rPr>
          <w:rFonts w:eastAsia="Calibri"/>
          <w:color w:val="4F81BD" w:themeColor="accent1"/>
          <w:lang w:eastAsia="en-US"/>
        </w:rPr>
      </w:pPr>
    </w:p>
    <w:p w:rsidR="00B939E0" w:rsidRPr="006B1132" w:rsidRDefault="00B939E0" w:rsidP="00B939E0">
      <w:pPr>
        <w:spacing w:after="200" w:line="276" w:lineRule="auto"/>
        <w:jc w:val="center"/>
        <w:rPr>
          <w:rFonts w:eastAsia="Calibri"/>
          <w:color w:val="4F81BD" w:themeColor="accent1"/>
          <w:lang w:eastAsia="en-US"/>
        </w:rPr>
      </w:pPr>
    </w:p>
    <w:p w:rsidR="00B939E0" w:rsidRPr="006B1132" w:rsidRDefault="00B939E0" w:rsidP="00B939E0">
      <w:pPr>
        <w:spacing w:after="200" w:line="276" w:lineRule="auto"/>
        <w:jc w:val="center"/>
        <w:rPr>
          <w:rFonts w:eastAsia="Calibri"/>
          <w:color w:val="4F81BD" w:themeColor="accent1"/>
          <w:lang w:eastAsia="en-US"/>
        </w:rPr>
      </w:pPr>
    </w:p>
    <w:p w:rsidR="00B939E0" w:rsidRPr="006B1132" w:rsidRDefault="00B939E0" w:rsidP="00B939E0">
      <w:pPr>
        <w:spacing w:after="200" w:line="276" w:lineRule="auto"/>
        <w:jc w:val="center"/>
        <w:rPr>
          <w:rFonts w:eastAsia="Calibri"/>
          <w:color w:val="4F81BD" w:themeColor="accent1"/>
          <w:lang w:eastAsia="en-US"/>
        </w:rPr>
      </w:pPr>
    </w:p>
    <w:p w:rsidR="00B939E0" w:rsidRDefault="00B939E0" w:rsidP="00B939E0">
      <w:pPr>
        <w:spacing w:after="200" w:line="276" w:lineRule="auto"/>
        <w:jc w:val="center"/>
        <w:rPr>
          <w:rFonts w:eastAsia="Calibri"/>
          <w:color w:val="4F81BD" w:themeColor="accent1"/>
          <w:lang w:eastAsia="en-US"/>
        </w:rPr>
      </w:pPr>
    </w:p>
    <w:p w:rsidR="00DB7339" w:rsidRPr="006B1132" w:rsidRDefault="00DB7339" w:rsidP="00B939E0">
      <w:pPr>
        <w:spacing w:after="200" w:line="276" w:lineRule="auto"/>
        <w:jc w:val="center"/>
        <w:rPr>
          <w:rFonts w:eastAsia="Calibri"/>
          <w:color w:val="4F81BD" w:themeColor="accent1"/>
          <w:lang w:eastAsia="en-US"/>
        </w:rPr>
      </w:pPr>
    </w:p>
    <w:p w:rsidR="00D41660" w:rsidRDefault="00D41660" w:rsidP="00475B56">
      <w:pPr>
        <w:spacing w:after="200" w:line="360" w:lineRule="auto"/>
        <w:rPr>
          <w:rFonts w:eastAsia="Calibri"/>
          <w:color w:val="4F81BD" w:themeColor="accent1"/>
          <w:lang w:eastAsia="en-US"/>
        </w:rPr>
      </w:pPr>
    </w:p>
    <w:p w:rsidR="00B939E0" w:rsidRPr="00CB4FF0" w:rsidRDefault="005A3D42" w:rsidP="00CB4FF0">
      <w:pPr>
        <w:pStyle w:val="a3"/>
        <w:numPr>
          <w:ilvl w:val="0"/>
          <w:numId w:val="47"/>
        </w:numPr>
        <w:spacing w:after="200" w:line="360" w:lineRule="auto"/>
        <w:jc w:val="center"/>
        <w:rPr>
          <w:rFonts w:eastAsia="Calibri"/>
          <w:i/>
          <w:lang w:eastAsia="en-US"/>
        </w:rPr>
      </w:pPr>
      <w:r w:rsidRPr="00CB4FF0">
        <w:rPr>
          <w:rFonts w:eastAsia="Calibri"/>
          <w:b/>
          <w:lang w:eastAsia="en-US"/>
        </w:rPr>
        <w:lastRenderedPageBreak/>
        <w:t>Актуальность проблемы</w:t>
      </w:r>
    </w:p>
    <w:p w:rsidR="005E661A" w:rsidRPr="001D5F16" w:rsidRDefault="00E3044F" w:rsidP="00DB7339">
      <w:pPr>
        <w:spacing w:line="360" w:lineRule="auto"/>
        <w:ind w:right="-1" w:firstLine="709"/>
        <w:jc w:val="both"/>
        <w:rPr>
          <w:shd w:val="clear" w:color="auto" w:fill="FFFFFF"/>
        </w:rPr>
      </w:pPr>
      <w:r w:rsidRPr="001D5F16">
        <w:rPr>
          <w:shd w:val="clear" w:color="auto" w:fill="FFFFFF"/>
        </w:rPr>
        <w:t>Число смертельных случаев от употребления наркотиков за последние 10 лет увеличилось в 12 раз, а среди детей – в 42 раза. Иногда родители сами подталкивают своих детей на такие поступки. Дети видят, как родители пьют, курят, употребляют наркотики и в будущем перенимают их поведение</w:t>
      </w:r>
      <w:r w:rsidR="00470675" w:rsidRPr="001D5F16">
        <w:rPr>
          <w:shd w:val="clear" w:color="auto" w:fill="FFFFFF"/>
        </w:rPr>
        <w:t xml:space="preserve">. </w:t>
      </w:r>
      <w:r w:rsidR="00A66A49" w:rsidRPr="001D5F16">
        <w:rPr>
          <w:rFonts w:eastAsia="Calibri"/>
          <w:lang w:eastAsia="en-US"/>
        </w:rPr>
        <w:t xml:space="preserve">У подростков - наркоманов изменяется </w:t>
      </w:r>
      <w:r w:rsidR="00DA5E11" w:rsidRPr="001D5F16">
        <w:rPr>
          <w:lang w:eastAsia="en-US"/>
        </w:rPr>
        <w:t>социальны</w:t>
      </w:r>
      <w:r w:rsidR="00A66A49" w:rsidRPr="001D5F16">
        <w:rPr>
          <w:lang w:eastAsia="en-US"/>
        </w:rPr>
        <w:t>й</w:t>
      </w:r>
      <w:r w:rsidR="00DA5E11" w:rsidRPr="001D5F16">
        <w:rPr>
          <w:lang w:eastAsia="en-US"/>
        </w:rPr>
        <w:t xml:space="preserve"> статус</w:t>
      </w:r>
      <w:r w:rsidR="00A66A49" w:rsidRPr="001D5F16">
        <w:rPr>
          <w:lang w:eastAsia="en-US"/>
        </w:rPr>
        <w:t>.</w:t>
      </w:r>
      <w:r w:rsidR="00471C6E" w:rsidRPr="001D5F16">
        <w:rPr>
          <w:lang w:eastAsia="en-US"/>
        </w:rPr>
        <w:t xml:space="preserve"> </w:t>
      </w:r>
      <w:r w:rsidR="00A66A49" w:rsidRPr="001D5F16">
        <w:rPr>
          <w:lang w:eastAsia="en-US"/>
        </w:rPr>
        <w:t xml:space="preserve">Для них </w:t>
      </w:r>
      <w:r w:rsidR="001D5F16" w:rsidRPr="001D5F16">
        <w:rPr>
          <w:lang w:eastAsia="en-US"/>
        </w:rPr>
        <w:t xml:space="preserve">становится </w:t>
      </w:r>
      <w:r w:rsidR="00A66A49" w:rsidRPr="001D5F16">
        <w:rPr>
          <w:lang w:eastAsia="en-US"/>
        </w:rPr>
        <w:t>характерн</w:t>
      </w:r>
      <w:r w:rsidR="001D5F16" w:rsidRPr="001D5F16">
        <w:rPr>
          <w:lang w:eastAsia="en-US"/>
        </w:rPr>
        <w:t>ой</w:t>
      </w:r>
      <w:r w:rsidR="00DA5E11" w:rsidRPr="001D5F16">
        <w:rPr>
          <w:lang w:eastAsia="en-US"/>
        </w:rPr>
        <w:t xml:space="preserve"> субкультура, ведущей ценностью которой является времяпрепровождение с наркотиками как стиль жизни</w:t>
      </w:r>
      <w:r w:rsidR="00A66A49" w:rsidRPr="001D5F16">
        <w:rPr>
          <w:lang w:eastAsia="en-US"/>
        </w:rPr>
        <w:t>.</w:t>
      </w:r>
    </w:p>
    <w:p w:rsidR="005E661A" w:rsidRPr="001D5F16" w:rsidRDefault="00470675" w:rsidP="000049D8">
      <w:pPr>
        <w:spacing w:line="360" w:lineRule="auto"/>
        <w:jc w:val="both"/>
        <w:rPr>
          <w:lang w:eastAsia="en-US"/>
        </w:rPr>
      </w:pPr>
      <w:r w:rsidRPr="001D5F16">
        <w:rPr>
          <w:lang w:eastAsia="en-US"/>
        </w:rPr>
        <w:t>З</w:t>
      </w:r>
      <w:r w:rsidR="00DA5E11" w:rsidRPr="001D5F16">
        <w:t>доровье нынешних подростков (физическое и психическое) –это взрослое будущее страны.</w:t>
      </w:r>
      <w:r w:rsidR="000049D8" w:rsidRPr="001D5F16">
        <w:t xml:space="preserve"> </w:t>
      </w:r>
      <w:r w:rsidR="005E661A" w:rsidRPr="001D5F16">
        <w:t xml:space="preserve">А поэтому наркомания </w:t>
      </w:r>
      <w:r w:rsidR="00A66A49" w:rsidRPr="001D5F16">
        <w:rPr>
          <w:lang w:eastAsia="en-US"/>
        </w:rPr>
        <w:t xml:space="preserve">– это трагедия </w:t>
      </w:r>
      <w:r w:rsidR="005636AC">
        <w:rPr>
          <w:lang w:eastAsia="en-US"/>
        </w:rPr>
        <w:t>человечества</w:t>
      </w:r>
      <w:r w:rsidR="00A66A49" w:rsidRPr="001D5F16">
        <w:rPr>
          <w:lang w:eastAsia="en-US"/>
        </w:rPr>
        <w:t xml:space="preserve">. </w:t>
      </w:r>
    </w:p>
    <w:p w:rsidR="00DA5E11" w:rsidRPr="001D5F16" w:rsidRDefault="00F5179D" w:rsidP="00FE6718">
      <w:pPr>
        <w:spacing w:line="360" w:lineRule="auto"/>
        <w:ind w:firstLine="709"/>
        <w:jc w:val="both"/>
      </w:pPr>
      <w:r w:rsidRPr="001D5F16">
        <w:t xml:space="preserve">«Как показывают результаты– успех в практической работе </w:t>
      </w:r>
      <w:r w:rsidR="000049D8" w:rsidRPr="001D5F16">
        <w:t>вероятен там и тогда, когда присутствует система це</w:t>
      </w:r>
      <w:r w:rsidRPr="001D5F16">
        <w:t xml:space="preserve">нностных установок и имеется </w:t>
      </w:r>
      <w:r w:rsidR="000049D8" w:rsidRPr="001D5F16">
        <w:t>целеполаг</w:t>
      </w:r>
      <w:r w:rsidRPr="001D5F16">
        <w:t xml:space="preserve">ание созидательного характера (всем известен опыт </w:t>
      </w:r>
      <w:r w:rsidR="000049D8" w:rsidRPr="001D5F16">
        <w:t xml:space="preserve">западных стран по типу: </w:t>
      </w:r>
      <w:r w:rsidRPr="001D5F16">
        <w:t xml:space="preserve">«хочешь </w:t>
      </w:r>
      <w:r w:rsidR="000049D8" w:rsidRPr="001D5F16">
        <w:t>спастис</w:t>
      </w:r>
      <w:r w:rsidRPr="001D5F16">
        <w:t xml:space="preserve">ь сам – помоги другому»). То есть, предполагается, что </w:t>
      </w:r>
      <w:r w:rsidR="00D16F8A" w:rsidRPr="001D5F16">
        <w:t xml:space="preserve">улучшению ситуации в детско-подростковом сообществе будет способствовать формирование благоприятной информационной среды. А именно, распространение и тиражирование среди подростков конструктивной информации об </w:t>
      </w:r>
      <w:r w:rsidR="00DD7179" w:rsidRPr="001D5F16">
        <w:t xml:space="preserve">образе </w:t>
      </w:r>
      <w:r w:rsidR="000049D8" w:rsidRPr="001D5F16">
        <w:t>жизни достойного, ответственного и бл</w:t>
      </w:r>
      <w:r w:rsidR="00DD7179" w:rsidRPr="001D5F16">
        <w:t xml:space="preserve">агополучного молодого </w:t>
      </w:r>
      <w:r w:rsidR="00DD7179" w:rsidRPr="002245EA">
        <w:t>человека</w:t>
      </w:r>
      <w:r w:rsidR="00CA2115">
        <w:t>»</w:t>
      </w:r>
      <w:r w:rsidR="000049D8" w:rsidRPr="002245EA">
        <w:t>[</w:t>
      </w:r>
      <w:r w:rsidR="00D16F8A" w:rsidRPr="002245EA">
        <w:t>7</w:t>
      </w:r>
      <w:r w:rsidR="000049D8" w:rsidRPr="002245EA">
        <w:t>].</w:t>
      </w:r>
      <w:r w:rsidR="001D5F16" w:rsidRPr="002245EA">
        <w:rPr>
          <w:shd w:val="clear" w:color="auto" w:fill="FFFFFF"/>
        </w:rPr>
        <w:t xml:space="preserve"> </w:t>
      </w:r>
      <w:r w:rsidR="00CA2115">
        <w:rPr>
          <w:shd w:val="clear" w:color="auto" w:fill="FFFFFF"/>
        </w:rPr>
        <w:t>Н</w:t>
      </w:r>
      <w:r w:rsidR="001D5F16" w:rsidRPr="002245EA">
        <w:rPr>
          <w:shd w:val="clear" w:color="auto" w:fill="FFFFFF"/>
        </w:rPr>
        <w:t xml:space="preserve">ужно научить </w:t>
      </w:r>
      <w:r w:rsidR="00CA2115" w:rsidRPr="001D5F16">
        <w:t>подростков</w:t>
      </w:r>
      <w:r w:rsidR="001D5F16" w:rsidRPr="002245EA">
        <w:rPr>
          <w:shd w:val="clear" w:color="auto" w:fill="FFFFFF"/>
        </w:rPr>
        <w:t xml:space="preserve"> противостоять давлению сверстников, умению сказать «нет». Необходимо научить родителей тому, чтобы они могли обезопасить своих детей.</w:t>
      </w:r>
    </w:p>
    <w:p w:rsidR="00795255" w:rsidRPr="001D5F16" w:rsidRDefault="00CA2115" w:rsidP="00FE6718">
      <w:pPr>
        <w:spacing w:line="360" w:lineRule="auto"/>
        <w:ind w:firstLine="709"/>
        <w:jc w:val="both"/>
        <w:rPr>
          <w:shd w:val="clear" w:color="auto" w:fill="FFFFFF"/>
        </w:rPr>
      </w:pPr>
      <w:r>
        <w:rPr>
          <w:shd w:val="clear" w:color="auto" w:fill="FFFFFF"/>
        </w:rPr>
        <w:t>А</w:t>
      </w:r>
      <w:r w:rsidR="006B75AE" w:rsidRPr="001D5F16">
        <w:rPr>
          <w:shd w:val="clear" w:color="auto" w:fill="FFFFFF"/>
        </w:rPr>
        <w:t>ктивные профилактические мероприятия должны опираться на</w:t>
      </w:r>
      <w:r w:rsidR="00470675" w:rsidRPr="001D5F16">
        <w:rPr>
          <w:shd w:val="clear" w:color="auto" w:fill="FFFFFF"/>
        </w:rPr>
        <w:t xml:space="preserve"> методы</w:t>
      </w:r>
      <w:r w:rsidR="00795255" w:rsidRPr="001D5F16">
        <w:rPr>
          <w:shd w:val="clear" w:color="auto" w:fill="FFFFFF"/>
        </w:rPr>
        <w:t xml:space="preserve"> формирования</w:t>
      </w:r>
      <w:r w:rsidR="006B75AE" w:rsidRPr="001D5F16">
        <w:rPr>
          <w:shd w:val="clear" w:color="auto" w:fill="FFFFFF"/>
        </w:rPr>
        <w:t xml:space="preserve"> </w:t>
      </w:r>
      <w:r w:rsidR="00795255" w:rsidRPr="001D5F16">
        <w:rPr>
          <w:shd w:val="clear" w:color="auto" w:fill="FFFFFF"/>
        </w:rPr>
        <w:t xml:space="preserve">у подростков </w:t>
      </w:r>
      <w:r w:rsidR="006B75AE" w:rsidRPr="001D5F16">
        <w:rPr>
          <w:shd w:val="clear" w:color="auto" w:fill="FFFFFF"/>
        </w:rPr>
        <w:t xml:space="preserve">представлений </w:t>
      </w:r>
    </w:p>
    <w:p w:rsidR="00795255" w:rsidRPr="001D5F16" w:rsidRDefault="006B75AE" w:rsidP="00795255">
      <w:pPr>
        <w:pStyle w:val="a3"/>
        <w:numPr>
          <w:ilvl w:val="0"/>
          <w:numId w:val="29"/>
        </w:numPr>
        <w:spacing w:line="360" w:lineRule="auto"/>
        <w:jc w:val="both"/>
        <w:rPr>
          <w:shd w:val="clear" w:color="auto" w:fill="FFFFFF"/>
        </w:rPr>
      </w:pPr>
      <w:r w:rsidRPr="001D5F16">
        <w:rPr>
          <w:shd w:val="clear" w:color="auto" w:fill="FFFFFF"/>
        </w:rPr>
        <w:t>об общечеловеческих ценностях,</w:t>
      </w:r>
    </w:p>
    <w:p w:rsidR="00795255" w:rsidRPr="001D5F16" w:rsidRDefault="00795255" w:rsidP="00795255">
      <w:pPr>
        <w:pStyle w:val="a3"/>
        <w:numPr>
          <w:ilvl w:val="0"/>
          <w:numId w:val="29"/>
        </w:numPr>
        <w:spacing w:line="360" w:lineRule="auto"/>
        <w:rPr>
          <w:shd w:val="clear" w:color="auto" w:fill="FFFFFF"/>
        </w:rPr>
      </w:pPr>
      <w:r w:rsidRPr="001D5F16">
        <w:rPr>
          <w:shd w:val="clear" w:color="auto" w:fill="FFFFFF"/>
        </w:rPr>
        <w:t xml:space="preserve">о </w:t>
      </w:r>
      <w:r w:rsidR="006B75AE" w:rsidRPr="001D5F16">
        <w:rPr>
          <w:shd w:val="clear" w:color="auto" w:fill="FFFFFF"/>
        </w:rPr>
        <w:t>здоровом образе жизни</w:t>
      </w:r>
      <w:r w:rsidR="001D5F16" w:rsidRPr="001D5F16">
        <w:rPr>
          <w:shd w:val="clear" w:color="auto" w:fill="FFFFFF"/>
        </w:rPr>
        <w:t>,</w:t>
      </w:r>
      <w:r w:rsidR="006B75AE" w:rsidRPr="001D5F16">
        <w:rPr>
          <w:shd w:val="clear" w:color="auto" w:fill="FFFFFF"/>
        </w:rPr>
        <w:t xml:space="preserve"> </w:t>
      </w:r>
    </w:p>
    <w:p w:rsidR="006B75AE" w:rsidRPr="001D5F16" w:rsidRDefault="001D5F16" w:rsidP="00795255">
      <w:pPr>
        <w:pStyle w:val="a3"/>
        <w:numPr>
          <w:ilvl w:val="0"/>
          <w:numId w:val="29"/>
        </w:numPr>
        <w:spacing w:line="360" w:lineRule="auto"/>
      </w:pPr>
      <w:r w:rsidRPr="001D5F16">
        <w:rPr>
          <w:shd w:val="clear" w:color="auto" w:fill="FFFFFF"/>
        </w:rPr>
        <w:t xml:space="preserve">о </w:t>
      </w:r>
      <w:r w:rsidR="006B75AE" w:rsidRPr="001D5F16">
        <w:rPr>
          <w:shd w:val="clear" w:color="auto" w:fill="FFFFFF"/>
        </w:rPr>
        <w:t>психологической защит</w:t>
      </w:r>
      <w:r w:rsidRPr="001D5F16">
        <w:rPr>
          <w:shd w:val="clear" w:color="auto" w:fill="FFFFFF"/>
        </w:rPr>
        <w:t>е</w:t>
      </w:r>
      <w:r w:rsidR="006B75AE" w:rsidRPr="001D5F16">
        <w:rPr>
          <w:shd w:val="clear" w:color="auto" w:fill="FFFFFF"/>
        </w:rPr>
        <w:t xml:space="preserve"> от вовлечения в наркотизацию</w:t>
      </w:r>
      <w:r w:rsidR="00795255" w:rsidRPr="001D5F16">
        <w:rPr>
          <w:shd w:val="clear" w:color="auto" w:fill="FFFFFF"/>
        </w:rPr>
        <w:t>.</w:t>
      </w:r>
    </w:p>
    <w:p w:rsidR="00D16F8A" w:rsidRDefault="00795255" w:rsidP="005D15CC">
      <w:pPr>
        <w:spacing w:after="200" w:line="360" w:lineRule="auto"/>
        <w:jc w:val="both"/>
        <w:rPr>
          <w:shd w:val="clear" w:color="auto" w:fill="FFFFFF"/>
        </w:rPr>
      </w:pPr>
      <w:r w:rsidRPr="001D5F16">
        <w:rPr>
          <w:shd w:val="clear" w:color="auto" w:fill="FFFFFF"/>
        </w:rPr>
        <w:t>Эт</w:t>
      </w:r>
      <w:r w:rsidR="001D5F16" w:rsidRPr="001D5F16">
        <w:rPr>
          <w:shd w:val="clear" w:color="auto" w:fill="FFFFFF"/>
        </w:rPr>
        <w:t>им</w:t>
      </w:r>
      <w:r w:rsidRPr="001D5F16">
        <w:rPr>
          <w:shd w:val="clear" w:color="auto" w:fill="FFFFFF"/>
        </w:rPr>
        <w:t xml:space="preserve"> в большей степени может заниматься школа.</w:t>
      </w:r>
    </w:p>
    <w:p w:rsidR="00FE6756" w:rsidRPr="004C753B" w:rsidRDefault="004C753B" w:rsidP="00FE6718">
      <w:pPr>
        <w:spacing w:line="360" w:lineRule="auto"/>
        <w:ind w:firstLine="709"/>
        <w:jc w:val="both"/>
        <w:rPr>
          <w:shd w:val="clear" w:color="auto" w:fill="FFFFFF"/>
        </w:rPr>
      </w:pPr>
      <w:r w:rsidRPr="004C753B">
        <w:rPr>
          <w:shd w:val="clear" w:color="auto" w:fill="FFFFFF"/>
        </w:rPr>
        <w:t>Чтобы выяснить</w:t>
      </w:r>
      <w:r w:rsidR="000F5408">
        <w:rPr>
          <w:shd w:val="clear" w:color="auto" w:fill="FFFFFF"/>
        </w:rPr>
        <w:t xml:space="preserve"> возрастную группу, в которой необходимо проводить антинаркотическую профилактику</w:t>
      </w:r>
      <w:r w:rsidRPr="004C753B">
        <w:rPr>
          <w:shd w:val="clear" w:color="auto" w:fill="FFFFFF"/>
        </w:rPr>
        <w:t>, мы провели анкетирование 550 учащихся 6-10 классов</w:t>
      </w:r>
      <w:r w:rsidR="000F5408">
        <w:rPr>
          <w:shd w:val="clear" w:color="auto" w:fill="FFFFFF"/>
        </w:rPr>
        <w:t>. Для этого использовали</w:t>
      </w:r>
      <w:r w:rsidRPr="004C753B">
        <w:rPr>
          <w:shd w:val="clear" w:color="auto" w:fill="FFFFFF"/>
        </w:rPr>
        <w:t xml:space="preserve"> </w:t>
      </w:r>
      <w:r w:rsidR="000F5408">
        <w:rPr>
          <w:shd w:val="clear" w:color="auto" w:fill="FFFFFF"/>
        </w:rPr>
        <w:t>анкету «О</w:t>
      </w:r>
      <w:r w:rsidR="000F5408" w:rsidRPr="004C753B">
        <w:rPr>
          <w:shd w:val="clear" w:color="auto" w:fill="FFFFFF"/>
        </w:rPr>
        <w:t>тношение к наркотикам у подростков</w:t>
      </w:r>
      <w:r w:rsidR="000F5408">
        <w:rPr>
          <w:shd w:val="clear" w:color="auto" w:fill="FFFFFF"/>
        </w:rPr>
        <w:t xml:space="preserve">» </w:t>
      </w:r>
      <w:r w:rsidR="005D3E5F">
        <w:rPr>
          <w:shd w:val="clear" w:color="auto" w:fill="FFFFFF"/>
        </w:rPr>
        <w:t>(Приложение</w:t>
      </w:r>
      <w:r w:rsidRPr="004C753B">
        <w:rPr>
          <w:shd w:val="clear" w:color="auto" w:fill="FFFFFF"/>
        </w:rPr>
        <w:t>№1). Результаты анкеты проанализировали и составили таблицу (Приложение №2).</w:t>
      </w:r>
      <w:r w:rsidR="00FE6756" w:rsidRPr="00FE6756">
        <w:t xml:space="preserve"> </w:t>
      </w:r>
      <w:r w:rsidR="00FE6756">
        <w:t xml:space="preserve">Анкеты показали, что в возрасте </w:t>
      </w:r>
      <w:r w:rsidR="00FE6756" w:rsidRPr="004C753B">
        <w:t>12 – 14 лет</w:t>
      </w:r>
      <w:r w:rsidR="00FE6756">
        <w:t xml:space="preserve"> основной интерес вызывает возможность </w:t>
      </w:r>
      <w:r w:rsidR="00FE6756" w:rsidRPr="004C753B">
        <w:t xml:space="preserve">употребления </w:t>
      </w:r>
      <w:r w:rsidR="00FE6756">
        <w:t>«лёгких»</w:t>
      </w:r>
      <w:r w:rsidR="00FE6756" w:rsidRPr="004C753B">
        <w:t xml:space="preserve"> на</w:t>
      </w:r>
      <w:r w:rsidR="00FE6756">
        <w:t xml:space="preserve">ркотиков. О существовании глобальной </w:t>
      </w:r>
      <w:r w:rsidR="00FE6756" w:rsidRPr="004C753B">
        <w:t xml:space="preserve">проблемы задумываются лишь некоторые, пробовали наркотик немногие </w:t>
      </w:r>
      <w:r w:rsidR="00FE6756">
        <w:t xml:space="preserve">- из любопытства, знакомы с потребителями </w:t>
      </w:r>
      <w:r w:rsidR="00FE6756" w:rsidRPr="004C753B">
        <w:t>многие. О наркотиках знают много - из опыта знакомых или по рассказам</w:t>
      </w:r>
      <w:r w:rsidR="005D3E5F">
        <w:t xml:space="preserve"> учителей</w:t>
      </w:r>
      <w:r w:rsidR="00FE6756" w:rsidRPr="004C753B">
        <w:t xml:space="preserve">. </w:t>
      </w:r>
      <w:r w:rsidR="005D3E5F">
        <w:t>Часть</w:t>
      </w:r>
      <w:r w:rsidR="00FE6756">
        <w:t xml:space="preserve"> сведени</w:t>
      </w:r>
      <w:r w:rsidR="005D3E5F">
        <w:t>й</w:t>
      </w:r>
      <w:r w:rsidR="00FE6756">
        <w:t xml:space="preserve"> поэтому недостоверны. Опасность злоупотребления сильно </w:t>
      </w:r>
      <w:r w:rsidR="00FE6756" w:rsidRPr="004C753B">
        <w:t xml:space="preserve">недооценивается. </w:t>
      </w:r>
      <w:r w:rsidR="00FE6756" w:rsidRPr="004C753B">
        <w:lastRenderedPageBreak/>
        <w:t>Говорят о проблеме т</w:t>
      </w:r>
      <w:r w:rsidR="00FE6756">
        <w:t xml:space="preserve">олько </w:t>
      </w:r>
      <w:r w:rsidR="00FE6756" w:rsidRPr="004C753B">
        <w:t>между собой.</w:t>
      </w:r>
      <w:r w:rsidR="000F5408">
        <w:t xml:space="preserve"> Из чего мы сделали вывод о том, что именно в этом возрасте </w:t>
      </w:r>
      <w:r w:rsidR="000F5408">
        <w:rPr>
          <w:shd w:val="clear" w:color="auto" w:fill="FFFFFF"/>
        </w:rPr>
        <w:t>необходимо начинать проводить антинаркотическую профилактику.</w:t>
      </w:r>
      <w:r w:rsidR="00A11882">
        <w:rPr>
          <w:shd w:val="clear" w:color="auto" w:fill="FFFFFF"/>
        </w:rPr>
        <w:t xml:space="preserve"> В возрасте </w:t>
      </w:r>
      <w:r w:rsidR="00A11882" w:rsidRPr="004C753B">
        <w:t>16 – 18 лет</w:t>
      </w:r>
      <w:r w:rsidR="00A11882">
        <w:t xml:space="preserve"> хорошо определились по отношению к наркотикам. Качественно меняется </w:t>
      </w:r>
      <w:r w:rsidR="00A11882" w:rsidRPr="004C753B">
        <w:t xml:space="preserve">содержание знаний о наркотиках: они детализируются и становятся более </w:t>
      </w:r>
      <w:r w:rsidR="00A11882">
        <w:t xml:space="preserve">объективными. </w:t>
      </w:r>
      <w:r w:rsidR="001029B5" w:rsidRPr="00262541">
        <w:rPr>
          <w:shd w:val="clear" w:color="auto" w:fill="FFFFFF"/>
        </w:rPr>
        <w:t xml:space="preserve">Как показывает практика, многие несовершеннолетние испытывают потребность в активной творческой деятельности, хотят участвовать в объединениях по интересам, стремятся к самостоятельности, самоопределению. </w:t>
      </w:r>
      <w:r w:rsidR="001029B5">
        <w:rPr>
          <w:shd w:val="clear" w:color="auto" w:fill="FFFFFF"/>
        </w:rPr>
        <w:t>Именно поэтому</w:t>
      </w:r>
      <w:r w:rsidR="001029B5" w:rsidRPr="00262541">
        <w:rPr>
          <w:shd w:val="clear" w:color="auto" w:fill="FFFFFF"/>
        </w:rPr>
        <w:t xml:space="preserve"> «личностное развитие и саморазвитие» выделено в приоритетное направление в законе об образовании</w:t>
      </w:r>
      <w:r w:rsidR="001029B5">
        <w:rPr>
          <w:shd w:val="clear" w:color="auto" w:fill="FFFFFF"/>
        </w:rPr>
        <w:t>.</w:t>
      </w:r>
    </w:p>
    <w:p w:rsidR="007A1B68" w:rsidRPr="007A1B68" w:rsidRDefault="007A1B68" w:rsidP="00FE6718">
      <w:pPr>
        <w:spacing w:after="200" w:line="360" w:lineRule="auto"/>
        <w:ind w:firstLine="709"/>
        <w:jc w:val="both"/>
        <w:rPr>
          <w:rFonts w:eastAsiaTheme="minorHAnsi"/>
          <w:lang w:eastAsia="en-US"/>
        </w:rPr>
      </w:pPr>
      <w:r w:rsidRPr="007A1B68">
        <w:t>Главной особенностью подросткового возраста является – открытие своего внутреннего мира, которое приносит не только радость, но и тревожные переживания. Для подростка единственной осознаваемой реальностью является внешний мир. Вполне осознавая свои поступки, он не понимает своего психического состояния. Приходит чувство одиночества. Это порождает потребность в общении, стремление к доверительности в отношениях.</w:t>
      </w:r>
      <w:r w:rsidRPr="007A1B68">
        <w:rPr>
          <w:rFonts w:eastAsiaTheme="minorHAnsi"/>
          <w:i/>
          <w:lang w:eastAsia="en-US"/>
        </w:rPr>
        <w:t xml:space="preserve"> </w:t>
      </w:r>
      <w:r w:rsidRPr="007A1B68">
        <w:t xml:space="preserve">В этом возрасте основное влияние на подростка оказывают сверстники. Именно поэтому для эффективной профилактики наркозависимости стоит </w:t>
      </w:r>
      <w:r w:rsidRPr="007A1B68">
        <w:rPr>
          <w:shd w:val="clear" w:color="auto" w:fill="FFFFFF"/>
        </w:rPr>
        <w:t xml:space="preserve">привлекать волонтёров из числа старшеклассников возрасте </w:t>
      </w:r>
      <w:r w:rsidRPr="007A1B68">
        <w:t>16 – 18лет</w:t>
      </w:r>
      <w:r w:rsidRPr="007A1B68">
        <w:rPr>
          <w:shd w:val="clear" w:color="auto" w:fill="FFFFFF"/>
        </w:rPr>
        <w:t xml:space="preserve">, т.е. ученик обучает ученика, что решает сразу несколько задач: охват достаточно большой аудитории несовершеннолетних; формирование антинаркотического мировоззрения как у самих волонтёров, так и у тех ребят, с которыми они занимаются; развитие чувства самоуважения и ответственности; формирование навыков, важных для взрослой жизни. </w:t>
      </w:r>
    </w:p>
    <w:p w:rsidR="004C753B" w:rsidRPr="004C753B" w:rsidRDefault="004C753B" w:rsidP="004C753B">
      <w:pPr>
        <w:spacing w:after="200" w:line="360" w:lineRule="auto"/>
        <w:jc w:val="both"/>
        <w:rPr>
          <w:shd w:val="clear" w:color="auto" w:fill="FFFFFF"/>
        </w:rPr>
      </w:pPr>
    </w:p>
    <w:p w:rsidR="007A1B68" w:rsidRDefault="007A1B68" w:rsidP="005D15CC">
      <w:pPr>
        <w:spacing w:after="200" w:line="360" w:lineRule="auto"/>
        <w:jc w:val="both"/>
        <w:rPr>
          <w:shd w:val="clear" w:color="auto" w:fill="FFFFFF"/>
        </w:rPr>
      </w:pPr>
    </w:p>
    <w:p w:rsidR="001029B5" w:rsidRDefault="001029B5" w:rsidP="005D15CC">
      <w:pPr>
        <w:spacing w:after="200" w:line="360" w:lineRule="auto"/>
        <w:jc w:val="both"/>
      </w:pPr>
    </w:p>
    <w:p w:rsidR="005D3E5F" w:rsidRDefault="005D3E5F" w:rsidP="005D15CC">
      <w:pPr>
        <w:spacing w:after="200" w:line="360" w:lineRule="auto"/>
        <w:jc w:val="both"/>
      </w:pPr>
    </w:p>
    <w:p w:rsidR="005D3E5F" w:rsidRDefault="005D3E5F" w:rsidP="005D15CC">
      <w:pPr>
        <w:spacing w:after="200" w:line="360" w:lineRule="auto"/>
        <w:jc w:val="both"/>
      </w:pPr>
    </w:p>
    <w:p w:rsidR="00FE6718" w:rsidRDefault="00FE6718" w:rsidP="005D15CC">
      <w:pPr>
        <w:spacing w:after="200" w:line="360" w:lineRule="auto"/>
        <w:jc w:val="both"/>
      </w:pPr>
    </w:p>
    <w:p w:rsidR="00FE6718" w:rsidRDefault="00FE6718" w:rsidP="005D15CC">
      <w:pPr>
        <w:spacing w:after="200" w:line="360" w:lineRule="auto"/>
        <w:jc w:val="both"/>
      </w:pPr>
    </w:p>
    <w:p w:rsidR="00FE6718" w:rsidRDefault="00FE6718" w:rsidP="005D15CC">
      <w:pPr>
        <w:spacing w:after="200" w:line="360" w:lineRule="auto"/>
        <w:jc w:val="both"/>
      </w:pPr>
    </w:p>
    <w:p w:rsidR="00FE6718" w:rsidRDefault="00FE6718" w:rsidP="005D15CC">
      <w:pPr>
        <w:spacing w:after="200" w:line="360" w:lineRule="auto"/>
        <w:jc w:val="both"/>
      </w:pPr>
    </w:p>
    <w:p w:rsidR="00FE6718" w:rsidRDefault="00FE6718" w:rsidP="005D15CC">
      <w:pPr>
        <w:spacing w:after="200" w:line="360" w:lineRule="auto"/>
        <w:jc w:val="both"/>
      </w:pPr>
    </w:p>
    <w:p w:rsidR="007A1B68" w:rsidRPr="00CB4FF0" w:rsidRDefault="007A1B68" w:rsidP="00CB4FF0">
      <w:pPr>
        <w:pStyle w:val="a3"/>
        <w:numPr>
          <w:ilvl w:val="0"/>
          <w:numId w:val="47"/>
        </w:numPr>
        <w:spacing w:line="360" w:lineRule="auto"/>
        <w:jc w:val="center"/>
        <w:rPr>
          <w:rFonts w:eastAsia="Calibri"/>
          <w:b/>
          <w:lang w:eastAsia="en-US"/>
        </w:rPr>
      </w:pPr>
      <w:r w:rsidRPr="00CB4FF0">
        <w:rPr>
          <w:rFonts w:eastAsia="Calibri"/>
          <w:b/>
          <w:lang w:eastAsia="en-US"/>
        </w:rPr>
        <w:lastRenderedPageBreak/>
        <w:t>Цели и задачи</w:t>
      </w:r>
    </w:p>
    <w:p w:rsidR="007A1B68" w:rsidRPr="00BF6DDF" w:rsidRDefault="001029B5" w:rsidP="00FE6718">
      <w:pPr>
        <w:spacing w:line="360" w:lineRule="auto"/>
        <w:ind w:firstLine="709"/>
      </w:pPr>
      <w:r w:rsidRPr="00BF6DDF">
        <w:t xml:space="preserve">Сопоставив </w:t>
      </w:r>
      <w:r w:rsidR="007A1B68" w:rsidRPr="00BF6DDF">
        <w:t>факты, изложенные выше, мы определили</w:t>
      </w:r>
    </w:p>
    <w:p w:rsidR="007A1B68" w:rsidRPr="00BF6DDF" w:rsidRDefault="007A1B68" w:rsidP="00FE6718">
      <w:pPr>
        <w:spacing w:line="360" w:lineRule="auto"/>
        <w:ind w:firstLine="709"/>
        <w:rPr>
          <w:bCs/>
          <w:shd w:val="clear" w:color="auto" w:fill="FFFFFF"/>
        </w:rPr>
      </w:pPr>
      <w:r w:rsidRPr="00BF6DDF">
        <w:rPr>
          <w:i/>
          <w:iCs/>
        </w:rPr>
        <w:t>Объект</w:t>
      </w:r>
      <w:r w:rsidRPr="00BF6DDF">
        <w:t xml:space="preserve"> </w:t>
      </w:r>
      <w:r w:rsidRPr="00BF6DDF">
        <w:rPr>
          <w:i/>
          <w:iCs/>
        </w:rPr>
        <w:t>исследования</w:t>
      </w:r>
      <w:r w:rsidRPr="00BF6DDF">
        <w:t xml:space="preserve"> – </w:t>
      </w:r>
      <w:r w:rsidRPr="00BF6DDF">
        <w:rPr>
          <w:bCs/>
          <w:shd w:val="clear" w:color="auto" w:fill="FFFFFF"/>
        </w:rPr>
        <w:t>формирование антинаркотического мировоззрения у подростков</w:t>
      </w:r>
    </w:p>
    <w:p w:rsidR="007A1B68" w:rsidRPr="00BF6DDF" w:rsidRDefault="007A1B68" w:rsidP="00FE6718">
      <w:pPr>
        <w:tabs>
          <w:tab w:val="left" w:pos="-567"/>
        </w:tabs>
        <w:spacing w:line="360" w:lineRule="auto"/>
        <w:ind w:firstLine="709"/>
        <w:jc w:val="both"/>
      </w:pPr>
      <w:r w:rsidRPr="00BF6DDF">
        <w:rPr>
          <w:i/>
          <w:iCs/>
        </w:rPr>
        <w:t xml:space="preserve">Предмет исследования </w:t>
      </w:r>
      <w:r w:rsidRPr="00BF6DDF">
        <w:rPr>
          <w:iCs/>
        </w:rPr>
        <w:t>– организация деятельности подростков, направленн</w:t>
      </w:r>
      <w:r w:rsidR="001029B5" w:rsidRPr="00BF6DDF">
        <w:rPr>
          <w:iCs/>
        </w:rPr>
        <w:t>ой</w:t>
      </w:r>
      <w:r w:rsidRPr="00BF6DDF">
        <w:rPr>
          <w:iCs/>
        </w:rPr>
        <w:t xml:space="preserve"> на формирование у них антинаркотического мировоззрения</w:t>
      </w:r>
      <w:r w:rsidRPr="00BF6DDF">
        <w:rPr>
          <w:shd w:val="clear" w:color="auto" w:fill="FFFFFF"/>
        </w:rPr>
        <w:t>, как меры профилактики наркомании.</w:t>
      </w:r>
      <w:r w:rsidRPr="00BF6DDF">
        <w:rPr>
          <w:iCs/>
        </w:rPr>
        <w:t xml:space="preserve"> </w:t>
      </w:r>
    </w:p>
    <w:p w:rsidR="007A1B68" w:rsidRPr="00BF6DDF" w:rsidRDefault="007A1B68" w:rsidP="00FE6718">
      <w:pPr>
        <w:tabs>
          <w:tab w:val="left" w:pos="284"/>
        </w:tabs>
        <w:spacing w:line="360" w:lineRule="auto"/>
        <w:ind w:firstLine="709"/>
        <w:jc w:val="both"/>
      </w:pPr>
      <w:r w:rsidRPr="00BF6DDF">
        <w:rPr>
          <w:i/>
          <w:iCs/>
        </w:rPr>
        <w:t xml:space="preserve">Гипотеза </w:t>
      </w:r>
      <w:r w:rsidRPr="00BF6DDF">
        <w:t xml:space="preserve">– </w:t>
      </w:r>
      <w:r w:rsidRPr="00BF6DDF">
        <w:rPr>
          <w:shd w:val="clear" w:color="auto" w:fill="FFFFFF"/>
        </w:rPr>
        <w:t>если</w:t>
      </w:r>
      <w:r w:rsidRPr="00BF6DDF">
        <w:t xml:space="preserve"> привлекать волонт</w:t>
      </w:r>
      <w:r w:rsidR="001029B5" w:rsidRPr="00BF6DDF">
        <w:t>ё</w:t>
      </w:r>
      <w:r w:rsidRPr="00BF6DDF">
        <w:t>ров из числа старшеклассников к деятельности по формированию антинаркотического мировоззрения</w:t>
      </w:r>
      <w:r w:rsidR="001029B5" w:rsidRPr="00BF6DDF">
        <w:t>,</w:t>
      </w:r>
      <w:r w:rsidRPr="00BF6DDF">
        <w:t xml:space="preserve"> то оно</w:t>
      </w:r>
      <w:r w:rsidRPr="00BF6DDF">
        <w:rPr>
          <w:shd w:val="clear" w:color="auto" w:fill="FFFFFF"/>
        </w:rPr>
        <w:t xml:space="preserve"> возникает как у самих вол</w:t>
      </w:r>
      <w:r w:rsidR="001029B5" w:rsidRPr="00BF6DDF">
        <w:rPr>
          <w:shd w:val="clear" w:color="auto" w:fill="FFFFFF"/>
        </w:rPr>
        <w:t>онтёров, так и у тех подростков</w:t>
      </w:r>
      <w:r w:rsidRPr="00BF6DDF">
        <w:rPr>
          <w:shd w:val="clear" w:color="auto" w:fill="FFFFFF"/>
        </w:rPr>
        <w:t>, с которыми они занимаются</w:t>
      </w:r>
      <w:r w:rsidRPr="00BF6DDF">
        <w:t>.</w:t>
      </w:r>
    </w:p>
    <w:p w:rsidR="00FB3841" w:rsidRPr="00BF6DDF" w:rsidRDefault="007A1B68" w:rsidP="00FB3841">
      <w:pPr>
        <w:spacing w:after="200" w:line="360" w:lineRule="auto"/>
        <w:jc w:val="both"/>
        <w:rPr>
          <w:shd w:val="clear" w:color="auto" w:fill="FFFFFF"/>
        </w:rPr>
      </w:pPr>
      <w:r w:rsidRPr="00BF6DDF">
        <w:rPr>
          <w:b/>
          <w:bCs/>
          <w:shd w:val="clear" w:color="auto" w:fill="FFFFFF"/>
        </w:rPr>
        <w:t>Цель работы:</w:t>
      </w:r>
      <w:r w:rsidRPr="00BF6DDF">
        <w:t xml:space="preserve"> </w:t>
      </w:r>
      <w:r w:rsidRPr="00BF6DDF">
        <w:rPr>
          <w:shd w:val="clear" w:color="auto" w:fill="FFFFFF"/>
        </w:rPr>
        <w:t>созда</w:t>
      </w:r>
      <w:r w:rsidR="003440F2">
        <w:rPr>
          <w:shd w:val="clear" w:color="auto" w:fill="FFFFFF"/>
        </w:rPr>
        <w:t>ть</w:t>
      </w:r>
      <w:r w:rsidRPr="00BF6DDF">
        <w:rPr>
          <w:shd w:val="clear" w:color="auto" w:fill="FFFFFF"/>
        </w:rPr>
        <w:t xml:space="preserve"> услови</w:t>
      </w:r>
      <w:r w:rsidR="003440F2">
        <w:rPr>
          <w:shd w:val="clear" w:color="auto" w:fill="FFFFFF"/>
        </w:rPr>
        <w:t>я</w:t>
      </w:r>
      <w:r w:rsidRPr="00BF6DDF">
        <w:rPr>
          <w:shd w:val="clear" w:color="auto" w:fill="FFFFFF"/>
        </w:rPr>
        <w:t>,</w:t>
      </w:r>
      <w:r w:rsidRPr="00BF6DDF">
        <w:rPr>
          <w:rFonts w:eastAsia="Calibri"/>
          <w:lang w:eastAsia="en-US"/>
        </w:rPr>
        <w:t xml:space="preserve"> способствующи</w:t>
      </w:r>
      <w:r w:rsidR="003440F2">
        <w:rPr>
          <w:rFonts w:eastAsia="Calibri"/>
          <w:lang w:eastAsia="en-US"/>
        </w:rPr>
        <w:t>е</w:t>
      </w:r>
      <w:r w:rsidRPr="00BF6DDF">
        <w:rPr>
          <w:rFonts w:eastAsia="Calibri"/>
          <w:lang w:eastAsia="en-US"/>
        </w:rPr>
        <w:t xml:space="preserve"> отношениям взаимопомощи и поддержки в детском коллективе,</w:t>
      </w:r>
      <w:r w:rsidR="00FB3841" w:rsidRPr="00BF6DDF">
        <w:rPr>
          <w:shd w:val="clear" w:color="auto" w:fill="FFFFFF"/>
        </w:rPr>
        <w:t xml:space="preserve"> для </w:t>
      </w:r>
      <w:r w:rsidRPr="00BF6DDF">
        <w:rPr>
          <w:shd w:val="clear" w:color="auto" w:fill="FFFFFF"/>
        </w:rPr>
        <w:t>формирования антинаркотического мировоззрения у подростков, как меры профилактики наркомании.</w:t>
      </w:r>
    </w:p>
    <w:p w:rsidR="007A1B68" w:rsidRPr="00BF6DDF" w:rsidRDefault="007A1B68" w:rsidP="00FB3841">
      <w:pPr>
        <w:spacing w:after="200" w:line="360" w:lineRule="auto"/>
        <w:jc w:val="both"/>
        <w:rPr>
          <w:rFonts w:eastAsia="Calibri"/>
          <w:b/>
          <w:lang w:eastAsia="en-US"/>
        </w:rPr>
      </w:pPr>
      <w:r w:rsidRPr="00BF6DDF">
        <w:rPr>
          <w:rFonts w:eastAsia="Calibri"/>
          <w:b/>
          <w:lang w:eastAsia="en-US"/>
        </w:rPr>
        <w:t>Задачи:</w:t>
      </w:r>
    </w:p>
    <w:p w:rsidR="007A1B68" w:rsidRPr="00BF6DDF" w:rsidRDefault="007A1B68" w:rsidP="00FB3841">
      <w:pPr>
        <w:spacing w:after="200" w:line="360" w:lineRule="auto"/>
        <w:jc w:val="both"/>
        <w:rPr>
          <w:rFonts w:eastAsia="Calibri"/>
          <w:b/>
          <w:i/>
          <w:lang w:eastAsia="en-US"/>
        </w:rPr>
      </w:pPr>
      <w:r w:rsidRPr="00BF6DDF">
        <w:rPr>
          <w:rFonts w:eastAsia="Calibri"/>
          <w:lang w:eastAsia="en-US"/>
        </w:rPr>
        <w:t xml:space="preserve"> </w:t>
      </w:r>
      <w:r w:rsidRPr="00BF6DDF">
        <w:rPr>
          <w:rFonts w:eastAsia="Calibri"/>
          <w:b/>
          <w:i/>
          <w:lang w:eastAsia="en-US"/>
        </w:rPr>
        <w:t>Образовательные:</w:t>
      </w:r>
    </w:p>
    <w:p w:rsidR="007A1B68" w:rsidRPr="00BF6DDF" w:rsidRDefault="007A1B68" w:rsidP="00FB3841">
      <w:pPr>
        <w:spacing w:after="200" w:line="360" w:lineRule="auto"/>
        <w:jc w:val="both"/>
        <w:rPr>
          <w:rFonts w:eastAsia="Calibri"/>
          <w:lang w:eastAsia="en-US"/>
        </w:rPr>
      </w:pPr>
      <w:r w:rsidRPr="00BF6DDF">
        <w:rPr>
          <w:rFonts w:eastAsia="Calibri"/>
          <w:lang w:eastAsia="en-US"/>
        </w:rPr>
        <w:t>- расширить диапазон теоретических и практических знаний подростков о полезной и правильной организации своего досуга;</w:t>
      </w:r>
    </w:p>
    <w:p w:rsidR="007A1B68" w:rsidRPr="00BF6DDF" w:rsidRDefault="007A1B68" w:rsidP="00FB3841">
      <w:pPr>
        <w:spacing w:after="200" w:line="360" w:lineRule="auto"/>
        <w:jc w:val="both"/>
        <w:rPr>
          <w:rFonts w:eastAsia="Calibri"/>
          <w:lang w:eastAsia="en-US"/>
        </w:rPr>
      </w:pPr>
      <w:r w:rsidRPr="00BF6DDF">
        <w:rPr>
          <w:rFonts w:eastAsia="Calibri"/>
          <w:lang w:eastAsia="en-US"/>
        </w:rPr>
        <w:t>- познакомить учащихся с последствиями употребления наркотиков;</w:t>
      </w:r>
    </w:p>
    <w:p w:rsidR="007A1B68" w:rsidRPr="00BF6DDF" w:rsidRDefault="007A1B68" w:rsidP="00FB3841">
      <w:pPr>
        <w:spacing w:after="200" w:line="360" w:lineRule="auto"/>
        <w:jc w:val="both"/>
        <w:rPr>
          <w:rFonts w:eastAsia="Calibri"/>
          <w:lang w:eastAsia="en-US"/>
        </w:rPr>
      </w:pPr>
      <w:r w:rsidRPr="00BF6DDF">
        <w:rPr>
          <w:rFonts w:eastAsia="Calibri"/>
          <w:lang w:eastAsia="en-US"/>
        </w:rPr>
        <w:t>- сформировать представления о том что понятия «наркотики» и «</w:t>
      </w:r>
      <w:r w:rsidR="003440F2">
        <w:rPr>
          <w:rFonts w:eastAsia="Calibri"/>
          <w:lang w:eastAsia="en-US"/>
        </w:rPr>
        <w:t>не</w:t>
      </w:r>
      <w:r w:rsidRPr="00BF6DDF">
        <w:rPr>
          <w:rFonts w:eastAsia="Calibri"/>
          <w:lang w:eastAsia="en-US"/>
        </w:rPr>
        <w:t>здоровье» - взаимосвязаны.</w:t>
      </w:r>
    </w:p>
    <w:p w:rsidR="007A1B68" w:rsidRPr="00BF6DDF" w:rsidRDefault="007A1B68" w:rsidP="00FB3841">
      <w:pPr>
        <w:spacing w:after="200" w:line="360" w:lineRule="auto"/>
        <w:jc w:val="both"/>
        <w:rPr>
          <w:rFonts w:eastAsia="Calibri"/>
          <w:b/>
          <w:i/>
          <w:lang w:eastAsia="en-US"/>
        </w:rPr>
      </w:pPr>
      <w:r w:rsidRPr="00BF6DDF">
        <w:rPr>
          <w:rFonts w:eastAsia="Calibri"/>
          <w:b/>
          <w:i/>
          <w:lang w:eastAsia="en-US"/>
        </w:rPr>
        <w:t>Коррекционно-развивающие:</w:t>
      </w:r>
    </w:p>
    <w:p w:rsidR="007A1B68" w:rsidRPr="00BF6DDF" w:rsidRDefault="007A1B68" w:rsidP="00FB3841">
      <w:pPr>
        <w:spacing w:after="200" w:line="360" w:lineRule="auto"/>
        <w:jc w:val="both"/>
        <w:rPr>
          <w:rFonts w:eastAsia="Calibri"/>
          <w:lang w:eastAsia="en-US"/>
        </w:rPr>
      </w:pPr>
      <w:r w:rsidRPr="00BF6DDF">
        <w:rPr>
          <w:rFonts w:eastAsia="Calibri"/>
          <w:lang w:eastAsia="en-US"/>
        </w:rPr>
        <w:t xml:space="preserve">- вовлечь учащихся </w:t>
      </w:r>
      <w:r w:rsidR="00FB3841" w:rsidRPr="00BF6DDF">
        <w:rPr>
          <w:rFonts w:eastAsia="Calibri"/>
          <w:lang w:eastAsia="en-US"/>
        </w:rPr>
        <w:t xml:space="preserve">в </w:t>
      </w:r>
      <w:r w:rsidRPr="00BF6DDF">
        <w:rPr>
          <w:rFonts w:eastAsia="Calibri"/>
          <w:lang w:eastAsia="en-US"/>
        </w:rPr>
        <w:t>положительно-активн</w:t>
      </w:r>
      <w:r w:rsidR="00FB3841" w:rsidRPr="00BF6DDF">
        <w:rPr>
          <w:rFonts w:eastAsia="Calibri"/>
          <w:lang w:eastAsia="en-US"/>
        </w:rPr>
        <w:t>ую</w:t>
      </w:r>
      <w:r w:rsidRPr="00BF6DDF">
        <w:rPr>
          <w:rFonts w:eastAsia="Calibri"/>
          <w:lang w:eastAsia="en-US"/>
        </w:rPr>
        <w:t xml:space="preserve"> социальн</w:t>
      </w:r>
      <w:r w:rsidR="00FB3841" w:rsidRPr="00BF6DDF">
        <w:rPr>
          <w:rFonts w:eastAsia="Calibri"/>
          <w:lang w:eastAsia="en-US"/>
        </w:rPr>
        <w:t>ую</w:t>
      </w:r>
      <w:r w:rsidRPr="00BF6DDF">
        <w:rPr>
          <w:rFonts w:eastAsia="Calibri"/>
          <w:lang w:eastAsia="en-US"/>
        </w:rPr>
        <w:t xml:space="preserve"> деятельности и обеспечить успех в ней;</w:t>
      </w:r>
    </w:p>
    <w:p w:rsidR="007A1B68" w:rsidRPr="00BF6DDF" w:rsidRDefault="007A1B68" w:rsidP="00FB3841">
      <w:pPr>
        <w:spacing w:after="200" w:line="360" w:lineRule="auto"/>
        <w:jc w:val="both"/>
        <w:rPr>
          <w:rFonts w:eastAsia="Calibri"/>
          <w:lang w:eastAsia="en-US"/>
        </w:rPr>
      </w:pPr>
      <w:r w:rsidRPr="00BF6DDF">
        <w:rPr>
          <w:rFonts w:eastAsia="Calibri"/>
          <w:lang w:eastAsia="en-US"/>
        </w:rPr>
        <w:t>- корр</w:t>
      </w:r>
      <w:r w:rsidR="00FB3841" w:rsidRPr="00BF6DDF">
        <w:rPr>
          <w:rFonts w:eastAsia="Calibri"/>
          <w:lang w:eastAsia="en-US"/>
        </w:rPr>
        <w:t>ектировать</w:t>
      </w:r>
      <w:r w:rsidRPr="00BF6DDF">
        <w:rPr>
          <w:rFonts w:eastAsia="Calibri"/>
          <w:lang w:eastAsia="en-US"/>
        </w:rPr>
        <w:t xml:space="preserve"> наглядно-действенное мышление подростков через «проигрывание» различных жизненных ситуаций;</w:t>
      </w:r>
    </w:p>
    <w:p w:rsidR="00FB3841" w:rsidRPr="00BF6DDF" w:rsidRDefault="007A1B68" w:rsidP="00FB3841">
      <w:pPr>
        <w:spacing w:after="200" w:line="360" w:lineRule="auto"/>
        <w:jc w:val="both"/>
        <w:rPr>
          <w:rFonts w:eastAsia="Calibri"/>
          <w:lang w:eastAsia="en-US"/>
        </w:rPr>
      </w:pPr>
      <w:r w:rsidRPr="00BF6DDF">
        <w:rPr>
          <w:rFonts w:eastAsia="Calibri"/>
          <w:lang w:eastAsia="en-US"/>
        </w:rPr>
        <w:t>- развить умение подростков адекватно выражать свои мысли и чувства, правильно оценивать свои и чужие действия;</w:t>
      </w:r>
      <w:r w:rsidR="00FB3841" w:rsidRPr="00BF6DDF">
        <w:rPr>
          <w:rFonts w:eastAsia="Calibri"/>
          <w:lang w:eastAsia="en-US"/>
        </w:rPr>
        <w:t xml:space="preserve"> способствовать формированию у подростков навыков взаимодействия с людьми;</w:t>
      </w:r>
    </w:p>
    <w:p w:rsidR="007A1B68" w:rsidRPr="00BF6DDF" w:rsidRDefault="007A1B68" w:rsidP="00FB3841">
      <w:pPr>
        <w:spacing w:after="200" w:line="360" w:lineRule="auto"/>
        <w:jc w:val="both"/>
        <w:rPr>
          <w:rFonts w:eastAsia="Calibri"/>
          <w:lang w:eastAsia="en-US"/>
        </w:rPr>
      </w:pPr>
    </w:p>
    <w:p w:rsidR="007A1B68" w:rsidRPr="00AB2B68" w:rsidRDefault="007A1B68" w:rsidP="00FB3841">
      <w:pPr>
        <w:spacing w:after="200" w:line="360" w:lineRule="auto"/>
        <w:jc w:val="both"/>
        <w:rPr>
          <w:rFonts w:eastAsia="Calibri"/>
          <w:lang w:eastAsia="en-US"/>
        </w:rPr>
      </w:pPr>
      <w:r w:rsidRPr="00AB2B68">
        <w:rPr>
          <w:rFonts w:eastAsia="Calibri"/>
          <w:lang w:eastAsia="en-US"/>
        </w:rPr>
        <w:lastRenderedPageBreak/>
        <w:t>- предоставить учащимся возможность тренировать неагрессивное отстаивание своего мнения;</w:t>
      </w:r>
    </w:p>
    <w:p w:rsidR="007A1B68" w:rsidRPr="00AB2B68" w:rsidRDefault="007A1B68" w:rsidP="00FB3841">
      <w:pPr>
        <w:spacing w:after="200" w:line="360" w:lineRule="auto"/>
        <w:jc w:val="both"/>
        <w:rPr>
          <w:rFonts w:eastAsia="Calibri"/>
          <w:lang w:eastAsia="en-US"/>
        </w:rPr>
      </w:pPr>
      <w:r w:rsidRPr="00AB2B68">
        <w:rPr>
          <w:rFonts w:eastAsia="Calibri"/>
          <w:lang w:eastAsia="en-US"/>
        </w:rPr>
        <w:t>- корр</w:t>
      </w:r>
      <w:r w:rsidR="00FB3841" w:rsidRPr="00AB2B68">
        <w:rPr>
          <w:rFonts w:eastAsia="Calibri"/>
          <w:lang w:eastAsia="en-US"/>
        </w:rPr>
        <w:t>ектировать</w:t>
      </w:r>
      <w:r w:rsidRPr="00AB2B68">
        <w:rPr>
          <w:rFonts w:eastAsia="Calibri"/>
          <w:lang w:eastAsia="en-US"/>
        </w:rPr>
        <w:t xml:space="preserve"> жизненно-ценностные ориентиры подростков</w:t>
      </w:r>
      <w:r w:rsidR="00FB3841" w:rsidRPr="00AB2B68">
        <w:rPr>
          <w:rFonts w:eastAsia="Calibri"/>
          <w:lang w:eastAsia="en-US"/>
        </w:rPr>
        <w:t>.</w:t>
      </w:r>
    </w:p>
    <w:p w:rsidR="007A1B68" w:rsidRPr="00AB2B68" w:rsidRDefault="007A1B68" w:rsidP="00FB3841">
      <w:pPr>
        <w:spacing w:after="200" w:line="360" w:lineRule="auto"/>
        <w:jc w:val="both"/>
        <w:rPr>
          <w:rFonts w:eastAsia="Calibri"/>
          <w:b/>
          <w:i/>
          <w:lang w:eastAsia="en-US"/>
        </w:rPr>
      </w:pPr>
      <w:r w:rsidRPr="00AB2B68">
        <w:rPr>
          <w:rFonts w:eastAsia="Calibri"/>
          <w:b/>
          <w:i/>
          <w:lang w:eastAsia="en-US"/>
        </w:rPr>
        <w:t xml:space="preserve">Воспитывающие: </w:t>
      </w:r>
    </w:p>
    <w:p w:rsidR="007A1B68" w:rsidRPr="00AB2B68" w:rsidRDefault="007A1B68" w:rsidP="00FB3841">
      <w:pPr>
        <w:spacing w:after="200" w:line="360" w:lineRule="auto"/>
        <w:jc w:val="both"/>
        <w:rPr>
          <w:rFonts w:eastAsia="Calibri"/>
          <w:lang w:eastAsia="en-US"/>
        </w:rPr>
      </w:pPr>
      <w:r w:rsidRPr="00AB2B68">
        <w:rPr>
          <w:rFonts w:eastAsia="Calibri"/>
          <w:lang w:eastAsia="en-US"/>
        </w:rPr>
        <w:t>- воспит</w:t>
      </w:r>
      <w:r w:rsidR="00FB3841" w:rsidRPr="00AB2B68">
        <w:rPr>
          <w:rFonts w:eastAsia="Calibri"/>
          <w:lang w:eastAsia="en-US"/>
        </w:rPr>
        <w:t>ыв</w:t>
      </w:r>
      <w:r w:rsidRPr="00AB2B68">
        <w:rPr>
          <w:rFonts w:eastAsia="Calibri"/>
          <w:lang w:eastAsia="en-US"/>
        </w:rPr>
        <w:t>ать в подростках чувство сопереживания к близким и окружающим людям, желание приносить радость своим близким, чувство ответственности за свои слова и поступки;</w:t>
      </w:r>
    </w:p>
    <w:p w:rsidR="007A1B68" w:rsidRPr="00AB2B68" w:rsidRDefault="007A1B68" w:rsidP="00FB3841">
      <w:pPr>
        <w:spacing w:after="200" w:line="360" w:lineRule="auto"/>
        <w:jc w:val="both"/>
        <w:rPr>
          <w:rFonts w:eastAsia="Calibri"/>
          <w:lang w:eastAsia="en-US"/>
        </w:rPr>
      </w:pPr>
      <w:r w:rsidRPr="00AB2B68">
        <w:rPr>
          <w:rFonts w:eastAsia="Calibri"/>
          <w:lang w:eastAsia="en-US"/>
        </w:rPr>
        <w:t>- способствовать сознательному выбору подростками здоровых и безопасных развлечений</w:t>
      </w:r>
      <w:r w:rsidR="00FB3841" w:rsidRPr="00AB2B68">
        <w:rPr>
          <w:rFonts w:eastAsia="Calibri"/>
          <w:lang w:eastAsia="en-US"/>
        </w:rPr>
        <w:t>.</w:t>
      </w:r>
    </w:p>
    <w:p w:rsidR="00FB3841" w:rsidRPr="00AB2B68" w:rsidRDefault="00FB3841" w:rsidP="00FB3841">
      <w:pPr>
        <w:spacing w:after="200" w:line="360" w:lineRule="auto"/>
        <w:jc w:val="both"/>
        <w:rPr>
          <w:rFonts w:eastAsia="Calibri"/>
          <w:b/>
          <w:lang w:eastAsia="en-US"/>
        </w:rPr>
      </w:pPr>
    </w:p>
    <w:p w:rsidR="00FB3841" w:rsidRPr="00AB2B68" w:rsidRDefault="00FB3841" w:rsidP="00FB3841">
      <w:pPr>
        <w:spacing w:after="200" w:line="360" w:lineRule="auto"/>
        <w:jc w:val="both"/>
        <w:rPr>
          <w:rFonts w:eastAsia="Calibri"/>
          <w:b/>
          <w:lang w:eastAsia="en-US"/>
        </w:rPr>
      </w:pPr>
    </w:p>
    <w:p w:rsidR="00FB3841" w:rsidRPr="00AB2B68" w:rsidRDefault="00FB3841" w:rsidP="00FB3841">
      <w:pPr>
        <w:spacing w:after="200" w:line="360" w:lineRule="auto"/>
        <w:jc w:val="both"/>
        <w:rPr>
          <w:rFonts w:eastAsia="Calibri"/>
          <w:b/>
          <w:lang w:eastAsia="en-US"/>
        </w:rPr>
      </w:pPr>
    </w:p>
    <w:p w:rsidR="00FB3841" w:rsidRPr="00AB2B68" w:rsidRDefault="00FB3841" w:rsidP="00FB3841">
      <w:pPr>
        <w:spacing w:after="200" w:line="360" w:lineRule="auto"/>
        <w:jc w:val="both"/>
        <w:rPr>
          <w:rFonts w:eastAsia="Calibri"/>
          <w:b/>
          <w:lang w:eastAsia="en-US"/>
        </w:rPr>
      </w:pPr>
    </w:p>
    <w:p w:rsidR="00FB3841" w:rsidRPr="00AB2B68" w:rsidRDefault="00FB3841" w:rsidP="00FB3841">
      <w:pPr>
        <w:spacing w:after="200" w:line="360" w:lineRule="auto"/>
        <w:jc w:val="both"/>
        <w:rPr>
          <w:rFonts w:eastAsia="Calibri"/>
          <w:b/>
          <w:lang w:eastAsia="en-US"/>
        </w:rPr>
      </w:pPr>
    </w:p>
    <w:p w:rsidR="00FB3841" w:rsidRPr="00AB2B68" w:rsidRDefault="00FB3841" w:rsidP="00FB3841">
      <w:pPr>
        <w:spacing w:after="200" w:line="360" w:lineRule="auto"/>
        <w:jc w:val="both"/>
        <w:rPr>
          <w:rFonts w:eastAsia="Calibri"/>
          <w:b/>
          <w:lang w:eastAsia="en-US"/>
        </w:rPr>
      </w:pPr>
    </w:p>
    <w:p w:rsidR="00FB3841" w:rsidRPr="00AB2B68" w:rsidRDefault="00FB3841" w:rsidP="00FB3841">
      <w:pPr>
        <w:spacing w:after="200" w:line="360" w:lineRule="auto"/>
        <w:jc w:val="both"/>
        <w:rPr>
          <w:rFonts w:eastAsia="Calibri"/>
          <w:b/>
          <w:lang w:eastAsia="en-US"/>
        </w:rPr>
      </w:pPr>
    </w:p>
    <w:p w:rsidR="00FB3841" w:rsidRPr="00AB2B68" w:rsidRDefault="00FB3841" w:rsidP="00FB3841">
      <w:pPr>
        <w:spacing w:after="200" w:line="360" w:lineRule="auto"/>
        <w:jc w:val="both"/>
        <w:rPr>
          <w:rFonts w:eastAsia="Calibri"/>
          <w:b/>
          <w:lang w:eastAsia="en-US"/>
        </w:rPr>
      </w:pPr>
    </w:p>
    <w:p w:rsidR="00FB3841" w:rsidRPr="00AB2B68" w:rsidRDefault="00FB3841" w:rsidP="00FB3841">
      <w:pPr>
        <w:spacing w:after="200" w:line="360" w:lineRule="auto"/>
        <w:jc w:val="both"/>
        <w:rPr>
          <w:rFonts w:eastAsia="Calibri"/>
          <w:b/>
          <w:lang w:eastAsia="en-US"/>
        </w:rPr>
      </w:pPr>
    </w:p>
    <w:p w:rsidR="00FB3841" w:rsidRPr="00AB2B68" w:rsidRDefault="00FB3841" w:rsidP="00FB3841">
      <w:pPr>
        <w:spacing w:after="200" w:line="360" w:lineRule="auto"/>
        <w:jc w:val="both"/>
        <w:rPr>
          <w:rFonts w:eastAsia="Calibri"/>
          <w:b/>
          <w:lang w:eastAsia="en-US"/>
        </w:rPr>
      </w:pPr>
    </w:p>
    <w:p w:rsidR="00FB3841" w:rsidRPr="00AB2B68" w:rsidRDefault="00FB3841" w:rsidP="00FB3841">
      <w:pPr>
        <w:spacing w:after="200" w:line="360" w:lineRule="auto"/>
        <w:jc w:val="both"/>
        <w:rPr>
          <w:rFonts w:eastAsia="Calibri"/>
          <w:b/>
          <w:lang w:eastAsia="en-US"/>
        </w:rPr>
      </w:pPr>
    </w:p>
    <w:p w:rsidR="00FB3841" w:rsidRPr="00AB2B68" w:rsidRDefault="00FB3841" w:rsidP="00FB3841">
      <w:pPr>
        <w:spacing w:after="200" w:line="360" w:lineRule="auto"/>
        <w:jc w:val="both"/>
        <w:rPr>
          <w:rFonts w:eastAsia="Calibri"/>
          <w:b/>
          <w:lang w:eastAsia="en-US"/>
        </w:rPr>
      </w:pPr>
    </w:p>
    <w:p w:rsidR="00FB3841" w:rsidRPr="00AB2B68" w:rsidRDefault="00FB3841" w:rsidP="00FB3841">
      <w:pPr>
        <w:spacing w:after="200" w:line="360" w:lineRule="auto"/>
        <w:jc w:val="both"/>
        <w:rPr>
          <w:rFonts w:eastAsia="Calibri"/>
          <w:b/>
          <w:lang w:eastAsia="en-US"/>
        </w:rPr>
      </w:pPr>
    </w:p>
    <w:p w:rsidR="00FB3841" w:rsidRPr="00AB2B68" w:rsidRDefault="00FB3841" w:rsidP="00FB3841">
      <w:pPr>
        <w:spacing w:after="200" w:line="360" w:lineRule="auto"/>
        <w:jc w:val="both"/>
        <w:rPr>
          <w:rFonts w:eastAsia="Calibri"/>
          <w:b/>
          <w:lang w:eastAsia="en-US"/>
        </w:rPr>
      </w:pPr>
    </w:p>
    <w:p w:rsidR="00FB3841" w:rsidRPr="00AB2B68" w:rsidRDefault="00FB3841" w:rsidP="00FB3841">
      <w:pPr>
        <w:spacing w:after="200" w:line="360" w:lineRule="auto"/>
        <w:jc w:val="both"/>
        <w:rPr>
          <w:rFonts w:eastAsia="Calibri"/>
          <w:b/>
          <w:lang w:eastAsia="en-US"/>
        </w:rPr>
      </w:pPr>
    </w:p>
    <w:p w:rsidR="00AB2B68" w:rsidRDefault="00AB2B68" w:rsidP="00FB3841">
      <w:pPr>
        <w:spacing w:after="200" w:line="360" w:lineRule="auto"/>
        <w:jc w:val="both"/>
        <w:rPr>
          <w:rFonts w:eastAsia="Calibri"/>
          <w:b/>
          <w:color w:val="FF0000"/>
          <w:lang w:eastAsia="en-US"/>
        </w:rPr>
      </w:pPr>
    </w:p>
    <w:p w:rsidR="00390267" w:rsidRDefault="00390267" w:rsidP="00390267">
      <w:pPr>
        <w:spacing w:after="200" w:line="360" w:lineRule="auto"/>
        <w:jc w:val="center"/>
        <w:rPr>
          <w:rFonts w:eastAsia="Calibri"/>
          <w:b/>
          <w:lang w:eastAsia="en-US"/>
        </w:rPr>
      </w:pPr>
      <w:r>
        <w:rPr>
          <w:rFonts w:eastAsia="Calibri"/>
          <w:b/>
          <w:lang w:eastAsia="en-US"/>
        </w:rPr>
        <w:lastRenderedPageBreak/>
        <w:t>ЛИТЕРАТУРНЫЙ ОБЗОР</w:t>
      </w:r>
    </w:p>
    <w:p w:rsidR="00AB2B68" w:rsidRPr="00AB2B68" w:rsidRDefault="00AB2B68" w:rsidP="00390267">
      <w:pPr>
        <w:spacing w:after="200" w:line="360" w:lineRule="auto"/>
        <w:jc w:val="center"/>
        <w:rPr>
          <w:rFonts w:eastAsia="Calibri"/>
          <w:b/>
          <w:lang w:eastAsia="en-US"/>
        </w:rPr>
      </w:pPr>
      <w:r w:rsidRPr="00AB2B68">
        <w:rPr>
          <w:rFonts w:eastAsia="Calibri"/>
          <w:b/>
          <w:lang w:eastAsia="en-US"/>
        </w:rPr>
        <w:t>3.1.</w:t>
      </w:r>
      <w:r w:rsidR="00CB4FF0">
        <w:rPr>
          <w:rFonts w:eastAsia="Calibri"/>
          <w:b/>
          <w:lang w:eastAsia="en-US"/>
        </w:rPr>
        <w:t xml:space="preserve"> </w:t>
      </w:r>
      <w:r w:rsidRPr="00AB2B68">
        <w:rPr>
          <w:rFonts w:eastAsia="Calibri"/>
          <w:b/>
          <w:lang w:eastAsia="en-US"/>
        </w:rPr>
        <w:t>Что такое антинаркотическое мировоззрение</w:t>
      </w:r>
    </w:p>
    <w:p w:rsidR="00FB3841" w:rsidRPr="00C92DD2" w:rsidRDefault="00FB3841" w:rsidP="00390267">
      <w:pPr>
        <w:spacing w:after="200" w:line="360" w:lineRule="auto"/>
        <w:jc w:val="both"/>
        <w:rPr>
          <w:rFonts w:eastAsia="Calibri"/>
          <w:lang w:eastAsia="en-US"/>
        </w:rPr>
      </w:pPr>
      <w:r w:rsidRPr="00C92DD2">
        <w:rPr>
          <w:rFonts w:eastAsia="Calibri"/>
          <w:b/>
          <w:lang w:eastAsia="en-US"/>
        </w:rPr>
        <w:t>Под формированием антинаркотического мировоззрения мы понимаем</w:t>
      </w:r>
      <w:r w:rsidRPr="00C92DD2">
        <w:rPr>
          <w:rFonts w:eastAsia="Calibri"/>
          <w:lang w:eastAsia="en-US"/>
        </w:rPr>
        <w:t xml:space="preserve"> формирование у учащихся представлений о здоровье как о ценности, положительных личностных установок на здоровый образ жизни, на сохранение своего здоровья и здоровья окружающих.</w:t>
      </w:r>
    </w:p>
    <w:p w:rsidR="007A1B68" w:rsidRPr="00C92DD2" w:rsidRDefault="00BF6DDF" w:rsidP="00AB2B68">
      <w:pPr>
        <w:spacing w:after="200" w:line="360" w:lineRule="auto"/>
        <w:jc w:val="both"/>
      </w:pPr>
      <w:r w:rsidRPr="00C92DD2">
        <w:rPr>
          <w:rFonts w:eastAsia="Calibri"/>
          <w:b/>
          <w:lang w:eastAsia="en-US"/>
        </w:rPr>
        <w:t>Антинаркотическое мировоззрение – это часть</w:t>
      </w:r>
      <w:r w:rsidRPr="00C92DD2">
        <w:rPr>
          <w:shd w:val="clear" w:color="auto" w:fill="FFFFFF"/>
        </w:rPr>
        <w:t xml:space="preserve"> антинаркотической культуры.</w:t>
      </w:r>
    </w:p>
    <w:p w:rsidR="005D15CC" w:rsidRPr="00C92DD2" w:rsidRDefault="005D15CC" w:rsidP="00AB2B68">
      <w:pPr>
        <w:spacing w:after="200" w:line="360" w:lineRule="auto"/>
        <w:jc w:val="both"/>
      </w:pPr>
      <w:r w:rsidRPr="00C92DD2">
        <w:rPr>
          <w:shd w:val="clear" w:color="auto" w:fill="FFFFFF"/>
        </w:rPr>
        <w:t>Понятие антинаркотической культуры включает:</w:t>
      </w:r>
    </w:p>
    <w:p w:rsidR="00D16F8A" w:rsidRPr="00C92DD2" w:rsidRDefault="00D16F8A" w:rsidP="00AB2B68">
      <w:pPr>
        <w:pStyle w:val="a3"/>
        <w:numPr>
          <w:ilvl w:val="0"/>
          <w:numId w:val="25"/>
        </w:numPr>
        <w:spacing w:after="200" w:line="360" w:lineRule="auto"/>
        <w:jc w:val="both"/>
        <w:rPr>
          <w:shd w:val="clear" w:color="auto" w:fill="FFFFFF"/>
        </w:rPr>
      </w:pPr>
      <w:r w:rsidRPr="00C92DD2">
        <w:rPr>
          <w:shd w:val="clear" w:color="auto" w:fill="FFFFFF"/>
        </w:rPr>
        <w:t xml:space="preserve">мировоззрение, </w:t>
      </w:r>
      <w:r w:rsidR="005D15CC" w:rsidRPr="00C92DD2">
        <w:rPr>
          <w:shd w:val="clear" w:color="auto" w:fill="FFFFFF"/>
        </w:rPr>
        <w:t>осно</w:t>
      </w:r>
      <w:r w:rsidRPr="00C92DD2">
        <w:rPr>
          <w:shd w:val="clear" w:color="auto" w:fill="FFFFFF"/>
        </w:rPr>
        <w:t xml:space="preserve">ванное на принятии </w:t>
      </w:r>
      <w:r w:rsidR="005D15CC" w:rsidRPr="00C92DD2">
        <w:rPr>
          <w:shd w:val="clear" w:color="auto" w:fill="FFFFFF"/>
        </w:rPr>
        <w:t>ценностей человеческого существов</w:t>
      </w:r>
      <w:r w:rsidRPr="00C92DD2">
        <w:rPr>
          <w:shd w:val="clear" w:color="auto" w:fill="FFFFFF"/>
        </w:rPr>
        <w:t>ания,</w:t>
      </w:r>
    </w:p>
    <w:p w:rsidR="005D15CC" w:rsidRPr="00C92DD2" w:rsidRDefault="00D16F8A" w:rsidP="00AB2B68">
      <w:pPr>
        <w:pStyle w:val="a3"/>
        <w:numPr>
          <w:ilvl w:val="0"/>
          <w:numId w:val="25"/>
        </w:numPr>
        <w:spacing w:after="200" w:line="360" w:lineRule="auto"/>
        <w:jc w:val="both"/>
        <w:rPr>
          <w:shd w:val="clear" w:color="auto" w:fill="FFFFFF"/>
        </w:rPr>
      </w:pPr>
      <w:r w:rsidRPr="00C92DD2">
        <w:rPr>
          <w:shd w:val="clear" w:color="auto" w:fill="FFFFFF"/>
        </w:rPr>
        <w:t xml:space="preserve">творческое </w:t>
      </w:r>
      <w:r w:rsidR="005D15CC" w:rsidRPr="00C92DD2">
        <w:rPr>
          <w:shd w:val="clear" w:color="auto" w:fill="FFFFFF"/>
        </w:rPr>
        <w:t>отноше</w:t>
      </w:r>
      <w:r w:rsidRPr="00C92DD2">
        <w:rPr>
          <w:shd w:val="clear" w:color="auto" w:fill="FFFFFF"/>
        </w:rPr>
        <w:t xml:space="preserve">ние к окружающему миру, </w:t>
      </w:r>
      <w:r w:rsidR="005D15CC" w:rsidRPr="00C92DD2">
        <w:rPr>
          <w:shd w:val="clear" w:color="auto" w:fill="FFFFFF"/>
        </w:rPr>
        <w:t>собственной судьбе и самому себе;</w:t>
      </w:r>
    </w:p>
    <w:p w:rsidR="005D15CC" w:rsidRPr="00C92DD2" w:rsidRDefault="005D15CC" w:rsidP="00AB2B68">
      <w:pPr>
        <w:pStyle w:val="a3"/>
        <w:numPr>
          <w:ilvl w:val="0"/>
          <w:numId w:val="25"/>
        </w:numPr>
        <w:spacing w:after="200" w:line="360" w:lineRule="auto"/>
        <w:jc w:val="both"/>
        <w:rPr>
          <w:shd w:val="clear" w:color="auto" w:fill="FFFFFF"/>
        </w:rPr>
      </w:pPr>
      <w:r w:rsidRPr="00C92DD2">
        <w:rPr>
          <w:shd w:val="clear" w:color="auto" w:fill="FFFFFF"/>
        </w:rPr>
        <w:t>ответственное отношение к бесценному дару — жизни своей и близких;</w:t>
      </w:r>
    </w:p>
    <w:p w:rsidR="005D15CC" w:rsidRPr="00C92DD2" w:rsidRDefault="005D15CC" w:rsidP="00AB2B68">
      <w:pPr>
        <w:pStyle w:val="a3"/>
        <w:numPr>
          <w:ilvl w:val="0"/>
          <w:numId w:val="25"/>
        </w:numPr>
        <w:spacing w:after="200" w:line="360" w:lineRule="auto"/>
        <w:jc w:val="both"/>
        <w:rPr>
          <w:shd w:val="clear" w:color="auto" w:fill="FFFFFF"/>
        </w:rPr>
      </w:pPr>
      <w:r w:rsidRPr="00C92DD2">
        <w:rPr>
          <w:shd w:val="clear" w:color="auto" w:fill="FFFFFF"/>
        </w:rPr>
        <w:t xml:space="preserve">умение принимать и преодолевать встречающиеся на </w:t>
      </w:r>
      <w:r w:rsidR="00D16F8A" w:rsidRPr="00C92DD2">
        <w:rPr>
          <w:shd w:val="clear" w:color="auto" w:fill="FFFFFF"/>
        </w:rPr>
        <w:t xml:space="preserve">жизненном пути трудности,  помогающие </w:t>
      </w:r>
      <w:r w:rsidRPr="00C92DD2">
        <w:rPr>
          <w:shd w:val="clear" w:color="auto" w:fill="FFFFFF"/>
        </w:rPr>
        <w:t>формированию жизнестойкости и оптимистической установки;</w:t>
      </w:r>
    </w:p>
    <w:p w:rsidR="005D15CC" w:rsidRPr="00C92DD2" w:rsidRDefault="00D16F8A" w:rsidP="00AB2B68">
      <w:pPr>
        <w:pStyle w:val="a3"/>
        <w:numPr>
          <w:ilvl w:val="0"/>
          <w:numId w:val="25"/>
        </w:numPr>
        <w:spacing w:after="200" w:line="360" w:lineRule="auto"/>
        <w:jc w:val="both"/>
        <w:rPr>
          <w:shd w:val="clear" w:color="auto" w:fill="FFFFFF"/>
        </w:rPr>
      </w:pPr>
      <w:r w:rsidRPr="00C92DD2">
        <w:rPr>
          <w:shd w:val="clear" w:color="auto" w:fill="FFFFFF"/>
        </w:rPr>
        <w:t xml:space="preserve">психологические </w:t>
      </w:r>
      <w:r w:rsidR="005D15CC" w:rsidRPr="00C92DD2">
        <w:rPr>
          <w:shd w:val="clear" w:color="auto" w:fill="FFFFFF"/>
        </w:rPr>
        <w:t>умен</w:t>
      </w:r>
      <w:r w:rsidRPr="00C92DD2">
        <w:rPr>
          <w:shd w:val="clear" w:color="auto" w:fill="FFFFFF"/>
        </w:rPr>
        <w:t xml:space="preserve">ия и </w:t>
      </w:r>
      <w:r w:rsidR="005D15CC" w:rsidRPr="00C92DD2">
        <w:rPr>
          <w:shd w:val="clear" w:color="auto" w:fill="FFFFFF"/>
        </w:rPr>
        <w:t xml:space="preserve">навыки </w:t>
      </w:r>
      <w:r w:rsidRPr="00C92DD2">
        <w:rPr>
          <w:shd w:val="clear" w:color="auto" w:fill="FFFFFF"/>
        </w:rPr>
        <w:t xml:space="preserve">преодолевать </w:t>
      </w:r>
      <w:r w:rsidR="005D15CC" w:rsidRPr="00C92DD2">
        <w:rPr>
          <w:shd w:val="clear" w:color="auto" w:fill="FFFFFF"/>
        </w:rPr>
        <w:t>соблазны и самостоятельно строить свой жизненный путь.</w:t>
      </w:r>
      <w:r w:rsidR="00DA5E11" w:rsidRPr="00C92DD2">
        <w:rPr>
          <w:shd w:val="clear" w:color="auto" w:fill="FFFFFF"/>
        </w:rPr>
        <w:t xml:space="preserve"> </w:t>
      </w:r>
    </w:p>
    <w:p w:rsidR="00BF6DDF" w:rsidRPr="00AB2B68" w:rsidRDefault="00BF6DDF" w:rsidP="00AB2B68">
      <w:pPr>
        <w:spacing w:after="200" w:line="360" w:lineRule="auto"/>
        <w:jc w:val="both"/>
        <w:rPr>
          <w:shd w:val="clear" w:color="auto" w:fill="FFFFFF"/>
        </w:rPr>
      </w:pPr>
    </w:p>
    <w:p w:rsidR="00BF6DDF" w:rsidRPr="00AB2B68" w:rsidRDefault="00BF6DDF" w:rsidP="00BF6DDF">
      <w:pPr>
        <w:spacing w:after="200" w:line="360" w:lineRule="auto"/>
        <w:jc w:val="both"/>
        <w:rPr>
          <w:shd w:val="clear" w:color="auto" w:fill="FFFFFF"/>
        </w:rPr>
      </w:pPr>
    </w:p>
    <w:p w:rsidR="00BF6DDF" w:rsidRPr="00AB2B68" w:rsidRDefault="00BF6DDF" w:rsidP="00BF6DDF">
      <w:pPr>
        <w:spacing w:after="200" w:line="360" w:lineRule="auto"/>
        <w:jc w:val="both"/>
        <w:rPr>
          <w:shd w:val="clear" w:color="auto" w:fill="FFFFFF"/>
        </w:rPr>
      </w:pPr>
    </w:p>
    <w:p w:rsidR="00BF6DDF" w:rsidRPr="00AB2B68" w:rsidRDefault="00BF6DDF" w:rsidP="00BF6DDF">
      <w:pPr>
        <w:spacing w:after="200" w:line="360" w:lineRule="auto"/>
        <w:jc w:val="both"/>
        <w:rPr>
          <w:shd w:val="clear" w:color="auto" w:fill="FFFFFF"/>
        </w:rPr>
      </w:pPr>
    </w:p>
    <w:p w:rsidR="00BF6DDF" w:rsidRPr="00AB2B68" w:rsidRDefault="00BF6DDF" w:rsidP="00BF6DDF">
      <w:pPr>
        <w:spacing w:after="200" w:line="360" w:lineRule="auto"/>
        <w:jc w:val="both"/>
        <w:rPr>
          <w:shd w:val="clear" w:color="auto" w:fill="FFFFFF"/>
        </w:rPr>
      </w:pPr>
    </w:p>
    <w:p w:rsidR="00BF6DDF" w:rsidRPr="00AB2B68" w:rsidRDefault="00BF6DDF" w:rsidP="00BF6DDF">
      <w:pPr>
        <w:spacing w:after="200" w:line="360" w:lineRule="auto"/>
        <w:jc w:val="both"/>
        <w:rPr>
          <w:shd w:val="clear" w:color="auto" w:fill="FFFFFF"/>
        </w:rPr>
      </w:pPr>
    </w:p>
    <w:p w:rsidR="00BF6DDF" w:rsidRPr="00AB2B68" w:rsidRDefault="00BF6DDF" w:rsidP="00BF6DDF">
      <w:pPr>
        <w:spacing w:after="200" w:line="360" w:lineRule="auto"/>
        <w:jc w:val="both"/>
        <w:rPr>
          <w:shd w:val="clear" w:color="auto" w:fill="FFFFFF"/>
        </w:rPr>
      </w:pPr>
    </w:p>
    <w:p w:rsidR="00BF6DDF" w:rsidRPr="00AB2B68" w:rsidRDefault="00BF6DDF" w:rsidP="00BF6DDF">
      <w:pPr>
        <w:spacing w:after="200" w:line="360" w:lineRule="auto"/>
        <w:jc w:val="both"/>
        <w:rPr>
          <w:shd w:val="clear" w:color="auto" w:fill="FFFFFF"/>
        </w:rPr>
      </w:pPr>
    </w:p>
    <w:p w:rsidR="00BF6DDF" w:rsidRPr="00AB2B68" w:rsidRDefault="00BF6DDF" w:rsidP="00BF6DDF">
      <w:pPr>
        <w:spacing w:after="200" w:line="360" w:lineRule="auto"/>
        <w:jc w:val="both"/>
        <w:rPr>
          <w:shd w:val="clear" w:color="auto" w:fill="FFFFFF"/>
        </w:rPr>
      </w:pPr>
    </w:p>
    <w:p w:rsidR="00BF6DDF" w:rsidRPr="00AB2B68" w:rsidRDefault="00BF6DDF" w:rsidP="00BF6DDF">
      <w:pPr>
        <w:spacing w:after="200" w:line="360" w:lineRule="auto"/>
        <w:jc w:val="both"/>
        <w:rPr>
          <w:shd w:val="clear" w:color="auto" w:fill="FFFFFF"/>
        </w:rPr>
      </w:pPr>
    </w:p>
    <w:p w:rsidR="00BF6DDF" w:rsidRDefault="00BF6DDF" w:rsidP="00BF6DDF">
      <w:pPr>
        <w:spacing w:after="200" w:line="360" w:lineRule="auto"/>
        <w:jc w:val="both"/>
        <w:rPr>
          <w:color w:val="FF0000"/>
          <w:shd w:val="clear" w:color="auto" w:fill="FFFFFF"/>
        </w:rPr>
      </w:pPr>
    </w:p>
    <w:p w:rsidR="00C92DD2" w:rsidRDefault="00C92DD2" w:rsidP="00BF6DDF">
      <w:pPr>
        <w:spacing w:after="200" w:line="360" w:lineRule="auto"/>
        <w:jc w:val="both"/>
        <w:rPr>
          <w:color w:val="FF0000"/>
          <w:shd w:val="clear" w:color="auto" w:fill="FFFFFF"/>
        </w:rPr>
      </w:pPr>
    </w:p>
    <w:p w:rsidR="00495CE0" w:rsidRPr="00495CE0" w:rsidRDefault="00495CE0" w:rsidP="00E878A1">
      <w:pPr>
        <w:spacing w:line="360" w:lineRule="auto"/>
        <w:jc w:val="center"/>
        <w:rPr>
          <w:b/>
        </w:rPr>
      </w:pPr>
      <w:r w:rsidRPr="00495CE0">
        <w:rPr>
          <w:rFonts w:eastAsia="Calibri"/>
          <w:b/>
          <w:lang w:eastAsia="en-US"/>
        </w:rPr>
        <w:lastRenderedPageBreak/>
        <w:t>3.2.</w:t>
      </w:r>
      <w:r w:rsidR="00390267">
        <w:rPr>
          <w:rFonts w:eastAsia="Calibri"/>
          <w:b/>
          <w:lang w:eastAsia="en-US"/>
        </w:rPr>
        <w:t xml:space="preserve"> </w:t>
      </w:r>
      <w:r w:rsidRPr="00495CE0">
        <w:rPr>
          <w:rFonts w:eastAsia="Calibri"/>
          <w:b/>
          <w:lang w:eastAsia="en-US"/>
        </w:rPr>
        <w:t>Психологические особенности подросткового возраста</w:t>
      </w:r>
    </w:p>
    <w:p w:rsidR="00495CE0" w:rsidRPr="007D07EE" w:rsidRDefault="00495CE0" w:rsidP="00E878A1">
      <w:pPr>
        <w:spacing w:line="360" w:lineRule="auto"/>
        <w:ind w:firstLine="709"/>
        <w:jc w:val="both"/>
        <w:rPr>
          <w:vertAlign w:val="superscript"/>
        </w:rPr>
      </w:pPr>
      <w:r>
        <w:t>«</w:t>
      </w:r>
      <w:r w:rsidRPr="007D07EE">
        <w:t>Подростковый возраст</w:t>
      </w:r>
      <w:r w:rsidRPr="007D07EE">
        <w:rPr>
          <w:b/>
        </w:rPr>
        <w:t xml:space="preserve"> </w:t>
      </w:r>
      <w:r w:rsidRPr="007D07EE">
        <w:t>– остро протекающий переход от детства к взрослости, в котором выпукло переплетаются противоречивые тенденции. С одной стороны, для этого сложного периода показательны негативные проявления: дисгармоничность в строении личности, св</w:t>
      </w:r>
      <w:r>
        <w:t>ё</w:t>
      </w:r>
      <w:r w:rsidRPr="007D07EE">
        <w:t>ртывание прежде установившейся системы интересов реб</w:t>
      </w:r>
      <w:r>
        <w:t>ё</w:t>
      </w:r>
      <w:r w:rsidRPr="007D07EE">
        <w:t>нка, протестующий характер его поведения по отношению к взрослым. С другой стороны, подростковый возраст отличается и множеством положительных факторов: возрастает самостоятельность реб</w:t>
      </w:r>
      <w:r>
        <w:t>ё</w:t>
      </w:r>
      <w:r w:rsidRPr="007D07EE">
        <w:t>нка, более разнообразными и содержательными становятся отношения с другими детьми</w:t>
      </w:r>
      <w:r>
        <w:t>, взрослыми.</w:t>
      </w:r>
      <w:r w:rsidRPr="007D07EE">
        <w:t xml:space="preserve"> </w:t>
      </w:r>
      <w:r>
        <w:t>З</w:t>
      </w:r>
      <w:r w:rsidRPr="007D07EE">
        <w:t xml:space="preserve">начительно расширяется сфера его деятельности и т.д. </w:t>
      </w:r>
    </w:p>
    <w:p w:rsidR="00BF6DDF" w:rsidRDefault="00495CE0" w:rsidP="00E878A1">
      <w:pPr>
        <w:spacing w:after="200" w:line="360" w:lineRule="auto"/>
        <w:ind w:firstLine="709"/>
        <w:jc w:val="both"/>
      </w:pPr>
      <w:r w:rsidRPr="007D07EE">
        <w:t>Важнейшей особенностью подростков является постепенный отход от прямого копирования оценок взрослых к самооценке. Основной формой самопознания подростка является сравнение себя с другими людьми: взрослыми, сверстниками. Местом, где на подростка оказывается наибольшее влияние, является школа. Именно школьная среда  - основная арена профилактики наркозави</w:t>
      </w:r>
      <w:r>
        <w:t xml:space="preserve">симости, потому что именно там </w:t>
      </w:r>
      <w:r w:rsidRPr="007D07EE">
        <w:t>дети находятся наибольшее количество времени. Если шк</w:t>
      </w:r>
      <w:r>
        <w:t xml:space="preserve">ола функционирует хорошо, то и </w:t>
      </w:r>
      <w:r w:rsidRPr="007D07EE">
        <w:t>детям тоже в ней хорошо. Таким образом, учебное заведение играет важную роль в профилактике наркозависимости.</w:t>
      </w:r>
    </w:p>
    <w:p w:rsidR="00495CE0" w:rsidRPr="006259C7" w:rsidRDefault="00495CE0" w:rsidP="00E878A1">
      <w:pPr>
        <w:spacing w:line="360" w:lineRule="auto"/>
        <w:ind w:firstLine="709"/>
        <w:jc w:val="both"/>
      </w:pPr>
      <w:r w:rsidRPr="007D07EE">
        <w:t xml:space="preserve">Главное приобретение ранней юности – это открытие своего внутреннего мира. Для подростка единственной осознаваемой реальностью является внешний мир, куда он проецирует и свои фантазии. Вполне осознавая свои поступки, он </w:t>
      </w:r>
      <w:proofErr w:type="spellStart"/>
      <w:r w:rsidRPr="007D07EE">
        <w:t>еще</w:t>
      </w:r>
      <w:proofErr w:type="spellEnd"/>
      <w:r w:rsidRPr="007D07EE">
        <w:t xml:space="preserve"> не осознает собственных психических состояний. «Открытие» своего внутреннего мира - очень важное, радостное и волнующее событие, но оно вызывает и много тревожных переживаний. Вместе с осознанием своей уникальности, неповторимости приходит чувство одиночества. Это порождает потребность в общении, стремление к доверительности во взаимоотношениях. В этом возрасте основное влияние на подростка оказывают сверстники, именно поэтому профилактику наркозависимости стоит проводить в виде тренингов, повышающих </w:t>
      </w:r>
      <w:proofErr w:type="spellStart"/>
      <w:r w:rsidRPr="007D07EE">
        <w:t>коммуникативность</w:t>
      </w:r>
      <w:proofErr w:type="spellEnd"/>
      <w:r w:rsidRPr="007D07EE">
        <w:t xml:space="preserve"> подростк</w:t>
      </w:r>
      <w:r>
        <w:t xml:space="preserve">ов, заставляющих их раскрыться </w:t>
      </w:r>
      <w:r w:rsidRPr="007D07EE">
        <w:t xml:space="preserve">перед товарищами. Наиболее эффективными, на наш взгляд, являются </w:t>
      </w:r>
      <w:r>
        <w:t>тренинги, анкеты, упражнения (Приложение</w:t>
      </w:r>
      <w:r w:rsidR="006259C7">
        <w:t>№2, №4</w:t>
      </w:r>
      <w:r>
        <w:t>)</w:t>
      </w:r>
      <w:r w:rsidR="006259C7">
        <w:t>»</w:t>
      </w:r>
      <w:r w:rsidR="006259C7" w:rsidRPr="006259C7">
        <w:t>[</w:t>
      </w:r>
      <w:r w:rsidR="00333856">
        <w:t>8</w:t>
      </w:r>
      <w:r w:rsidR="006259C7" w:rsidRPr="006259C7">
        <w:t>]</w:t>
      </w:r>
      <w:r w:rsidR="006259C7">
        <w:t>.</w:t>
      </w:r>
    </w:p>
    <w:p w:rsidR="00495CE0" w:rsidRDefault="00495CE0" w:rsidP="00495CE0">
      <w:pPr>
        <w:spacing w:after="200" w:line="360" w:lineRule="auto"/>
        <w:jc w:val="both"/>
        <w:rPr>
          <w:color w:val="FF0000"/>
          <w:shd w:val="clear" w:color="auto" w:fill="FFFFFF"/>
        </w:rPr>
      </w:pPr>
    </w:p>
    <w:p w:rsidR="002B4F1F" w:rsidRDefault="002B4F1F" w:rsidP="002B4F1F">
      <w:pPr>
        <w:spacing w:after="200" w:line="360" w:lineRule="auto"/>
        <w:rPr>
          <w:rFonts w:eastAsiaTheme="minorHAnsi"/>
          <w:b/>
          <w:lang w:eastAsia="en-US"/>
        </w:rPr>
      </w:pPr>
    </w:p>
    <w:p w:rsidR="00D41660" w:rsidRDefault="00D41660" w:rsidP="002B4F1F">
      <w:pPr>
        <w:spacing w:after="200" w:line="360" w:lineRule="auto"/>
        <w:rPr>
          <w:rFonts w:eastAsiaTheme="minorHAnsi"/>
          <w:b/>
          <w:lang w:eastAsia="en-US"/>
        </w:rPr>
      </w:pPr>
    </w:p>
    <w:p w:rsidR="002B4F1F" w:rsidRPr="002B4F1F" w:rsidRDefault="002B4F1F" w:rsidP="00390267">
      <w:pPr>
        <w:spacing w:after="200" w:line="360" w:lineRule="auto"/>
        <w:jc w:val="center"/>
        <w:rPr>
          <w:rFonts w:eastAsiaTheme="minorHAnsi"/>
          <w:b/>
          <w:lang w:eastAsia="en-US"/>
        </w:rPr>
      </w:pPr>
      <w:r w:rsidRPr="002B4F1F">
        <w:rPr>
          <w:rFonts w:eastAsiaTheme="minorHAnsi"/>
          <w:b/>
          <w:lang w:eastAsia="en-US"/>
        </w:rPr>
        <w:lastRenderedPageBreak/>
        <w:t>3.3.</w:t>
      </w:r>
      <w:r w:rsidR="00390267">
        <w:rPr>
          <w:rFonts w:eastAsiaTheme="minorHAnsi"/>
          <w:b/>
          <w:lang w:eastAsia="en-US"/>
        </w:rPr>
        <w:t xml:space="preserve"> </w:t>
      </w:r>
      <w:r w:rsidRPr="002B4F1F">
        <w:rPr>
          <w:rFonts w:eastAsiaTheme="minorHAnsi"/>
          <w:b/>
          <w:lang w:eastAsia="en-US"/>
        </w:rPr>
        <w:t>Что такое здоровье</w:t>
      </w:r>
    </w:p>
    <w:p w:rsidR="002B4F1F" w:rsidRPr="002B4F1F" w:rsidRDefault="002B4F1F" w:rsidP="002B4F1F">
      <w:pPr>
        <w:widowControl w:val="0"/>
        <w:shd w:val="clear" w:color="auto" w:fill="FFFFFF"/>
        <w:suppressAutoHyphens/>
        <w:autoSpaceDE w:val="0"/>
        <w:spacing w:before="5" w:line="360" w:lineRule="auto"/>
        <w:ind w:right="14" w:firstLine="730"/>
        <w:jc w:val="both"/>
        <w:rPr>
          <w:rFonts w:eastAsia="Arial Unicode MS"/>
          <w:spacing w:val="8"/>
          <w:kern w:val="1"/>
          <w:lang w:eastAsia="ar-SA"/>
        </w:rPr>
      </w:pPr>
      <w:r w:rsidRPr="002B4F1F">
        <w:rPr>
          <w:rFonts w:eastAsia="Arial Unicode MS"/>
          <w:spacing w:val="1"/>
          <w:kern w:val="1"/>
          <w:lang w:eastAsia="ar-SA"/>
        </w:rPr>
        <w:t xml:space="preserve">Согласно </w:t>
      </w:r>
      <w:r w:rsidRPr="002B4F1F">
        <w:rPr>
          <w:rFonts w:eastAsia="Arial Unicode MS"/>
          <w:spacing w:val="3"/>
          <w:kern w:val="1"/>
          <w:lang w:eastAsia="ar-SA"/>
        </w:rPr>
        <w:t xml:space="preserve">определению Всемирной организации здравоохранения, </w:t>
      </w:r>
      <w:r w:rsidRPr="002B4F1F">
        <w:rPr>
          <w:rFonts w:eastAsia="Arial Unicode MS"/>
          <w:b/>
          <w:bCs/>
          <w:spacing w:val="3"/>
          <w:kern w:val="1"/>
          <w:lang w:eastAsia="ar-SA"/>
        </w:rPr>
        <w:t>здоровье</w:t>
      </w:r>
      <w:r w:rsidRPr="002B4F1F">
        <w:rPr>
          <w:rFonts w:eastAsia="Arial Unicode MS"/>
          <w:spacing w:val="3"/>
          <w:kern w:val="1"/>
          <w:lang w:eastAsia="ar-SA"/>
        </w:rPr>
        <w:t xml:space="preserve"> - это </w:t>
      </w:r>
      <w:r w:rsidRPr="002B4F1F">
        <w:rPr>
          <w:rFonts w:eastAsia="Arial Unicode MS"/>
          <w:spacing w:val="2"/>
          <w:kern w:val="1"/>
          <w:lang w:eastAsia="ar-SA"/>
        </w:rPr>
        <w:t xml:space="preserve">состояние полного физического, психического и социального благополучия, </w:t>
      </w:r>
      <w:r w:rsidRPr="002B4F1F">
        <w:rPr>
          <w:rFonts w:eastAsia="Arial Unicode MS"/>
          <w:spacing w:val="8"/>
          <w:kern w:val="1"/>
          <w:lang w:eastAsia="ar-SA"/>
        </w:rPr>
        <w:t>а не только отсутствие болезней или физических дефектов.</w:t>
      </w:r>
    </w:p>
    <w:p w:rsidR="002B4F1F" w:rsidRPr="002B4F1F" w:rsidRDefault="002B4F1F" w:rsidP="002B4F1F">
      <w:pPr>
        <w:widowControl w:val="0"/>
        <w:shd w:val="clear" w:color="auto" w:fill="FFFFFF"/>
        <w:suppressAutoHyphens/>
        <w:autoSpaceDE w:val="0"/>
        <w:spacing w:line="360" w:lineRule="auto"/>
        <w:ind w:right="14" w:firstLine="708"/>
        <w:jc w:val="both"/>
        <w:rPr>
          <w:rFonts w:eastAsia="Arial Unicode MS"/>
          <w:kern w:val="1"/>
          <w:lang w:eastAsia="ar-SA"/>
        </w:rPr>
      </w:pPr>
      <w:r w:rsidRPr="002B4F1F">
        <w:rPr>
          <w:rFonts w:eastAsia="Arial Unicode MS"/>
          <w:spacing w:val="3"/>
          <w:kern w:val="1"/>
          <w:lang w:eastAsia="ar-SA"/>
        </w:rPr>
        <w:t>Здоровье человека, в первую очередь, зависит от стиля жизни. Этот</w:t>
      </w:r>
      <w:r w:rsidRPr="002B4F1F">
        <w:rPr>
          <w:rFonts w:eastAsia="Arial Unicode MS"/>
          <w:spacing w:val="1"/>
          <w:kern w:val="1"/>
          <w:lang w:eastAsia="ar-SA"/>
        </w:rPr>
        <w:t xml:space="preserve"> стиль персонифицирован. Он определяется социально-экономическими факторами, историческими, национальными и религиозными традициями, </w:t>
      </w:r>
      <w:r w:rsidRPr="002B4F1F">
        <w:rPr>
          <w:rFonts w:eastAsia="Arial Unicode MS"/>
          <w:spacing w:val="6"/>
          <w:kern w:val="1"/>
          <w:lang w:eastAsia="ar-SA"/>
        </w:rPr>
        <w:t xml:space="preserve">убеждениями, личностными наклонностями. </w:t>
      </w:r>
      <w:r w:rsidRPr="002B4F1F">
        <w:rPr>
          <w:rFonts w:eastAsia="Arial Unicode MS"/>
          <w:b/>
          <w:bCs/>
          <w:spacing w:val="6"/>
          <w:kern w:val="1"/>
          <w:lang w:eastAsia="ar-SA"/>
        </w:rPr>
        <w:t xml:space="preserve">Здоровый образ жизни </w:t>
      </w:r>
      <w:r w:rsidRPr="002B4F1F">
        <w:rPr>
          <w:rFonts w:eastAsia="Arial Unicode MS"/>
          <w:spacing w:val="23"/>
          <w:kern w:val="1"/>
          <w:lang w:eastAsia="ar-SA"/>
        </w:rPr>
        <w:t xml:space="preserve">объединяет все, что способствует выполнению человеком </w:t>
      </w:r>
      <w:r w:rsidRPr="002B4F1F">
        <w:rPr>
          <w:rFonts w:eastAsia="Arial Unicode MS"/>
          <w:spacing w:val="7"/>
          <w:kern w:val="1"/>
          <w:lang w:eastAsia="ar-SA"/>
        </w:rPr>
        <w:t xml:space="preserve">профессиональных, общественных, семейных и бытовых функций в </w:t>
      </w:r>
      <w:r w:rsidRPr="002B4F1F">
        <w:rPr>
          <w:rFonts w:eastAsia="Arial Unicode MS"/>
          <w:spacing w:val="1"/>
          <w:kern w:val="1"/>
          <w:lang w:eastAsia="ar-SA"/>
        </w:rPr>
        <w:t xml:space="preserve">оптимальных для здоровья условиях и определяет направленность усилий личности в сохранении и укреплении индивидуального и общественного </w:t>
      </w:r>
      <w:r w:rsidRPr="002B4F1F">
        <w:rPr>
          <w:rFonts w:eastAsia="Arial Unicode MS"/>
          <w:kern w:val="1"/>
          <w:lang w:eastAsia="ar-SA"/>
        </w:rPr>
        <w:t>здоровья.</w:t>
      </w:r>
    </w:p>
    <w:p w:rsidR="002B4F1F" w:rsidRPr="002B4F1F" w:rsidRDefault="002B4F1F" w:rsidP="002B4F1F">
      <w:pPr>
        <w:widowControl w:val="0"/>
        <w:shd w:val="clear" w:color="auto" w:fill="FFFFFF"/>
        <w:suppressAutoHyphens/>
        <w:autoSpaceDE w:val="0"/>
        <w:spacing w:line="360" w:lineRule="auto"/>
        <w:ind w:right="5"/>
        <w:jc w:val="both"/>
        <w:rPr>
          <w:rFonts w:eastAsia="Arial Unicode MS"/>
          <w:b/>
          <w:bCs/>
          <w:kern w:val="1"/>
          <w:lang w:eastAsia="ar-SA"/>
        </w:rPr>
      </w:pPr>
      <w:r w:rsidRPr="002B4F1F">
        <w:rPr>
          <w:rFonts w:eastAsia="Arial Unicode MS"/>
          <w:b/>
          <w:bCs/>
          <w:kern w:val="1"/>
          <w:lang w:eastAsia="ar-SA"/>
        </w:rPr>
        <w:t>Здоровый образ жизни:</w:t>
      </w:r>
    </w:p>
    <w:p w:rsidR="002B4F1F" w:rsidRPr="002B4F1F" w:rsidRDefault="002B4F1F" w:rsidP="002B4F1F">
      <w:pPr>
        <w:widowControl w:val="0"/>
        <w:numPr>
          <w:ilvl w:val="0"/>
          <w:numId w:val="38"/>
        </w:numPr>
        <w:shd w:val="clear" w:color="auto" w:fill="FFFFFF"/>
        <w:suppressAutoHyphens/>
        <w:autoSpaceDE w:val="0"/>
        <w:spacing w:line="360" w:lineRule="auto"/>
        <w:ind w:left="0" w:right="5" w:firstLine="0"/>
        <w:jc w:val="both"/>
        <w:rPr>
          <w:rFonts w:eastAsia="Arial Unicode MS"/>
          <w:kern w:val="1"/>
          <w:lang w:eastAsia="ar-SA"/>
        </w:rPr>
      </w:pPr>
      <w:r w:rsidRPr="002B4F1F">
        <w:rPr>
          <w:rFonts w:eastAsia="Arial Unicode MS"/>
          <w:kern w:val="1"/>
          <w:lang w:eastAsia="ar-SA"/>
        </w:rPr>
        <w:t>благоприятное социальное окружение;</w:t>
      </w:r>
    </w:p>
    <w:p w:rsidR="002B4F1F" w:rsidRPr="002B4F1F" w:rsidRDefault="002B4F1F" w:rsidP="002B4F1F">
      <w:pPr>
        <w:widowControl w:val="0"/>
        <w:numPr>
          <w:ilvl w:val="0"/>
          <w:numId w:val="38"/>
        </w:numPr>
        <w:shd w:val="clear" w:color="auto" w:fill="FFFFFF"/>
        <w:suppressAutoHyphens/>
        <w:autoSpaceDE w:val="0"/>
        <w:spacing w:line="360" w:lineRule="auto"/>
        <w:ind w:left="0" w:right="5" w:firstLine="0"/>
        <w:jc w:val="both"/>
        <w:rPr>
          <w:rFonts w:eastAsia="Arial Unicode MS"/>
          <w:kern w:val="1"/>
          <w:lang w:eastAsia="ar-SA"/>
        </w:rPr>
      </w:pPr>
      <w:r w:rsidRPr="002B4F1F">
        <w:rPr>
          <w:rFonts w:eastAsia="Arial Unicode MS"/>
          <w:kern w:val="1"/>
          <w:lang w:eastAsia="ar-SA"/>
        </w:rPr>
        <w:t xml:space="preserve"> духовно-нравственное благополучие;</w:t>
      </w:r>
    </w:p>
    <w:p w:rsidR="002B4F1F" w:rsidRPr="002B4F1F" w:rsidRDefault="002B4F1F" w:rsidP="002B4F1F">
      <w:pPr>
        <w:widowControl w:val="0"/>
        <w:numPr>
          <w:ilvl w:val="0"/>
          <w:numId w:val="38"/>
        </w:numPr>
        <w:shd w:val="clear" w:color="auto" w:fill="FFFFFF"/>
        <w:suppressAutoHyphens/>
        <w:autoSpaceDE w:val="0"/>
        <w:spacing w:line="360" w:lineRule="auto"/>
        <w:ind w:left="0" w:right="5" w:firstLine="0"/>
        <w:jc w:val="both"/>
        <w:rPr>
          <w:rFonts w:eastAsia="Arial Unicode MS"/>
          <w:kern w:val="1"/>
          <w:lang w:eastAsia="ar-SA"/>
        </w:rPr>
      </w:pPr>
      <w:r w:rsidRPr="002B4F1F">
        <w:rPr>
          <w:rFonts w:eastAsia="Arial Unicode MS"/>
          <w:kern w:val="1"/>
          <w:lang w:eastAsia="ar-SA"/>
        </w:rPr>
        <w:t>оптимальный двигательный режим (культура движений);</w:t>
      </w:r>
    </w:p>
    <w:p w:rsidR="002B4F1F" w:rsidRPr="002B4F1F" w:rsidRDefault="002B4F1F" w:rsidP="002B4F1F">
      <w:pPr>
        <w:widowControl w:val="0"/>
        <w:numPr>
          <w:ilvl w:val="0"/>
          <w:numId w:val="38"/>
        </w:numPr>
        <w:shd w:val="clear" w:color="auto" w:fill="FFFFFF"/>
        <w:suppressAutoHyphens/>
        <w:autoSpaceDE w:val="0"/>
        <w:spacing w:line="360" w:lineRule="auto"/>
        <w:ind w:left="0" w:right="5" w:firstLine="0"/>
        <w:jc w:val="both"/>
        <w:rPr>
          <w:rFonts w:eastAsia="Arial Unicode MS"/>
          <w:kern w:val="1"/>
          <w:lang w:eastAsia="ar-SA"/>
        </w:rPr>
      </w:pPr>
      <w:r w:rsidRPr="002B4F1F">
        <w:rPr>
          <w:rFonts w:eastAsia="Arial Unicode MS"/>
          <w:kern w:val="1"/>
          <w:lang w:eastAsia="ar-SA"/>
        </w:rPr>
        <w:t>закаливание организма;</w:t>
      </w:r>
    </w:p>
    <w:p w:rsidR="002B4F1F" w:rsidRPr="002B4F1F" w:rsidRDefault="002B4F1F" w:rsidP="002B4F1F">
      <w:pPr>
        <w:widowControl w:val="0"/>
        <w:numPr>
          <w:ilvl w:val="0"/>
          <w:numId w:val="38"/>
        </w:numPr>
        <w:shd w:val="clear" w:color="auto" w:fill="FFFFFF"/>
        <w:suppressAutoHyphens/>
        <w:autoSpaceDE w:val="0"/>
        <w:spacing w:line="360" w:lineRule="auto"/>
        <w:ind w:left="0" w:right="5" w:firstLine="0"/>
        <w:jc w:val="both"/>
        <w:rPr>
          <w:rFonts w:eastAsia="Arial Unicode MS"/>
          <w:kern w:val="1"/>
          <w:lang w:eastAsia="ar-SA"/>
        </w:rPr>
      </w:pPr>
      <w:r w:rsidRPr="002B4F1F">
        <w:rPr>
          <w:rFonts w:eastAsia="Arial Unicode MS"/>
          <w:kern w:val="1"/>
          <w:lang w:eastAsia="ar-SA"/>
        </w:rPr>
        <w:t>рациональное питание;</w:t>
      </w:r>
    </w:p>
    <w:p w:rsidR="002B4F1F" w:rsidRPr="002B4F1F" w:rsidRDefault="002B4F1F" w:rsidP="002B4F1F">
      <w:pPr>
        <w:widowControl w:val="0"/>
        <w:numPr>
          <w:ilvl w:val="0"/>
          <w:numId w:val="38"/>
        </w:numPr>
        <w:shd w:val="clear" w:color="auto" w:fill="FFFFFF"/>
        <w:suppressAutoHyphens/>
        <w:autoSpaceDE w:val="0"/>
        <w:spacing w:line="360" w:lineRule="auto"/>
        <w:ind w:left="0" w:right="5" w:firstLine="0"/>
        <w:jc w:val="both"/>
        <w:rPr>
          <w:rFonts w:eastAsia="Arial Unicode MS"/>
          <w:kern w:val="1"/>
          <w:lang w:eastAsia="ar-SA"/>
        </w:rPr>
      </w:pPr>
      <w:r w:rsidRPr="002B4F1F">
        <w:rPr>
          <w:rFonts w:eastAsia="Arial Unicode MS"/>
          <w:kern w:val="1"/>
          <w:lang w:eastAsia="ar-SA"/>
        </w:rPr>
        <w:t>личная гигиена;</w:t>
      </w:r>
    </w:p>
    <w:p w:rsidR="002B4F1F" w:rsidRPr="002B4F1F" w:rsidRDefault="002B4F1F" w:rsidP="002B4F1F">
      <w:pPr>
        <w:pStyle w:val="a3"/>
        <w:widowControl w:val="0"/>
        <w:numPr>
          <w:ilvl w:val="1"/>
          <w:numId w:val="39"/>
        </w:numPr>
        <w:suppressAutoHyphens/>
        <w:spacing w:before="100" w:after="100" w:line="360" w:lineRule="auto"/>
        <w:ind w:left="0" w:firstLine="0"/>
        <w:jc w:val="both"/>
        <w:rPr>
          <w:kern w:val="1"/>
          <w:lang w:eastAsia="ar-SA"/>
        </w:rPr>
      </w:pPr>
      <w:r w:rsidRPr="002B4F1F">
        <w:rPr>
          <w:kern w:val="1"/>
          <w:lang w:eastAsia="ar-SA"/>
        </w:rPr>
        <w:t>грамотное экологическое поведение;</w:t>
      </w:r>
    </w:p>
    <w:p w:rsidR="002B4F1F" w:rsidRPr="002B4F1F" w:rsidRDefault="002B4F1F" w:rsidP="002B4F1F">
      <w:pPr>
        <w:pStyle w:val="a3"/>
        <w:widowControl w:val="0"/>
        <w:numPr>
          <w:ilvl w:val="1"/>
          <w:numId w:val="39"/>
        </w:numPr>
        <w:suppressAutoHyphens/>
        <w:spacing w:before="100" w:after="100" w:line="360" w:lineRule="auto"/>
        <w:ind w:left="0" w:firstLine="0"/>
        <w:jc w:val="both"/>
        <w:rPr>
          <w:kern w:val="1"/>
          <w:lang w:eastAsia="ar-SA"/>
        </w:rPr>
      </w:pPr>
      <w:r w:rsidRPr="002B4F1F">
        <w:rPr>
          <w:kern w:val="1"/>
          <w:lang w:eastAsia="ar-SA"/>
        </w:rPr>
        <w:t>психогигиена и умение управлять своими эмоциями;</w:t>
      </w:r>
    </w:p>
    <w:p w:rsidR="002B4F1F" w:rsidRPr="002B4F1F" w:rsidRDefault="002B4F1F" w:rsidP="002B4F1F">
      <w:pPr>
        <w:widowControl w:val="0"/>
        <w:numPr>
          <w:ilvl w:val="0"/>
          <w:numId w:val="38"/>
        </w:numPr>
        <w:shd w:val="clear" w:color="auto" w:fill="FFFFFF"/>
        <w:suppressAutoHyphens/>
        <w:autoSpaceDE w:val="0"/>
        <w:spacing w:line="360" w:lineRule="auto"/>
        <w:ind w:left="0" w:right="5" w:firstLine="0"/>
        <w:jc w:val="both"/>
        <w:rPr>
          <w:rFonts w:eastAsia="Arial Unicode MS"/>
          <w:kern w:val="1"/>
          <w:lang w:eastAsia="ar-SA"/>
        </w:rPr>
      </w:pPr>
      <w:r w:rsidRPr="002B4F1F">
        <w:rPr>
          <w:rFonts w:eastAsia="Arial Unicode MS"/>
          <w:kern w:val="1"/>
          <w:lang w:eastAsia="ar-SA"/>
        </w:rPr>
        <w:t>отказ от вредных пристрастий (курение, употребление алкогольных напитков, наркотических веществ);</w:t>
      </w:r>
    </w:p>
    <w:p w:rsidR="002B4F1F" w:rsidRPr="002B4F1F" w:rsidRDefault="002B4F1F" w:rsidP="002B4F1F">
      <w:pPr>
        <w:widowControl w:val="0"/>
        <w:numPr>
          <w:ilvl w:val="0"/>
          <w:numId w:val="38"/>
        </w:numPr>
        <w:shd w:val="clear" w:color="auto" w:fill="FFFFFF"/>
        <w:suppressAutoHyphens/>
        <w:autoSpaceDE w:val="0"/>
        <w:spacing w:line="360" w:lineRule="auto"/>
        <w:ind w:left="0" w:right="5" w:firstLine="0"/>
        <w:jc w:val="both"/>
        <w:rPr>
          <w:rFonts w:eastAsia="Arial Unicode MS"/>
          <w:kern w:val="1"/>
          <w:lang w:eastAsia="ar-SA"/>
        </w:rPr>
      </w:pPr>
      <w:r w:rsidRPr="002B4F1F">
        <w:rPr>
          <w:rFonts w:eastAsia="Arial Unicode MS"/>
          <w:kern w:val="1"/>
          <w:lang w:eastAsia="ar-SA"/>
        </w:rPr>
        <w:t xml:space="preserve"> положительные эмоции;</w:t>
      </w:r>
    </w:p>
    <w:p w:rsidR="002B4F1F" w:rsidRPr="002B4F1F" w:rsidRDefault="002B4F1F" w:rsidP="002B4F1F">
      <w:pPr>
        <w:widowControl w:val="0"/>
        <w:numPr>
          <w:ilvl w:val="0"/>
          <w:numId w:val="38"/>
        </w:numPr>
        <w:shd w:val="clear" w:color="auto" w:fill="FFFFFF"/>
        <w:suppressAutoHyphens/>
        <w:autoSpaceDE w:val="0"/>
        <w:spacing w:before="100" w:after="100" w:line="360" w:lineRule="auto"/>
        <w:ind w:left="0" w:right="5" w:firstLine="0"/>
        <w:jc w:val="both"/>
        <w:rPr>
          <w:kern w:val="1"/>
          <w:lang w:eastAsia="ar-SA"/>
        </w:rPr>
      </w:pPr>
      <w:r w:rsidRPr="002B4F1F">
        <w:rPr>
          <w:kern w:val="1"/>
          <w:lang w:eastAsia="ar-SA"/>
        </w:rPr>
        <w:t xml:space="preserve">безопасное поведение в быту, на улице, в школе, </w:t>
      </w:r>
    </w:p>
    <w:p w:rsidR="002B4F1F" w:rsidRPr="002B4F1F" w:rsidRDefault="002B4F1F" w:rsidP="00BF23C3">
      <w:pPr>
        <w:widowControl w:val="0"/>
        <w:suppressAutoHyphens/>
        <w:spacing w:before="100" w:after="100" w:line="360" w:lineRule="auto"/>
        <w:ind w:firstLine="709"/>
        <w:jc w:val="both"/>
        <w:rPr>
          <w:kern w:val="1"/>
          <w:lang w:eastAsia="ar-SA"/>
        </w:rPr>
      </w:pPr>
      <w:r w:rsidRPr="002B4F1F">
        <w:rPr>
          <w:kern w:val="1"/>
          <w:lang w:eastAsia="ar-SA"/>
        </w:rPr>
        <w:t>Культура здоровья – это компонент соц</w:t>
      </w:r>
      <w:r>
        <w:rPr>
          <w:kern w:val="1"/>
          <w:lang w:eastAsia="ar-SA"/>
        </w:rPr>
        <w:t xml:space="preserve">иальной </w:t>
      </w:r>
      <w:r w:rsidRPr="002B4F1F">
        <w:rPr>
          <w:kern w:val="1"/>
          <w:lang w:eastAsia="ar-SA"/>
        </w:rPr>
        <w:t>культуры. У людей, ведущих ЗОЖ, изменяется мировоззрение, приоритетными становятся духовные ценности, обретается смысл жизни. При проведении профилактической социальной работы по формированию установок на здоровый образ жизни во главу угла должны ставиться цели формирования у детей, подростков и молод</w:t>
      </w:r>
      <w:r>
        <w:rPr>
          <w:kern w:val="1"/>
          <w:lang w:eastAsia="ar-SA"/>
        </w:rPr>
        <w:t>ё</w:t>
      </w:r>
      <w:r w:rsidRPr="002B4F1F">
        <w:rPr>
          <w:kern w:val="1"/>
          <w:lang w:eastAsia="ar-SA"/>
        </w:rPr>
        <w:t>жи навыков личной ответственности за сво</w:t>
      </w:r>
      <w:r>
        <w:rPr>
          <w:kern w:val="1"/>
          <w:lang w:eastAsia="ar-SA"/>
        </w:rPr>
        <w:t>ё</w:t>
      </w:r>
      <w:r w:rsidRPr="002B4F1F">
        <w:rPr>
          <w:kern w:val="1"/>
          <w:lang w:eastAsia="ar-SA"/>
        </w:rPr>
        <w:t xml:space="preserve"> здоровье, развитие умений принятия самостоятельных и безотносите</w:t>
      </w:r>
      <w:r w:rsidR="00BF23C3">
        <w:rPr>
          <w:kern w:val="1"/>
          <w:lang w:eastAsia="ar-SA"/>
        </w:rPr>
        <w:t>льных от внешних условий решений</w:t>
      </w:r>
      <w:r w:rsidRPr="002B4F1F">
        <w:rPr>
          <w:kern w:val="1"/>
          <w:lang w:eastAsia="ar-SA"/>
        </w:rPr>
        <w:t>.</w:t>
      </w:r>
    </w:p>
    <w:p w:rsidR="002B4F1F" w:rsidRDefault="002B4F1F" w:rsidP="00471C6E">
      <w:pPr>
        <w:spacing w:after="200" w:line="276" w:lineRule="auto"/>
        <w:rPr>
          <w:rFonts w:eastAsiaTheme="minorHAnsi"/>
          <w:b/>
          <w:lang w:eastAsia="en-US"/>
        </w:rPr>
      </w:pPr>
    </w:p>
    <w:p w:rsidR="00C70802" w:rsidRPr="002B4F1F" w:rsidRDefault="00C70802" w:rsidP="00471C6E">
      <w:pPr>
        <w:spacing w:after="200" w:line="276" w:lineRule="auto"/>
        <w:rPr>
          <w:rFonts w:eastAsiaTheme="minorHAnsi"/>
          <w:b/>
          <w:lang w:eastAsia="en-US"/>
        </w:rPr>
      </w:pPr>
    </w:p>
    <w:p w:rsidR="00AF56C1" w:rsidRPr="00390267" w:rsidRDefault="00C1418F" w:rsidP="00390267">
      <w:pPr>
        <w:pStyle w:val="a3"/>
        <w:numPr>
          <w:ilvl w:val="0"/>
          <w:numId w:val="48"/>
        </w:numPr>
        <w:spacing w:line="360" w:lineRule="auto"/>
        <w:jc w:val="center"/>
        <w:rPr>
          <w:b/>
        </w:rPr>
      </w:pPr>
      <w:r w:rsidRPr="00390267">
        <w:rPr>
          <w:b/>
        </w:rPr>
        <w:lastRenderedPageBreak/>
        <w:t>Структура проекта</w:t>
      </w:r>
    </w:p>
    <w:p w:rsidR="00C13A80" w:rsidRPr="006B1132" w:rsidRDefault="00C13A80" w:rsidP="0022477A">
      <w:pPr>
        <w:spacing w:line="360" w:lineRule="auto"/>
        <w:jc w:val="both"/>
      </w:pPr>
      <w:r w:rsidRPr="006B1132">
        <w:rPr>
          <w:b/>
        </w:rPr>
        <w:t>Шаг 1. Семья и школа</w:t>
      </w:r>
    </w:p>
    <w:p w:rsidR="00C70802" w:rsidRDefault="00C70802" w:rsidP="00BF23C3">
      <w:pPr>
        <w:spacing w:line="360" w:lineRule="auto"/>
        <w:ind w:firstLine="709"/>
        <w:jc w:val="both"/>
      </w:pPr>
      <w:r>
        <w:t>С</w:t>
      </w:r>
      <w:r w:rsidR="00C13A80" w:rsidRPr="006B1132">
        <w:t xml:space="preserve">троиться на принципах открытости, взаимопонимания и доверия. Только вместе с родителями можно результативно решать такие проблемы, как предупреждение асоциального поведения детей, формирование у них ценностного отношения к здоровью. Из бесед с родителями </w:t>
      </w:r>
      <w:r>
        <w:t>выяснили</w:t>
      </w:r>
      <w:r w:rsidR="00C13A80" w:rsidRPr="006B1132">
        <w:t xml:space="preserve">, что им не хватает времени для получения краткой, но исчерпывающей информации по проблемам профилактики наркомании. </w:t>
      </w:r>
    </w:p>
    <w:p w:rsidR="00C70802" w:rsidRDefault="00C70802" w:rsidP="00C13A80">
      <w:pPr>
        <w:spacing w:line="360" w:lineRule="auto"/>
        <w:jc w:val="both"/>
      </w:pPr>
      <w:r>
        <w:t>1. Для этого на</w:t>
      </w:r>
      <w:r w:rsidR="00C13A80" w:rsidRPr="006B1132">
        <w:t xml:space="preserve"> сайте лицея существует раздел «Профилактика», здесь размещ</w:t>
      </w:r>
      <w:r>
        <w:t>ены</w:t>
      </w:r>
      <w:r w:rsidR="00C13A80" w:rsidRPr="006B1132">
        <w:t xml:space="preserve"> памятки</w:t>
      </w:r>
      <w:r>
        <w:t xml:space="preserve"> для родителей, созданные при участии волонтёров </w:t>
      </w:r>
      <w:r w:rsidR="00C13A80" w:rsidRPr="006B1132">
        <w:t xml:space="preserve">(Приложение №2). </w:t>
      </w:r>
    </w:p>
    <w:p w:rsidR="00C70802" w:rsidRDefault="00C70802" w:rsidP="00C13A80">
      <w:pPr>
        <w:spacing w:line="360" w:lineRule="auto"/>
        <w:jc w:val="both"/>
      </w:pPr>
      <w:r>
        <w:t xml:space="preserve">2. </w:t>
      </w:r>
      <w:r w:rsidR="00C13A80" w:rsidRPr="006B1132">
        <w:t>Создана система гиперссылок</w:t>
      </w:r>
      <w:r w:rsidR="00BF23C3">
        <w:t xml:space="preserve"> </w:t>
      </w:r>
      <w:r w:rsidR="00C13A80" w:rsidRPr="006B1132">
        <w:t xml:space="preserve">– это своего рода навигатор по сайтам, где эта проблема освещается. Особой популярностью пользуется сайт ФСКН. </w:t>
      </w:r>
    </w:p>
    <w:p w:rsidR="00C70802" w:rsidRDefault="00C70802" w:rsidP="00C13A80">
      <w:pPr>
        <w:spacing w:line="360" w:lineRule="auto"/>
        <w:jc w:val="both"/>
      </w:pPr>
      <w:r>
        <w:t xml:space="preserve">3. </w:t>
      </w:r>
      <w:r w:rsidR="00BF23C3">
        <w:t>Э</w:t>
      </w:r>
      <w:r w:rsidR="00C13A80" w:rsidRPr="006B1132">
        <w:t>лектронн</w:t>
      </w:r>
      <w:r w:rsidR="00BF23C3">
        <w:t>ый журнал - это</w:t>
      </w:r>
      <w:r w:rsidR="00C13A80" w:rsidRPr="006B1132">
        <w:t xml:space="preserve"> возможн</w:t>
      </w:r>
      <w:r w:rsidR="00BF23C3">
        <w:t>ость</w:t>
      </w:r>
      <w:r w:rsidR="00C13A80" w:rsidRPr="006B1132">
        <w:t xml:space="preserve"> получить  индивидуальную консультацию у психолога, учителя биологии, завуча по </w:t>
      </w:r>
      <w:r w:rsidR="005D3E5F">
        <w:t>правовому регулированию</w:t>
      </w:r>
      <w:r w:rsidR="00C13A80" w:rsidRPr="006B1132">
        <w:t>, волонтёра из числа подростков.</w:t>
      </w:r>
      <w:r w:rsidR="00883439" w:rsidRPr="006B1132">
        <w:t xml:space="preserve"> </w:t>
      </w:r>
    </w:p>
    <w:p w:rsidR="00C70802" w:rsidRDefault="00C70802" w:rsidP="00C13A80">
      <w:pPr>
        <w:spacing w:line="360" w:lineRule="auto"/>
        <w:jc w:val="both"/>
      </w:pPr>
      <w:r>
        <w:t xml:space="preserve">4. </w:t>
      </w:r>
      <w:r w:rsidR="00883439" w:rsidRPr="006B1132">
        <w:t xml:space="preserve">Родительские собрания с участием волонтёров-необходимое условие </w:t>
      </w:r>
      <w:r w:rsidR="00C13A80" w:rsidRPr="006B1132">
        <w:t xml:space="preserve">к построению взаимодействия с семьёй на качественно новой основе, предполагает доверительное отношение и стремление к взаимопониманию. </w:t>
      </w:r>
    </w:p>
    <w:p w:rsidR="00C13A80" w:rsidRPr="006B1132" w:rsidRDefault="00C13A80" w:rsidP="00C13A80">
      <w:pPr>
        <w:spacing w:line="360" w:lineRule="auto"/>
        <w:jc w:val="both"/>
      </w:pPr>
      <w:r w:rsidRPr="006B1132">
        <w:t>Таким образом созда</w:t>
      </w:r>
      <w:r w:rsidR="00883439" w:rsidRPr="006B1132">
        <w:t>ё</w:t>
      </w:r>
      <w:r w:rsidRPr="006B1132">
        <w:t>тся единое пространства для развития и поддержки подростка.</w:t>
      </w:r>
    </w:p>
    <w:p w:rsidR="00C13A80" w:rsidRPr="006B1132" w:rsidRDefault="00C13A80" w:rsidP="00C13A80">
      <w:pPr>
        <w:spacing w:line="360" w:lineRule="auto"/>
        <w:jc w:val="both"/>
        <w:rPr>
          <w:b/>
        </w:rPr>
      </w:pPr>
      <w:r w:rsidRPr="006B1132">
        <w:rPr>
          <w:b/>
        </w:rPr>
        <w:t>Шаг</w:t>
      </w:r>
      <w:r w:rsidR="00926FEA">
        <w:rPr>
          <w:b/>
        </w:rPr>
        <w:t xml:space="preserve"> 2. Голове творчеством помогаем</w:t>
      </w:r>
    </w:p>
    <w:p w:rsidR="00C13A80" w:rsidRPr="006B1132" w:rsidRDefault="00C13A80" w:rsidP="000B0685">
      <w:pPr>
        <w:spacing w:line="360" w:lineRule="auto"/>
        <w:ind w:firstLine="709"/>
        <w:jc w:val="both"/>
      </w:pPr>
      <w:r w:rsidRPr="006B1132">
        <w:t>В основу данного блока положена идея о том, что подростки должны испытать и проявить себя в своеобразной творческой мастерской, где они под руководством опытных педагогов, волонтёров-подростков, при участии родителей пишут эссе, изготавливают плакаты; создают презентации; электронные листовки; буклеты, слайд – шоу по проблеме пр</w:t>
      </w:r>
      <w:r w:rsidR="00C70802">
        <w:t>едупреждения наркозависимости (</w:t>
      </w:r>
      <w:r w:rsidR="005D3E5F">
        <w:t>Приложение</w:t>
      </w:r>
      <w:r w:rsidRPr="006B1132">
        <w:t>№</w:t>
      </w:r>
      <w:r w:rsidR="00C70802">
        <w:t>5</w:t>
      </w:r>
      <w:r w:rsidRPr="006B1132">
        <w:t>) Это кропотливый, интересный, необычный, но очень приятный и нужный процесс. Получив определённые навыки подростки имеют возможность продолжить творчество и дома, и в своей будущей взрослой жизни. Эти работы используютс</w:t>
      </w:r>
      <w:r w:rsidR="00C70802">
        <w:t xml:space="preserve">я педагогами и волонтёрами для </w:t>
      </w:r>
      <w:r w:rsidRPr="006B1132">
        <w:t>создания мотивов дея</w:t>
      </w:r>
      <w:r w:rsidR="00C70802">
        <w:t xml:space="preserve">тельности, проведения акций по </w:t>
      </w:r>
      <w:r w:rsidRPr="006B1132">
        <w:t>профилактике. В лицее постоянно пр</w:t>
      </w:r>
      <w:r w:rsidR="000B0685">
        <w:t>оходит демонстрация таких работ</w:t>
      </w:r>
      <w:r w:rsidRPr="006B1132">
        <w:t xml:space="preserve"> с использование</w:t>
      </w:r>
      <w:r w:rsidR="000B0685">
        <w:t>м</w:t>
      </w:r>
      <w:r w:rsidRPr="006B1132">
        <w:t xml:space="preserve"> локальной внутренней сети. Реализуется это творчество через участие в конкурсах.</w:t>
      </w:r>
    </w:p>
    <w:p w:rsidR="00C14400" w:rsidRPr="00CE77CA" w:rsidRDefault="00C14400" w:rsidP="0022477A">
      <w:pPr>
        <w:spacing w:line="360" w:lineRule="auto"/>
        <w:rPr>
          <w:b/>
        </w:rPr>
      </w:pPr>
      <w:r w:rsidRPr="00CE77CA">
        <w:rPr>
          <w:b/>
        </w:rPr>
        <w:t xml:space="preserve">Шаг </w:t>
      </w:r>
      <w:r w:rsidR="00B73A04" w:rsidRPr="00CE77CA">
        <w:rPr>
          <w:b/>
        </w:rPr>
        <w:t>3</w:t>
      </w:r>
      <w:r w:rsidR="00CE77CA" w:rsidRPr="00CE77CA">
        <w:rPr>
          <w:b/>
        </w:rPr>
        <w:t>. Информационный</w:t>
      </w:r>
    </w:p>
    <w:p w:rsidR="00C14400" w:rsidRPr="00B73A04" w:rsidRDefault="00C14400" w:rsidP="000B0685">
      <w:pPr>
        <w:tabs>
          <w:tab w:val="left" w:pos="2220"/>
        </w:tabs>
        <w:spacing w:line="360" w:lineRule="auto"/>
        <w:ind w:firstLine="709"/>
      </w:pPr>
      <w:r w:rsidRPr="00B73A04">
        <w:t>Суть данного блока мероприятий состоит в предоставлении детям</w:t>
      </w:r>
      <w:r w:rsidR="00B73A04">
        <w:t xml:space="preserve"> </w:t>
      </w:r>
      <w:r w:rsidRPr="00B73A04">
        <w:t>фактических данных о природе, и вр</w:t>
      </w:r>
      <w:r w:rsidR="00B73A04">
        <w:t>едных последствиях употреблени</w:t>
      </w:r>
      <w:r w:rsidR="00CE77CA">
        <w:t xml:space="preserve">я </w:t>
      </w:r>
      <w:r w:rsidR="00B73A04">
        <w:t>н</w:t>
      </w:r>
      <w:r w:rsidR="00B73A04" w:rsidRPr="00B73A04">
        <w:t>аркотиков</w:t>
      </w:r>
      <w:r w:rsidRPr="00B73A04">
        <w:t xml:space="preserve">. Через </w:t>
      </w:r>
      <w:r w:rsidR="00DB2A45">
        <w:t xml:space="preserve">представление портфолио в виде </w:t>
      </w:r>
      <w:r w:rsidR="00B73A04" w:rsidRPr="00B73A04">
        <w:t xml:space="preserve">слайд-шоу, через выполнение творческих заданий подростки </w:t>
      </w:r>
      <w:r w:rsidRPr="00B73A04">
        <w:lastRenderedPageBreak/>
        <w:t>рассказыва</w:t>
      </w:r>
      <w:r w:rsidR="00B73A04" w:rsidRPr="00B73A04">
        <w:t xml:space="preserve">ют </w:t>
      </w:r>
      <w:r w:rsidRPr="00B73A04">
        <w:t xml:space="preserve">об интересных добрых делах детей, педагогов и родителей. </w:t>
      </w:r>
      <w:r w:rsidR="00DB2A45">
        <w:t>Волонтёры с</w:t>
      </w:r>
      <w:r w:rsidRPr="00B73A04">
        <w:t>оставля</w:t>
      </w:r>
      <w:r w:rsidR="00B73A04" w:rsidRPr="00B73A04">
        <w:t>ют</w:t>
      </w:r>
      <w:r w:rsidRPr="00B73A04">
        <w:t xml:space="preserve"> и распространя</w:t>
      </w:r>
      <w:r w:rsidR="00B73A04" w:rsidRPr="00B73A04">
        <w:t>ю</w:t>
      </w:r>
      <w:r w:rsidR="00DB2A45">
        <w:t>т</w:t>
      </w:r>
      <w:r w:rsidRPr="00B73A04">
        <w:t xml:space="preserve"> материал</w:t>
      </w:r>
      <w:r w:rsidR="00B73A04" w:rsidRPr="00B73A04">
        <w:t>ы</w:t>
      </w:r>
      <w:r w:rsidR="007B5E1C">
        <w:t xml:space="preserve"> (Приложение №5)</w:t>
      </w:r>
      <w:r w:rsidRPr="00B73A04">
        <w:t xml:space="preserve"> для уч</w:t>
      </w:r>
      <w:r w:rsidR="0022477A">
        <w:t>ащихся и родителей</w:t>
      </w:r>
      <w:r w:rsidR="000B0685">
        <w:t xml:space="preserve">. </w:t>
      </w:r>
      <w:r w:rsidR="0022477A" w:rsidRPr="006B1132">
        <w:t>В лицее постоянно проходит демонстрация таких работ, с использование локальной внутренней сети. Реализуется это творчество через участие в конкурсах.</w:t>
      </w:r>
    </w:p>
    <w:p w:rsidR="00C14400" w:rsidRPr="00B73A04" w:rsidRDefault="00DB2A45" w:rsidP="000B0685">
      <w:pPr>
        <w:tabs>
          <w:tab w:val="left" w:pos="2220"/>
        </w:tabs>
        <w:spacing w:line="360" w:lineRule="auto"/>
        <w:ind w:firstLine="709"/>
        <w:jc w:val="both"/>
      </w:pPr>
      <w:r>
        <w:t xml:space="preserve">В </w:t>
      </w:r>
      <w:r w:rsidR="007B5E1C">
        <w:t>лицее</w:t>
      </w:r>
      <w:r>
        <w:t xml:space="preserve"> работает сменный стенд «Для вас, родители!», на занятиях </w:t>
      </w:r>
      <w:r w:rsidR="00C14400" w:rsidRPr="00B73A04">
        <w:t>осуществляется показ презентаций по объявленным темам.</w:t>
      </w:r>
      <w:r w:rsidR="00B73A04" w:rsidRPr="00B73A04">
        <w:t xml:space="preserve"> </w:t>
      </w:r>
      <w:r w:rsidR="00C14400" w:rsidRPr="00B73A04">
        <w:t>Все яркие события</w:t>
      </w:r>
      <w:r w:rsidR="007B5E1C">
        <w:t xml:space="preserve"> каждого класса</w:t>
      </w:r>
      <w:r w:rsidR="00C14400" w:rsidRPr="00B73A04">
        <w:t xml:space="preserve"> запечатлены в </w:t>
      </w:r>
      <w:r w:rsidR="0022477A">
        <w:t xml:space="preserve">электронном </w:t>
      </w:r>
      <w:r w:rsidR="007B5E1C">
        <w:t>портфолио</w:t>
      </w:r>
      <w:r w:rsidR="00C14400" w:rsidRPr="00B73A04">
        <w:t>. В</w:t>
      </w:r>
      <w:r w:rsidR="007B5E1C">
        <w:t xml:space="preserve"> лицее</w:t>
      </w:r>
      <w:r w:rsidR="00C14400" w:rsidRPr="00B73A04">
        <w:t xml:space="preserve"> благодар</w:t>
      </w:r>
      <w:r w:rsidR="007B5E1C">
        <w:t>ят</w:t>
      </w:r>
      <w:r w:rsidR="00C14400" w:rsidRPr="00B73A04">
        <w:t xml:space="preserve"> тех, кто активно сотрудничает </w:t>
      </w:r>
      <w:r w:rsidR="007B5E1C">
        <w:t xml:space="preserve">с волонтёрами и </w:t>
      </w:r>
      <w:r w:rsidR="00C14400" w:rsidRPr="00B73A04">
        <w:t>уделяет много внимания воспитанию детей.</w:t>
      </w:r>
    </w:p>
    <w:p w:rsidR="00C14400" w:rsidRDefault="00C14400" w:rsidP="0022477A">
      <w:pPr>
        <w:spacing w:line="360" w:lineRule="auto"/>
        <w:rPr>
          <w:b/>
        </w:rPr>
      </w:pPr>
      <w:r w:rsidRPr="00CE77CA">
        <w:rPr>
          <w:b/>
        </w:rPr>
        <w:t xml:space="preserve">Шаг </w:t>
      </w:r>
      <w:r w:rsidR="00215D67">
        <w:rPr>
          <w:b/>
        </w:rPr>
        <w:t>4</w:t>
      </w:r>
      <w:r w:rsidRPr="00CE77CA">
        <w:rPr>
          <w:b/>
        </w:rPr>
        <w:t>. Сопротивление</w:t>
      </w:r>
      <w:r w:rsidR="00926FEA">
        <w:rPr>
          <w:b/>
        </w:rPr>
        <w:t xml:space="preserve"> давлению</w:t>
      </w:r>
    </w:p>
    <w:p w:rsidR="00926FEA" w:rsidRPr="00926FEA" w:rsidRDefault="00926FEA" w:rsidP="000B0685">
      <w:pPr>
        <w:spacing w:line="360" w:lineRule="auto"/>
        <w:ind w:firstLine="709"/>
        <w:jc w:val="both"/>
      </w:pPr>
      <w:r w:rsidRPr="00926FEA">
        <w:t>Профилактика, формирующая навыки сопротивления давлению, основана на понимании важности социальных влияний на подростка.</w:t>
      </w:r>
      <w:r w:rsidRPr="00926FEA">
        <w:rPr>
          <w:rFonts w:ascii="Arial" w:hAnsi="Arial" w:cs="Arial"/>
          <w:noProof/>
          <w:color w:val="0000FF"/>
        </w:rPr>
        <w:t xml:space="preserve"> </w:t>
      </w:r>
    </w:p>
    <w:p w:rsidR="00926FEA" w:rsidRPr="00926FEA" w:rsidRDefault="00926FEA" w:rsidP="000B0685">
      <w:pPr>
        <w:spacing w:line="360" w:lineRule="auto"/>
        <w:ind w:firstLine="709"/>
        <w:jc w:val="both"/>
      </w:pPr>
      <w:r w:rsidRPr="00926FEA">
        <w:t>В рамках данного профилактического проекта подростка обучают распознавать, избегать или преодолевать ситуации, в которых велика вероятность давления сверстников, предлагающих закурить, выпить, пробовать наркотики; их учат способам отказа и тренируют то, как это следует сделать, с помощью ролевых игр</w:t>
      </w:r>
      <w:r w:rsidR="001D4E3A">
        <w:t xml:space="preserve"> </w:t>
      </w:r>
      <w:r w:rsidR="0022477A">
        <w:t>(Приложение №4)</w:t>
      </w:r>
      <w:r w:rsidRPr="00926FEA">
        <w:t>.</w:t>
      </w:r>
    </w:p>
    <w:p w:rsidR="00C14400" w:rsidRDefault="00E5611E" w:rsidP="00215D67">
      <w:pPr>
        <w:spacing w:line="360" w:lineRule="auto"/>
        <w:jc w:val="both"/>
        <w:rPr>
          <w:b/>
        </w:rPr>
      </w:pPr>
      <w:r w:rsidRPr="00215D67">
        <w:rPr>
          <w:b/>
        </w:rPr>
        <w:t xml:space="preserve">Шаг </w:t>
      </w:r>
      <w:r w:rsidR="00215D67">
        <w:rPr>
          <w:b/>
        </w:rPr>
        <w:t>5</w:t>
      </w:r>
      <w:r w:rsidRPr="00215D67">
        <w:rPr>
          <w:b/>
        </w:rPr>
        <w:t>. Школа–</w:t>
      </w:r>
      <w:r w:rsidR="00C14400" w:rsidRPr="00215D67">
        <w:rPr>
          <w:b/>
        </w:rPr>
        <w:t>координатор взаимодейс</w:t>
      </w:r>
      <w:r w:rsidR="00926FEA">
        <w:rPr>
          <w:b/>
        </w:rPr>
        <w:t>твия служб системы профилактики</w:t>
      </w:r>
    </w:p>
    <w:p w:rsidR="00C14400" w:rsidRPr="00215D67" w:rsidRDefault="00C14400" w:rsidP="000B0685">
      <w:pPr>
        <w:spacing w:line="360" w:lineRule="auto"/>
        <w:ind w:firstLine="709"/>
        <w:jc w:val="both"/>
      </w:pPr>
      <w:r w:rsidRPr="00215D67">
        <w:t>Школ</w:t>
      </w:r>
      <w:r w:rsidR="00E5611E" w:rsidRPr="00215D67">
        <w:t xml:space="preserve">а организует взаимодействие со </w:t>
      </w:r>
      <w:r w:rsidRPr="00215D67">
        <w:t xml:space="preserve">службами и ведомствами системы профилактики для координации работы в этом направлении, поскольку </w:t>
      </w:r>
      <w:proofErr w:type="spellStart"/>
      <w:r w:rsidRPr="00215D67">
        <w:t>партнерские</w:t>
      </w:r>
      <w:proofErr w:type="spellEnd"/>
      <w:r w:rsidRPr="00215D67">
        <w:t xml:space="preserve"> отношения педагогов со всеми заинтересованными службами и ведомствами, сотрудничество с ними способствуют успеху профилактической работы: проводятся профилактические мероприятия, в том числе с «группой риска» (диагностика склонностей к негативным привычкам, просмотр театрализованных представлений, профилактические беседы врач</w:t>
      </w:r>
      <w:r w:rsidR="001D4E3A">
        <w:t>а</w:t>
      </w:r>
      <w:r w:rsidRPr="00215D67">
        <w:t xml:space="preserve"> и психолог</w:t>
      </w:r>
      <w:r w:rsidR="001D4E3A">
        <w:t>а.</w:t>
      </w:r>
    </w:p>
    <w:p w:rsidR="00C14400" w:rsidRPr="007B5E1C" w:rsidRDefault="00C14400" w:rsidP="001D4E3A">
      <w:pPr>
        <w:spacing w:line="360" w:lineRule="auto"/>
        <w:jc w:val="both"/>
        <w:rPr>
          <w:b/>
        </w:rPr>
      </w:pPr>
      <w:r w:rsidRPr="007B5E1C">
        <w:rPr>
          <w:b/>
        </w:rPr>
        <w:t xml:space="preserve">Шаг </w:t>
      </w:r>
      <w:r w:rsidR="00562B5D" w:rsidRPr="007B5E1C">
        <w:rPr>
          <w:b/>
        </w:rPr>
        <w:t>6</w:t>
      </w:r>
      <w:r w:rsidR="00926FEA" w:rsidRPr="007B5E1C">
        <w:rPr>
          <w:b/>
        </w:rPr>
        <w:t>. Спорт и здоровье</w:t>
      </w:r>
    </w:p>
    <w:p w:rsidR="001D4E3A" w:rsidRPr="001D4E3A" w:rsidRDefault="00C14400" w:rsidP="000B0685">
      <w:pPr>
        <w:shd w:val="clear" w:color="auto" w:fill="FFFFFF"/>
        <w:autoSpaceDE w:val="0"/>
        <w:spacing w:before="100" w:after="100" w:line="360" w:lineRule="auto"/>
        <w:ind w:right="14" w:firstLine="709"/>
        <w:jc w:val="both"/>
        <w:rPr>
          <w:bCs/>
          <w:iCs/>
          <w:color w:val="000000"/>
          <w:spacing w:val="1"/>
          <w:kern w:val="1"/>
          <w:lang w:eastAsia="ar-SA"/>
        </w:rPr>
      </w:pPr>
      <w:r w:rsidRPr="007B5E1C">
        <w:t>Одним из главных факторов сохранения и укрепления здоровья и профилактики асоциального поведения учащихся является расширение резервных адаптационных возможностей организма, повысить которые можно только с помощью постоянного самообразования, на основе которого подросток определяет свой образ жизни. Поэтому данный блок занимает особое место в проекте, формируя у детей так называемую «моду на здоровье», и представляет собой си</w:t>
      </w:r>
      <w:r w:rsidR="0022477A">
        <w:t xml:space="preserve">стему социально-педагогических </w:t>
      </w:r>
      <w:r w:rsidRPr="007B5E1C">
        <w:t>и спортивных мероприятий, формирующих сознание, духовность, индивидуальный образ жизни, направленных на сохранение и укрепление здоровья обучающихся и проф</w:t>
      </w:r>
      <w:r w:rsidR="00562B5D" w:rsidRPr="007B5E1C">
        <w:t>илактику асоциального поведения</w:t>
      </w:r>
      <w:r w:rsidR="001D4E3A">
        <w:t xml:space="preserve">. Это: </w:t>
      </w:r>
      <w:r w:rsidR="00271098" w:rsidRPr="007B5E1C">
        <w:rPr>
          <w:bCs/>
          <w:shd w:val="clear" w:color="auto" w:fill="FFFFFF"/>
        </w:rPr>
        <w:t>игры,</w:t>
      </w:r>
      <w:r w:rsidR="00926FEA" w:rsidRPr="007B5E1C">
        <w:rPr>
          <w:bCs/>
          <w:shd w:val="clear" w:color="auto" w:fill="FFFFFF"/>
        </w:rPr>
        <w:t xml:space="preserve"> походы выходного дня</w:t>
      </w:r>
      <w:r w:rsidR="001D4E3A">
        <w:rPr>
          <w:bCs/>
          <w:shd w:val="clear" w:color="auto" w:fill="FFFFFF"/>
        </w:rPr>
        <w:t xml:space="preserve"> по </w:t>
      </w:r>
      <w:r w:rsidR="00926FEA" w:rsidRPr="007B5E1C">
        <w:rPr>
          <w:bCs/>
          <w:shd w:val="clear" w:color="auto" w:fill="FFFFFF"/>
        </w:rPr>
        <w:t>разработ</w:t>
      </w:r>
      <w:r w:rsidR="001D4E3A">
        <w:rPr>
          <w:bCs/>
          <w:shd w:val="clear" w:color="auto" w:fill="FFFFFF"/>
        </w:rPr>
        <w:t xml:space="preserve">анным экологическим </w:t>
      </w:r>
      <w:r w:rsidR="00926FEA" w:rsidRPr="007B5E1C">
        <w:rPr>
          <w:bCs/>
          <w:shd w:val="clear" w:color="auto" w:fill="FFFFFF"/>
        </w:rPr>
        <w:t>маршрут</w:t>
      </w:r>
      <w:r w:rsidR="001D4E3A">
        <w:rPr>
          <w:bCs/>
          <w:shd w:val="clear" w:color="auto" w:fill="FFFFFF"/>
        </w:rPr>
        <w:t>ам</w:t>
      </w:r>
      <w:r w:rsidR="0022477A">
        <w:rPr>
          <w:bCs/>
          <w:shd w:val="clear" w:color="auto" w:fill="FFFFFF"/>
        </w:rPr>
        <w:t xml:space="preserve">. </w:t>
      </w:r>
      <w:r w:rsidR="0022477A" w:rsidRPr="0022477A">
        <w:rPr>
          <w:bCs/>
          <w:iCs/>
          <w:color w:val="000000"/>
          <w:spacing w:val="1"/>
          <w:kern w:val="1"/>
          <w:lang w:eastAsia="ar-SA"/>
        </w:rPr>
        <w:t xml:space="preserve">В нашем лицее есть спортивные секции по футболу и волейболу, </w:t>
      </w:r>
      <w:r w:rsidR="0022477A" w:rsidRPr="0022477A">
        <w:rPr>
          <w:bCs/>
          <w:iCs/>
          <w:color w:val="000000"/>
          <w:spacing w:val="1"/>
          <w:kern w:val="1"/>
          <w:lang w:eastAsia="ar-SA"/>
        </w:rPr>
        <w:lastRenderedPageBreak/>
        <w:t>есть каток, есть тир, футбольное поле, есть бассейн, лыжи – выбирай на свой вкус, чем хочешь, занима</w:t>
      </w:r>
      <w:r w:rsidR="001D4E3A">
        <w:rPr>
          <w:bCs/>
          <w:iCs/>
          <w:color w:val="000000"/>
          <w:spacing w:val="1"/>
          <w:kern w:val="1"/>
          <w:lang w:eastAsia="ar-SA"/>
        </w:rPr>
        <w:t>ться</w:t>
      </w:r>
      <w:r w:rsidR="0022477A" w:rsidRPr="0022477A">
        <w:rPr>
          <w:bCs/>
          <w:iCs/>
          <w:color w:val="000000"/>
          <w:spacing w:val="1"/>
          <w:kern w:val="1"/>
          <w:lang w:eastAsia="ar-SA"/>
        </w:rPr>
        <w:t>!</w:t>
      </w:r>
      <w:r w:rsidR="001D4E3A" w:rsidRPr="001D4E3A">
        <w:rPr>
          <w:bCs/>
          <w:iCs/>
          <w:color w:val="000000"/>
          <w:spacing w:val="1"/>
          <w:kern w:val="1"/>
          <w:lang w:eastAsia="ar-SA"/>
        </w:rPr>
        <w:t xml:space="preserve"> Большой популярностью пользуются спортивные и патриотические и досуговые мероприятия:</w:t>
      </w:r>
      <w:r w:rsidR="001D4E3A">
        <w:rPr>
          <w:bCs/>
          <w:iCs/>
          <w:color w:val="000000"/>
          <w:spacing w:val="1"/>
          <w:kern w:val="1"/>
          <w:lang w:eastAsia="ar-SA"/>
        </w:rPr>
        <w:t xml:space="preserve"> в</w:t>
      </w:r>
      <w:r w:rsidR="001D4E3A" w:rsidRPr="001D4E3A">
        <w:rPr>
          <w:bCs/>
          <w:iCs/>
          <w:color w:val="000000"/>
          <w:spacing w:val="1"/>
          <w:kern w:val="1"/>
          <w:lang w:eastAsia="ar-SA"/>
        </w:rPr>
        <w:t>оенно – спортивная эстафета. Найти тайник противника (место, где спрятана сгущёнка)</w:t>
      </w:r>
      <w:r w:rsidR="001D4E3A">
        <w:rPr>
          <w:bCs/>
          <w:iCs/>
          <w:color w:val="000000"/>
          <w:spacing w:val="1"/>
          <w:kern w:val="1"/>
          <w:lang w:eastAsia="ar-SA"/>
        </w:rPr>
        <w:t>. Смотр строя и песни.</w:t>
      </w:r>
    </w:p>
    <w:p w:rsidR="007B5E1C" w:rsidRPr="007B5E1C" w:rsidRDefault="007B5E1C" w:rsidP="007B5E1C">
      <w:pPr>
        <w:spacing w:line="360" w:lineRule="auto"/>
        <w:rPr>
          <w:b/>
        </w:rPr>
      </w:pPr>
      <w:r w:rsidRPr="007B5E1C">
        <w:rPr>
          <w:b/>
        </w:rPr>
        <w:t>Шаг 7. Личностная и социальная компетентность.</w:t>
      </w:r>
    </w:p>
    <w:p w:rsidR="007B5E1C" w:rsidRPr="007B5E1C" w:rsidRDefault="007B5E1C" w:rsidP="000B0685">
      <w:pPr>
        <w:spacing w:line="360" w:lineRule="auto"/>
        <w:ind w:firstLine="709"/>
        <w:jc w:val="both"/>
      </w:pPr>
      <w:r w:rsidRPr="007B5E1C">
        <w:t xml:space="preserve">Мероприятия данного блока формируют навыки преодоления жизненных трудностей в целом, ведь употребление ПАВ – это поведение, формирующееся в сложном взаимодействии личностных и социальных факторов. Как и другие формы поведения, употребление ПАВ начинается с подражания окружающим и их одобрения поведения подростка. </w:t>
      </w:r>
    </w:p>
    <w:p w:rsidR="007B5E1C" w:rsidRPr="007B5E1C" w:rsidRDefault="007B5E1C" w:rsidP="000B0685">
      <w:pPr>
        <w:spacing w:line="360" w:lineRule="auto"/>
        <w:ind w:firstLine="709"/>
        <w:jc w:val="both"/>
      </w:pPr>
      <w:r w:rsidRPr="007B5E1C">
        <w:t xml:space="preserve">Здесь мы учим детей решать проблемы и принимать решения, контролировать </w:t>
      </w:r>
      <w:proofErr w:type="spellStart"/>
      <w:r w:rsidRPr="007B5E1C">
        <w:t>свое</w:t>
      </w:r>
      <w:proofErr w:type="spellEnd"/>
      <w:r w:rsidRPr="007B5E1C">
        <w:t xml:space="preserve"> поведение, преодолевать стресс и тревогу.</w:t>
      </w:r>
    </w:p>
    <w:p w:rsidR="007B5E1C" w:rsidRPr="007B5E1C" w:rsidRDefault="007B5E1C" w:rsidP="000B0685">
      <w:pPr>
        <w:spacing w:line="360" w:lineRule="auto"/>
        <w:ind w:firstLine="709"/>
        <w:jc w:val="both"/>
      </w:pPr>
      <w:r w:rsidRPr="007B5E1C">
        <w:t>Не менее важным компонентом мероприятий в данном «шаге» является обучение взаимодействию с людьми: эффективному общению, умению настаивать на сво</w:t>
      </w:r>
      <w:r w:rsidR="001D4E3A">
        <w:t>ё</w:t>
      </w:r>
      <w:r w:rsidRPr="007B5E1C">
        <w:t>м, вместе учиться и работать.</w:t>
      </w:r>
    </w:p>
    <w:p w:rsidR="00271098" w:rsidRDefault="00271098" w:rsidP="000B0685">
      <w:pPr>
        <w:ind w:firstLine="709"/>
        <w:jc w:val="both"/>
        <w:rPr>
          <w:color w:val="5F497A" w:themeColor="accent4" w:themeShade="BF"/>
          <w:lang w:eastAsia="en-US"/>
        </w:rPr>
      </w:pPr>
    </w:p>
    <w:p w:rsidR="001D4E3A" w:rsidRDefault="001D4E3A" w:rsidP="000B0685">
      <w:pPr>
        <w:ind w:firstLine="709"/>
        <w:jc w:val="both"/>
        <w:rPr>
          <w:color w:val="5F497A" w:themeColor="accent4" w:themeShade="BF"/>
          <w:lang w:eastAsia="en-US"/>
        </w:rPr>
      </w:pPr>
    </w:p>
    <w:p w:rsidR="001D4E3A" w:rsidRDefault="001D4E3A" w:rsidP="000B0685">
      <w:pPr>
        <w:ind w:firstLine="709"/>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1D4E3A" w:rsidRDefault="001D4E3A" w:rsidP="00926FEA">
      <w:pPr>
        <w:jc w:val="both"/>
        <w:rPr>
          <w:color w:val="5F497A" w:themeColor="accent4" w:themeShade="BF"/>
          <w:lang w:eastAsia="en-US"/>
        </w:rPr>
      </w:pPr>
    </w:p>
    <w:p w:rsidR="00B939E0" w:rsidRPr="00390267" w:rsidRDefault="00111223" w:rsidP="00390267">
      <w:pPr>
        <w:spacing w:after="200" w:line="276" w:lineRule="auto"/>
        <w:jc w:val="center"/>
        <w:rPr>
          <w:rFonts w:eastAsia="Calibri"/>
          <w:b/>
          <w:color w:val="4F81BD" w:themeColor="accent1"/>
          <w:lang w:eastAsia="en-US"/>
        </w:rPr>
      </w:pPr>
      <w:r w:rsidRPr="00390267">
        <w:rPr>
          <w:rFonts w:eastAsia="Calibri"/>
          <w:b/>
          <w:lang w:eastAsia="en-US"/>
        </w:rPr>
        <w:lastRenderedPageBreak/>
        <w:t>5</w:t>
      </w:r>
      <w:r w:rsidR="00192829" w:rsidRPr="00390267">
        <w:rPr>
          <w:rFonts w:eastAsia="Calibri"/>
          <w:b/>
          <w:lang w:eastAsia="en-US"/>
        </w:rPr>
        <w:t>.</w:t>
      </w:r>
      <w:r w:rsidR="00B939E0" w:rsidRPr="00390267">
        <w:rPr>
          <w:b/>
        </w:rPr>
        <w:t>Система программных мероприятий</w:t>
      </w:r>
    </w:p>
    <w:p w:rsidR="00B939E0" w:rsidRPr="006B1132" w:rsidRDefault="00B939E0" w:rsidP="00A63121">
      <w:pPr>
        <w:spacing w:line="360" w:lineRule="auto"/>
      </w:pPr>
      <w:r w:rsidRPr="006B1132">
        <w:t>При разработке системы программных мероприятий особое внимание уделялось выб</w:t>
      </w:r>
      <w:r w:rsidR="00D36819">
        <w:t xml:space="preserve">ору содержания, форм и методов </w:t>
      </w:r>
      <w:r w:rsidRPr="006B1132">
        <w:t>деятельности, поскольку хотелось составить оптимальную систему действий, направленных на решение поставленных задач.</w:t>
      </w:r>
    </w:p>
    <w:p w:rsidR="00D36819" w:rsidRPr="006B1132" w:rsidRDefault="00F53AEF" w:rsidP="00390267">
      <w:pPr>
        <w:spacing w:line="360" w:lineRule="auto"/>
        <w:jc w:val="center"/>
        <w:rPr>
          <w:rStyle w:val="ae"/>
        </w:rPr>
      </w:pPr>
      <w:r w:rsidRPr="006B1132">
        <w:rPr>
          <w:rStyle w:val="ae"/>
        </w:rPr>
        <w:t xml:space="preserve">План </w:t>
      </w:r>
      <w:r w:rsidR="00D36819" w:rsidRPr="006B1132">
        <w:rPr>
          <w:rStyle w:val="ae"/>
        </w:rPr>
        <w:t>работы группы волонтёров «МЫ ПРОТИВ НАРКОТИКОВ»</w:t>
      </w:r>
    </w:p>
    <w:p w:rsidR="00D36819" w:rsidRPr="006B1132" w:rsidRDefault="00D36819" w:rsidP="00390267">
      <w:pPr>
        <w:spacing w:line="360" w:lineRule="auto"/>
        <w:jc w:val="center"/>
        <w:rPr>
          <w:rStyle w:val="ae"/>
        </w:rPr>
      </w:pPr>
      <w:r w:rsidRPr="006B1132">
        <w:rPr>
          <w:rStyle w:val="ae"/>
        </w:rPr>
        <w:t>по пропаганде здорового образа жизни на первое полугодие</w:t>
      </w:r>
    </w:p>
    <w:p w:rsidR="00F53AEF" w:rsidRPr="006B1132" w:rsidRDefault="00F53AEF" w:rsidP="00F53AEF">
      <w:r w:rsidRPr="006B1132">
        <w:t> </w:t>
      </w:r>
    </w:p>
    <w:tbl>
      <w:tblPr>
        <w:tblW w:w="972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6470"/>
        <w:gridCol w:w="3250"/>
      </w:tblGrid>
      <w:tr w:rsidR="00F53AEF" w:rsidRPr="006B1132" w:rsidTr="00AB2B68">
        <w:trPr>
          <w:trHeight w:val="270"/>
          <w:tblCellSpacing w:w="15" w:type="dxa"/>
        </w:trPr>
        <w:tc>
          <w:tcPr>
            <w:tcW w:w="6425" w:type="dxa"/>
            <w:tcBorders>
              <w:top w:val="outset" w:sz="6" w:space="0" w:color="auto"/>
              <w:left w:val="outset" w:sz="6" w:space="0" w:color="auto"/>
              <w:bottom w:val="outset" w:sz="6" w:space="0" w:color="auto"/>
              <w:right w:val="outset" w:sz="6" w:space="0" w:color="auto"/>
            </w:tcBorders>
            <w:vAlign w:val="center"/>
          </w:tcPr>
          <w:p w:rsidR="00F53AEF" w:rsidRPr="006B1132" w:rsidRDefault="00F53AEF" w:rsidP="00AB2B68">
            <w:pPr>
              <w:pStyle w:val="a5"/>
              <w:jc w:val="center"/>
            </w:pPr>
            <w:r w:rsidRPr="006B1132">
              <w:rPr>
                <w:b/>
                <w:bCs/>
              </w:rPr>
              <w:t>Мероприятие</w:t>
            </w:r>
          </w:p>
        </w:tc>
        <w:tc>
          <w:tcPr>
            <w:tcW w:w="3205" w:type="dxa"/>
            <w:tcBorders>
              <w:top w:val="outset" w:sz="6" w:space="0" w:color="auto"/>
              <w:left w:val="outset" w:sz="6" w:space="0" w:color="auto"/>
              <w:bottom w:val="outset" w:sz="6" w:space="0" w:color="auto"/>
              <w:right w:val="outset" w:sz="6" w:space="0" w:color="A0A0A0"/>
            </w:tcBorders>
            <w:vAlign w:val="center"/>
          </w:tcPr>
          <w:p w:rsidR="00F53AEF" w:rsidRPr="006B1132" w:rsidRDefault="00F53AEF" w:rsidP="005D3E5F">
            <w:r w:rsidRPr="006B1132">
              <w:rPr>
                <w:b/>
                <w:bCs/>
              </w:rPr>
              <w:t xml:space="preserve">Сроки </w:t>
            </w:r>
          </w:p>
        </w:tc>
      </w:tr>
      <w:tr w:rsidR="00F53AEF" w:rsidRPr="006B1132" w:rsidTr="00CE5F6D">
        <w:trPr>
          <w:trHeight w:val="758"/>
          <w:tblCellSpacing w:w="15" w:type="dxa"/>
        </w:trPr>
        <w:tc>
          <w:tcPr>
            <w:tcW w:w="6425" w:type="dxa"/>
            <w:tcBorders>
              <w:top w:val="outset" w:sz="6" w:space="0" w:color="auto"/>
              <w:left w:val="outset" w:sz="6" w:space="0" w:color="auto"/>
              <w:bottom w:val="single" w:sz="4" w:space="0" w:color="auto"/>
              <w:right w:val="outset" w:sz="6" w:space="0" w:color="auto"/>
            </w:tcBorders>
            <w:vAlign w:val="center"/>
          </w:tcPr>
          <w:p w:rsidR="00F53AEF" w:rsidRPr="006B1132" w:rsidRDefault="00F53AEF" w:rsidP="00AB2B68">
            <w:r w:rsidRPr="006B1132">
              <w:t>1. Собеседование с завучем по воспитательной работе о привлечении группы волонтёров из числа учащихся 10 ЕН для профилактики наркозависимости.</w:t>
            </w:r>
          </w:p>
        </w:tc>
        <w:tc>
          <w:tcPr>
            <w:tcW w:w="3205" w:type="dxa"/>
            <w:tcBorders>
              <w:top w:val="outset" w:sz="6" w:space="0" w:color="auto"/>
              <w:left w:val="outset" w:sz="6" w:space="0" w:color="auto"/>
              <w:bottom w:val="single" w:sz="4" w:space="0" w:color="auto"/>
              <w:right w:val="outset" w:sz="6" w:space="0" w:color="A0A0A0"/>
            </w:tcBorders>
            <w:vAlign w:val="center"/>
          </w:tcPr>
          <w:p w:rsidR="00F53AEF" w:rsidRPr="006B1132" w:rsidRDefault="00F53AEF" w:rsidP="00AB2B68">
            <w:r w:rsidRPr="006B1132">
              <w:t> </w:t>
            </w:r>
            <w:r w:rsidR="008D53F2" w:rsidRPr="006B1132">
              <w:t>С</w:t>
            </w:r>
            <w:r w:rsidRPr="006B1132">
              <w:t>ентябрь</w:t>
            </w:r>
            <w:r w:rsidR="008D53F2" w:rsidRPr="006B1132">
              <w:t>, Фалевич Т.Ф.</w:t>
            </w:r>
          </w:p>
        </w:tc>
      </w:tr>
      <w:tr w:rsidR="00CE5F6D" w:rsidRPr="006B1132" w:rsidTr="00CE5F6D">
        <w:trPr>
          <w:trHeight w:val="100"/>
          <w:tblCellSpacing w:w="15" w:type="dxa"/>
        </w:trPr>
        <w:tc>
          <w:tcPr>
            <w:tcW w:w="6425" w:type="dxa"/>
            <w:tcBorders>
              <w:top w:val="single" w:sz="4" w:space="0" w:color="auto"/>
              <w:left w:val="outset" w:sz="6" w:space="0" w:color="auto"/>
              <w:bottom w:val="single" w:sz="4" w:space="0" w:color="auto"/>
              <w:right w:val="outset" w:sz="6" w:space="0" w:color="auto"/>
            </w:tcBorders>
            <w:vAlign w:val="center"/>
          </w:tcPr>
          <w:p w:rsidR="00CE5F6D" w:rsidRPr="006B1132" w:rsidRDefault="00CE5F6D" w:rsidP="00AB2B68">
            <w:r w:rsidRPr="006B1132">
              <w:t>2.Круглый стол по планированию работы группы</w:t>
            </w:r>
          </w:p>
        </w:tc>
        <w:tc>
          <w:tcPr>
            <w:tcW w:w="3205" w:type="dxa"/>
            <w:tcBorders>
              <w:top w:val="single" w:sz="4" w:space="0" w:color="auto"/>
              <w:left w:val="outset" w:sz="6" w:space="0" w:color="auto"/>
              <w:bottom w:val="single" w:sz="4" w:space="0" w:color="auto"/>
              <w:right w:val="outset" w:sz="6" w:space="0" w:color="A0A0A0"/>
            </w:tcBorders>
            <w:vAlign w:val="center"/>
          </w:tcPr>
          <w:p w:rsidR="00CE5F6D" w:rsidRPr="006B1132" w:rsidRDefault="00CE5F6D" w:rsidP="00AB2B68">
            <w:r w:rsidRPr="006B1132">
              <w:t>Сентябрь, Фалевич Т.Ф</w:t>
            </w:r>
          </w:p>
        </w:tc>
      </w:tr>
      <w:tr w:rsidR="00F53AEF" w:rsidRPr="006B1132" w:rsidTr="008D53F2">
        <w:trPr>
          <w:trHeight w:val="558"/>
          <w:tblCellSpacing w:w="15" w:type="dxa"/>
        </w:trPr>
        <w:tc>
          <w:tcPr>
            <w:tcW w:w="6425" w:type="dxa"/>
            <w:tcBorders>
              <w:top w:val="single" w:sz="4" w:space="0" w:color="auto"/>
              <w:left w:val="outset" w:sz="6" w:space="0" w:color="auto"/>
              <w:bottom w:val="single" w:sz="4" w:space="0" w:color="auto"/>
              <w:right w:val="outset" w:sz="6" w:space="0" w:color="auto"/>
            </w:tcBorders>
            <w:vAlign w:val="center"/>
          </w:tcPr>
          <w:p w:rsidR="00F53AEF" w:rsidRPr="006B1132" w:rsidRDefault="00CE5F6D" w:rsidP="00F53AEF">
            <w:pPr>
              <w:jc w:val="both"/>
            </w:pPr>
            <w:r w:rsidRPr="006B1132">
              <w:t>3</w:t>
            </w:r>
            <w:r w:rsidR="008D53F2" w:rsidRPr="006B1132">
              <w:t>.Т</w:t>
            </w:r>
            <w:r w:rsidR="00F53AEF" w:rsidRPr="006B1132">
              <w:t>ренинг</w:t>
            </w:r>
            <w:r w:rsidR="008D53F2" w:rsidRPr="006B1132">
              <w:t xml:space="preserve"> для десятиклассников</w:t>
            </w:r>
            <w:r w:rsidR="00F53AEF" w:rsidRPr="006B1132">
              <w:t xml:space="preserve"> «Неагрессивное отстаивание своего мнения»</w:t>
            </w:r>
          </w:p>
        </w:tc>
        <w:tc>
          <w:tcPr>
            <w:tcW w:w="3205" w:type="dxa"/>
            <w:tcBorders>
              <w:top w:val="single" w:sz="4" w:space="0" w:color="auto"/>
              <w:left w:val="outset" w:sz="6" w:space="0" w:color="auto"/>
              <w:bottom w:val="single" w:sz="4" w:space="0" w:color="auto"/>
              <w:right w:val="outset" w:sz="6" w:space="0" w:color="A0A0A0"/>
            </w:tcBorders>
            <w:vAlign w:val="center"/>
          </w:tcPr>
          <w:p w:rsidR="00F53AEF" w:rsidRPr="006B1132" w:rsidRDefault="008D53F2" w:rsidP="00AB2B68">
            <w:r w:rsidRPr="006B1132">
              <w:t>Сентябрь, психолог</w:t>
            </w:r>
          </w:p>
        </w:tc>
      </w:tr>
      <w:tr w:rsidR="008D53F2" w:rsidRPr="006B1132" w:rsidTr="008D53F2">
        <w:trPr>
          <w:trHeight w:val="291"/>
          <w:tblCellSpacing w:w="15" w:type="dxa"/>
        </w:trPr>
        <w:tc>
          <w:tcPr>
            <w:tcW w:w="6425" w:type="dxa"/>
            <w:tcBorders>
              <w:top w:val="single" w:sz="4" w:space="0" w:color="auto"/>
              <w:left w:val="outset" w:sz="6" w:space="0" w:color="auto"/>
              <w:bottom w:val="single" w:sz="4" w:space="0" w:color="auto"/>
              <w:right w:val="outset" w:sz="6" w:space="0" w:color="auto"/>
            </w:tcBorders>
            <w:vAlign w:val="center"/>
          </w:tcPr>
          <w:p w:rsidR="008D53F2" w:rsidRPr="006B1132" w:rsidRDefault="00CE5F6D" w:rsidP="00AB2B68">
            <w:r w:rsidRPr="006B1132">
              <w:t>4</w:t>
            </w:r>
            <w:r w:rsidR="008D53F2" w:rsidRPr="006B1132">
              <w:t>.Акция «Всероссийский субботник»</w:t>
            </w:r>
            <w:r w:rsidRPr="006B1132">
              <w:t xml:space="preserve">  Создание презентации.</w:t>
            </w:r>
          </w:p>
          <w:p w:rsidR="00CE5F6D" w:rsidRPr="006B1132" w:rsidRDefault="00CE5F6D" w:rsidP="00AB2B68">
            <w:r w:rsidRPr="006B1132">
              <w:t>Демонстрация в локальной сети лицея.</w:t>
            </w:r>
          </w:p>
        </w:tc>
        <w:tc>
          <w:tcPr>
            <w:tcW w:w="3205" w:type="dxa"/>
            <w:tcBorders>
              <w:top w:val="single" w:sz="4" w:space="0" w:color="auto"/>
              <w:left w:val="outset" w:sz="6" w:space="0" w:color="auto"/>
              <w:bottom w:val="single" w:sz="4" w:space="0" w:color="auto"/>
              <w:right w:val="outset" w:sz="6" w:space="0" w:color="A0A0A0"/>
            </w:tcBorders>
            <w:vAlign w:val="center"/>
          </w:tcPr>
          <w:p w:rsidR="008D53F2" w:rsidRPr="006B1132" w:rsidRDefault="008D53F2" w:rsidP="00AB2B68">
            <w:r w:rsidRPr="006B1132">
              <w:t>Сентябрь, Фалевич Т.Ф.</w:t>
            </w:r>
          </w:p>
        </w:tc>
      </w:tr>
      <w:tr w:rsidR="00F53AEF" w:rsidRPr="006B1132" w:rsidTr="00AB2B68">
        <w:trPr>
          <w:trHeight w:val="90"/>
          <w:tblCellSpacing w:w="15" w:type="dxa"/>
        </w:trPr>
        <w:tc>
          <w:tcPr>
            <w:tcW w:w="6425" w:type="dxa"/>
            <w:tcBorders>
              <w:top w:val="single" w:sz="4" w:space="0" w:color="auto"/>
              <w:left w:val="single" w:sz="4" w:space="0" w:color="auto"/>
              <w:bottom w:val="single" w:sz="4" w:space="0" w:color="auto"/>
              <w:right w:val="outset" w:sz="6" w:space="0" w:color="auto"/>
            </w:tcBorders>
            <w:vAlign w:val="center"/>
          </w:tcPr>
          <w:p w:rsidR="00F53AEF" w:rsidRPr="006B1132" w:rsidRDefault="00CE5F6D" w:rsidP="00AB2B68">
            <w:r w:rsidRPr="006B1132">
              <w:t>5</w:t>
            </w:r>
            <w:r w:rsidR="008D53F2" w:rsidRPr="006B1132">
              <w:t>.</w:t>
            </w:r>
            <w:r w:rsidR="00F53AEF" w:rsidRPr="006B1132">
              <w:t>Разработка экологических туристических маршрутов по Северному</w:t>
            </w:r>
            <w:r w:rsidR="008D53F2" w:rsidRPr="006B1132">
              <w:t xml:space="preserve"> </w:t>
            </w:r>
            <w:r w:rsidR="00F53AEF" w:rsidRPr="006B1132">
              <w:t>Уралу</w:t>
            </w:r>
            <w:r w:rsidR="008D53F2" w:rsidRPr="006B1132">
              <w:t>, участие в конкурсе туристических проектов(институт туризма)</w:t>
            </w:r>
          </w:p>
        </w:tc>
        <w:tc>
          <w:tcPr>
            <w:tcW w:w="3205" w:type="dxa"/>
            <w:tcBorders>
              <w:top w:val="single" w:sz="4" w:space="0" w:color="auto"/>
              <w:left w:val="outset" w:sz="6" w:space="0" w:color="auto"/>
              <w:bottom w:val="single" w:sz="4" w:space="0" w:color="auto"/>
              <w:right w:val="outset" w:sz="6" w:space="0" w:color="A0A0A0"/>
            </w:tcBorders>
            <w:vAlign w:val="center"/>
          </w:tcPr>
          <w:p w:rsidR="00F53AEF" w:rsidRPr="006B1132" w:rsidRDefault="008D53F2" w:rsidP="00AB2B68">
            <w:r w:rsidRPr="006B1132">
              <w:t>Сентябрь, Фалевич Т.Ф</w:t>
            </w:r>
          </w:p>
        </w:tc>
      </w:tr>
      <w:tr w:rsidR="00F53AEF" w:rsidRPr="006B1132" w:rsidTr="00AB2B68">
        <w:trPr>
          <w:trHeight w:val="180"/>
          <w:tblCellSpacing w:w="15" w:type="dxa"/>
        </w:trPr>
        <w:tc>
          <w:tcPr>
            <w:tcW w:w="6425" w:type="dxa"/>
            <w:tcBorders>
              <w:top w:val="single" w:sz="4" w:space="0" w:color="auto"/>
              <w:left w:val="single" w:sz="4" w:space="0" w:color="auto"/>
              <w:right w:val="outset" w:sz="6" w:space="0" w:color="auto"/>
            </w:tcBorders>
            <w:vAlign w:val="center"/>
          </w:tcPr>
          <w:p w:rsidR="00F53AEF" w:rsidRPr="006B1132" w:rsidRDefault="00CE5F6D" w:rsidP="00AB2B68">
            <w:r w:rsidRPr="006B1132">
              <w:t>6</w:t>
            </w:r>
            <w:r w:rsidR="008D53F2" w:rsidRPr="006B1132">
              <w:t>.</w:t>
            </w:r>
            <w:r w:rsidR="00F53AEF" w:rsidRPr="006B1132">
              <w:t>Поход выходного дня «Зелёный остров»</w:t>
            </w:r>
          </w:p>
        </w:tc>
        <w:tc>
          <w:tcPr>
            <w:tcW w:w="3205" w:type="dxa"/>
            <w:tcBorders>
              <w:top w:val="single" w:sz="4" w:space="0" w:color="auto"/>
              <w:left w:val="outset" w:sz="6" w:space="0" w:color="auto"/>
              <w:right w:val="outset" w:sz="6" w:space="0" w:color="A0A0A0"/>
            </w:tcBorders>
            <w:vAlign w:val="center"/>
          </w:tcPr>
          <w:p w:rsidR="00F53AEF" w:rsidRPr="006B1132" w:rsidRDefault="008D53F2" w:rsidP="00AB2B68">
            <w:r w:rsidRPr="006B1132">
              <w:t>Октябрь, Фалевич Т.Ф</w:t>
            </w:r>
          </w:p>
        </w:tc>
      </w:tr>
      <w:tr w:rsidR="00F53AEF" w:rsidRPr="006B1132" w:rsidTr="00AB2B68">
        <w:trPr>
          <w:trHeight w:val="480"/>
          <w:tblCellSpacing w:w="15" w:type="dxa"/>
        </w:trPr>
        <w:tc>
          <w:tcPr>
            <w:tcW w:w="6425" w:type="dxa"/>
            <w:tcBorders>
              <w:top w:val="outset" w:sz="6" w:space="0" w:color="auto"/>
              <w:left w:val="outset" w:sz="6" w:space="0" w:color="auto"/>
              <w:bottom w:val="outset" w:sz="6" w:space="0" w:color="auto"/>
              <w:right w:val="outset" w:sz="6" w:space="0" w:color="auto"/>
            </w:tcBorders>
            <w:vAlign w:val="center"/>
          </w:tcPr>
          <w:p w:rsidR="00F53AEF" w:rsidRPr="006B1132" w:rsidRDefault="00CE5F6D" w:rsidP="00AB2B68">
            <w:r w:rsidRPr="006B1132">
              <w:t>7</w:t>
            </w:r>
            <w:r w:rsidR="008D53F2" w:rsidRPr="006B1132">
              <w:t>.</w:t>
            </w:r>
            <w:r w:rsidR="00717294">
              <w:t xml:space="preserve">Размещение информации в </w:t>
            </w:r>
            <w:r w:rsidR="00F53AEF" w:rsidRPr="006B1132">
              <w:t>уголке «За здоровый образ жизни»</w:t>
            </w:r>
            <w:r w:rsidR="00717294">
              <w:t xml:space="preserve">, </w:t>
            </w:r>
            <w:r w:rsidR="008D53F2" w:rsidRPr="006B1132">
              <w:t>создание и демонстрация презентации «Поход выходного дня» в локальной сети лицея.</w:t>
            </w:r>
          </w:p>
        </w:tc>
        <w:tc>
          <w:tcPr>
            <w:tcW w:w="3205" w:type="dxa"/>
            <w:tcBorders>
              <w:top w:val="outset" w:sz="6" w:space="0" w:color="auto"/>
              <w:left w:val="outset" w:sz="6" w:space="0" w:color="auto"/>
              <w:bottom w:val="outset" w:sz="6" w:space="0" w:color="auto"/>
              <w:right w:val="outset" w:sz="6" w:space="0" w:color="A0A0A0"/>
            </w:tcBorders>
            <w:vAlign w:val="center"/>
          </w:tcPr>
          <w:p w:rsidR="00F53AEF" w:rsidRPr="006B1132" w:rsidRDefault="00F53AEF" w:rsidP="008D53F2">
            <w:r w:rsidRPr="006B1132">
              <w:t> </w:t>
            </w:r>
            <w:r w:rsidR="008D53F2" w:rsidRPr="006B1132">
              <w:t>О</w:t>
            </w:r>
            <w:r w:rsidRPr="006B1132">
              <w:t>ктябрь</w:t>
            </w:r>
            <w:r w:rsidR="005D3E5F" w:rsidRPr="006B1132">
              <w:t>, Фалевич Т.Ф.</w:t>
            </w:r>
          </w:p>
        </w:tc>
      </w:tr>
      <w:tr w:rsidR="00F53AEF" w:rsidRPr="006B1132" w:rsidTr="00AB2B68">
        <w:trPr>
          <w:trHeight w:val="450"/>
          <w:tblCellSpacing w:w="15" w:type="dxa"/>
        </w:trPr>
        <w:tc>
          <w:tcPr>
            <w:tcW w:w="6425" w:type="dxa"/>
            <w:tcBorders>
              <w:top w:val="outset" w:sz="6" w:space="0" w:color="auto"/>
              <w:left w:val="outset" w:sz="6" w:space="0" w:color="auto"/>
              <w:bottom w:val="outset" w:sz="6" w:space="0" w:color="auto"/>
              <w:right w:val="outset" w:sz="6" w:space="0" w:color="auto"/>
            </w:tcBorders>
            <w:vAlign w:val="center"/>
          </w:tcPr>
          <w:p w:rsidR="00F53AEF" w:rsidRPr="006B1132" w:rsidRDefault="00CE5F6D" w:rsidP="00AB2B68">
            <w:r w:rsidRPr="006B1132">
              <w:t>8</w:t>
            </w:r>
            <w:r w:rsidR="008D53F2" w:rsidRPr="006B1132">
              <w:t>.</w:t>
            </w:r>
            <w:r w:rsidR="00F53AEF" w:rsidRPr="006B1132">
              <w:t>Проведение акции «Мы за здоровый образ жизни»</w:t>
            </w:r>
          </w:p>
          <w:p w:rsidR="00F53AEF" w:rsidRPr="006B1132" w:rsidRDefault="00CE5F6D" w:rsidP="00AB2B68">
            <w:r w:rsidRPr="006B1132">
              <w:t>Слай</w:t>
            </w:r>
            <w:r w:rsidR="00717294">
              <w:t>д</w:t>
            </w:r>
            <w:r w:rsidRPr="006B1132">
              <w:t>-шоу</w:t>
            </w:r>
          </w:p>
        </w:tc>
        <w:tc>
          <w:tcPr>
            <w:tcW w:w="3205" w:type="dxa"/>
            <w:tcBorders>
              <w:top w:val="outset" w:sz="6" w:space="0" w:color="auto"/>
              <w:left w:val="outset" w:sz="6" w:space="0" w:color="auto"/>
              <w:bottom w:val="outset" w:sz="6" w:space="0" w:color="auto"/>
              <w:right w:val="outset" w:sz="6" w:space="0" w:color="A0A0A0"/>
            </w:tcBorders>
            <w:vAlign w:val="center"/>
          </w:tcPr>
          <w:p w:rsidR="00F53AEF" w:rsidRPr="006B1132" w:rsidRDefault="008D53F2" w:rsidP="00AB2B68">
            <w:r w:rsidRPr="006B1132">
              <w:t>Ноябрь</w:t>
            </w:r>
            <w:r w:rsidR="005D3E5F" w:rsidRPr="006B1132">
              <w:t>, Фалевич Т.Ф.</w:t>
            </w:r>
          </w:p>
        </w:tc>
      </w:tr>
      <w:tr w:rsidR="00CE5F6D" w:rsidRPr="006B1132" w:rsidTr="00A63121">
        <w:trPr>
          <w:trHeight w:val="896"/>
          <w:tblCellSpacing w:w="15" w:type="dxa"/>
        </w:trPr>
        <w:tc>
          <w:tcPr>
            <w:tcW w:w="6425" w:type="dxa"/>
            <w:tcBorders>
              <w:top w:val="outset" w:sz="6" w:space="0" w:color="auto"/>
              <w:left w:val="outset" w:sz="6" w:space="0" w:color="auto"/>
              <w:right w:val="outset" w:sz="6" w:space="0" w:color="auto"/>
            </w:tcBorders>
            <w:vAlign w:val="center"/>
          </w:tcPr>
          <w:p w:rsidR="00CE5F6D" w:rsidRPr="006B1132" w:rsidRDefault="00CE5F6D" w:rsidP="00717294">
            <w:pPr>
              <w:jc w:val="both"/>
            </w:pPr>
            <w:r w:rsidRPr="006B1132">
              <w:t>9.Организация анкетирования 6-11классов по</w:t>
            </w:r>
            <w:r w:rsidRPr="006B1132">
              <w:rPr>
                <w:shd w:val="clear" w:color="auto" w:fill="FFFFFF"/>
              </w:rPr>
              <w:t xml:space="preserve"> выяснить отношение к наркотикам у подростков </w:t>
            </w:r>
            <w:r w:rsidRPr="006B1132">
              <w:t>«Семь вопросов о тво</w:t>
            </w:r>
            <w:r w:rsidR="00717294">
              <w:t>ё</w:t>
            </w:r>
            <w:r w:rsidRPr="006B1132">
              <w:t>м отношении к наркотикам»</w:t>
            </w:r>
          </w:p>
        </w:tc>
        <w:tc>
          <w:tcPr>
            <w:tcW w:w="3205" w:type="dxa"/>
            <w:tcBorders>
              <w:top w:val="outset" w:sz="6" w:space="0" w:color="auto"/>
              <w:left w:val="outset" w:sz="6" w:space="0" w:color="auto"/>
              <w:right w:val="outset" w:sz="6" w:space="0" w:color="A0A0A0"/>
            </w:tcBorders>
            <w:vAlign w:val="center"/>
          </w:tcPr>
          <w:p w:rsidR="00CE5F6D" w:rsidRPr="006B1132" w:rsidRDefault="00CE5F6D" w:rsidP="00AB2B68">
            <w:r w:rsidRPr="006B1132">
              <w:t>Ноябрь</w:t>
            </w:r>
            <w:r w:rsidR="005D3E5F" w:rsidRPr="006B1132">
              <w:t>, Фалевич Т.Ф.</w:t>
            </w:r>
          </w:p>
        </w:tc>
      </w:tr>
      <w:tr w:rsidR="00F53AEF" w:rsidRPr="006B1132" w:rsidTr="00AB2B68">
        <w:trPr>
          <w:trHeight w:val="270"/>
          <w:tblCellSpacing w:w="15" w:type="dxa"/>
        </w:trPr>
        <w:tc>
          <w:tcPr>
            <w:tcW w:w="6425" w:type="dxa"/>
            <w:tcBorders>
              <w:top w:val="outset" w:sz="6" w:space="0" w:color="auto"/>
              <w:left w:val="outset" w:sz="6" w:space="0" w:color="auto"/>
              <w:bottom w:val="outset" w:sz="6" w:space="0" w:color="auto"/>
              <w:right w:val="outset" w:sz="6" w:space="0" w:color="auto"/>
            </w:tcBorders>
            <w:vAlign w:val="center"/>
          </w:tcPr>
          <w:p w:rsidR="00F53AEF" w:rsidRPr="006B1132" w:rsidRDefault="00A63121" w:rsidP="00AB2B68">
            <w:r w:rsidRPr="006B1132">
              <w:t>10.Общешкольное родительское собрание «Роль семьи в предупреждении вредных привычек у детей»</w:t>
            </w:r>
          </w:p>
        </w:tc>
        <w:tc>
          <w:tcPr>
            <w:tcW w:w="3205" w:type="dxa"/>
            <w:tcBorders>
              <w:top w:val="outset" w:sz="6" w:space="0" w:color="auto"/>
              <w:left w:val="outset" w:sz="6" w:space="0" w:color="auto"/>
              <w:bottom w:val="outset" w:sz="6" w:space="0" w:color="auto"/>
              <w:right w:val="outset" w:sz="6" w:space="0" w:color="A0A0A0"/>
            </w:tcBorders>
            <w:vAlign w:val="center"/>
          </w:tcPr>
          <w:p w:rsidR="00F53AEF" w:rsidRPr="006B1132" w:rsidRDefault="005D3E5F" w:rsidP="00AB2B68">
            <w:r>
              <w:t>Н</w:t>
            </w:r>
            <w:r w:rsidR="00F53AEF" w:rsidRPr="006B1132">
              <w:t>оябрь</w:t>
            </w:r>
            <w:r w:rsidRPr="006B1132">
              <w:t>, Фалевич Т.Ф.</w:t>
            </w:r>
          </w:p>
        </w:tc>
      </w:tr>
      <w:tr w:rsidR="00F53AEF" w:rsidRPr="006B1132" w:rsidTr="00AB2B68">
        <w:trPr>
          <w:trHeight w:val="270"/>
          <w:tblCellSpacing w:w="15" w:type="dxa"/>
        </w:trPr>
        <w:tc>
          <w:tcPr>
            <w:tcW w:w="6425" w:type="dxa"/>
            <w:tcBorders>
              <w:top w:val="outset" w:sz="6" w:space="0" w:color="auto"/>
              <w:left w:val="outset" w:sz="6" w:space="0" w:color="auto"/>
              <w:bottom w:val="outset" w:sz="6" w:space="0" w:color="auto"/>
              <w:right w:val="outset" w:sz="6" w:space="0" w:color="auto"/>
            </w:tcBorders>
            <w:vAlign w:val="center"/>
          </w:tcPr>
          <w:p w:rsidR="00B25172" w:rsidRDefault="00A63121" w:rsidP="00B716DB">
            <w:r w:rsidRPr="006B1132">
              <w:t>11.</w:t>
            </w:r>
          </w:p>
          <w:p w:rsidR="00F53AEF" w:rsidRDefault="00B25172" w:rsidP="00B716DB">
            <w:r w:rsidRPr="00B25172">
              <w:t>1.Разработка и проведение</w:t>
            </w:r>
            <w:r w:rsidR="00F53AEF" w:rsidRPr="00B25172">
              <w:t xml:space="preserve"> классного часа в седьмых классах</w:t>
            </w:r>
          </w:p>
          <w:p w:rsidR="00B25172" w:rsidRPr="00B25172" w:rsidRDefault="00B25172" w:rsidP="00B716DB">
            <w:r>
              <w:t>(</w:t>
            </w:r>
            <w:r w:rsidRPr="00B25172">
              <w:t>Приложение№4</w:t>
            </w:r>
            <w:r>
              <w:t>)</w:t>
            </w:r>
          </w:p>
          <w:p w:rsidR="00B25172" w:rsidRPr="00B25172" w:rsidRDefault="00B25172" w:rsidP="00B25172">
            <w:r w:rsidRPr="00B25172">
              <w:t>2.Проведение классного часа Интерактивное занятие для учащихся 7 классов (Приложение№4)</w:t>
            </w:r>
          </w:p>
        </w:tc>
        <w:tc>
          <w:tcPr>
            <w:tcW w:w="3205" w:type="dxa"/>
            <w:tcBorders>
              <w:top w:val="outset" w:sz="6" w:space="0" w:color="auto"/>
              <w:left w:val="outset" w:sz="6" w:space="0" w:color="auto"/>
              <w:bottom w:val="outset" w:sz="6" w:space="0" w:color="auto"/>
              <w:right w:val="outset" w:sz="6" w:space="0" w:color="A0A0A0"/>
            </w:tcBorders>
            <w:vAlign w:val="center"/>
          </w:tcPr>
          <w:p w:rsidR="00B25172" w:rsidRDefault="005D3E5F" w:rsidP="00AB2B68">
            <w:pPr>
              <w:spacing w:before="100" w:beforeAutospacing="1" w:after="100" w:afterAutospacing="1"/>
            </w:pPr>
            <w:r>
              <w:t>Н</w:t>
            </w:r>
            <w:r w:rsidR="00B25172">
              <w:t>оябрь</w:t>
            </w:r>
            <w:r w:rsidRPr="006B1132">
              <w:t>, Фалевич Т.Ф.</w:t>
            </w:r>
          </w:p>
          <w:p w:rsidR="00F53AEF" w:rsidRPr="006B1132" w:rsidRDefault="005D3E5F" w:rsidP="00AB2B68">
            <w:pPr>
              <w:spacing w:before="100" w:beforeAutospacing="1" w:after="100" w:afterAutospacing="1"/>
            </w:pPr>
            <w:r>
              <w:t>Д</w:t>
            </w:r>
            <w:r w:rsidR="00F53AEF" w:rsidRPr="006B1132">
              <w:t>екабрь</w:t>
            </w:r>
            <w:r w:rsidRPr="006B1132">
              <w:t>, Фалевич Т.Ф.</w:t>
            </w:r>
          </w:p>
        </w:tc>
      </w:tr>
      <w:tr w:rsidR="00F53AEF" w:rsidRPr="006B1132" w:rsidTr="00AB2B68">
        <w:trPr>
          <w:trHeight w:val="270"/>
          <w:tblCellSpacing w:w="15" w:type="dxa"/>
        </w:trPr>
        <w:tc>
          <w:tcPr>
            <w:tcW w:w="6425" w:type="dxa"/>
            <w:tcBorders>
              <w:top w:val="outset" w:sz="6" w:space="0" w:color="auto"/>
              <w:left w:val="outset" w:sz="6" w:space="0" w:color="auto"/>
              <w:bottom w:val="outset" w:sz="6" w:space="0" w:color="auto"/>
              <w:right w:val="outset" w:sz="6" w:space="0" w:color="auto"/>
            </w:tcBorders>
            <w:vAlign w:val="center"/>
          </w:tcPr>
          <w:p w:rsidR="00F53AEF" w:rsidRPr="006B1132" w:rsidRDefault="00A63121" w:rsidP="00AB2B68">
            <w:r w:rsidRPr="006B1132">
              <w:t>12.</w:t>
            </w:r>
            <w:r w:rsidR="00F53AEF" w:rsidRPr="006B1132">
              <w:t>Консультирование родителей, создание навигатора сайтов</w:t>
            </w:r>
          </w:p>
        </w:tc>
        <w:tc>
          <w:tcPr>
            <w:tcW w:w="3205" w:type="dxa"/>
            <w:tcBorders>
              <w:top w:val="outset" w:sz="6" w:space="0" w:color="auto"/>
              <w:left w:val="outset" w:sz="6" w:space="0" w:color="auto"/>
              <w:bottom w:val="outset" w:sz="6" w:space="0" w:color="auto"/>
              <w:right w:val="outset" w:sz="6" w:space="0" w:color="A0A0A0"/>
            </w:tcBorders>
            <w:vAlign w:val="center"/>
          </w:tcPr>
          <w:p w:rsidR="00F53AEF" w:rsidRDefault="00F53AEF" w:rsidP="00AB2B68">
            <w:r w:rsidRPr="006B1132">
              <w:t>В течении года</w:t>
            </w:r>
          </w:p>
          <w:p w:rsidR="005D3E5F" w:rsidRPr="006B1132" w:rsidRDefault="005D3E5F" w:rsidP="00AB2B68"/>
        </w:tc>
      </w:tr>
      <w:tr w:rsidR="00F53AEF" w:rsidRPr="006B1132" w:rsidTr="00AB2B68">
        <w:trPr>
          <w:trHeight w:val="270"/>
          <w:tblCellSpacing w:w="15" w:type="dxa"/>
        </w:trPr>
        <w:tc>
          <w:tcPr>
            <w:tcW w:w="6425" w:type="dxa"/>
            <w:tcBorders>
              <w:top w:val="outset" w:sz="6" w:space="0" w:color="auto"/>
              <w:left w:val="outset" w:sz="6" w:space="0" w:color="auto"/>
              <w:bottom w:val="outset" w:sz="6" w:space="0" w:color="auto"/>
              <w:right w:val="outset" w:sz="6" w:space="0" w:color="auto"/>
            </w:tcBorders>
            <w:vAlign w:val="center"/>
          </w:tcPr>
          <w:p w:rsidR="00A63121" w:rsidRPr="006B1132" w:rsidRDefault="00A63121" w:rsidP="00A63121">
            <w:pPr>
              <w:pStyle w:val="a5"/>
            </w:pPr>
            <w:r w:rsidRPr="006B1132">
              <w:t xml:space="preserve">13.День борьбы со </w:t>
            </w:r>
            <w:proofErr w:type="spellStart"/>
            <w:r w:rsidRPr="006B1132">
              <w:t>Спидом</w:t>
            </w:r>
            <w:proofErr w:type="spellEnd"/>
            <w:r w:rsidR="005D3E5F">
              <w:t xml:space="preserve">, </w:t>
            </w:r>
            <w:r w:rsidRPr="006B1132">
              <w:t>День Матери</w:t>
            </w:r>
          </w:p>
        </w:tc>
        <w:tc>
          <w:tcPr>
            <w:tcW w:w="3205" w:type="dxa"/>
            <w:tcBorders>
              <w:top w:val="outset" w:sz="6" w:space="0" w:color="auto"/>
              <w:left w:val="outset" w:sz="6" w:space="0" w:color="auto"/>
              <w:bottom w:val="outset" w:sz="6" w:space="0" w:color="auto"/>
              <w:right w:val="outset" w:sz="6" w:space="0" w:color="A0A0A0"/>
            </w:tcBorders>
            <w:vAlign w:val="center"/>
          </w:tcPr>
          <w:p w:rsidR="00F53AEF" w:rsidRPr="006B1132" w:rsidRDefault="00F53AEF" w:rsidP="00AB2B68">
            <w:r w:rsidRPr="006B1132">
              <w:t> </w:t>
            </w:r>
            <w:r w:rsidR="005D3E5F">
              <w:t>Д</w:t>
            </w:r>
            <w:r w:rsidR="00A63121" w:rsidRPr="006B1132">
              <w:t>екабрь</w:t>
            </w:r>
            <w:r w:rsidR="005D3E5F" w:rsidRPr="006B1132">
              <w:t>, Фалевич Т.Ф.</w:t>
            </w:r>
          </w:p>
          <w:p w:rsidR="00F53AEF" w:rsidRPr="006B1132" w:rsidRDefault="00F53AEF" w:rsidP="00AB2B68">
            <w:r w:rsidRPr="006B1132">
              <w:t> </w:t>
            </w:r>
          </w:p>
        </w:tc>
      </w:tr>
      <w:tr w:rsidR="00F53AEF" w:rsidRPr="006B1132" w:rsidTr="00B716DB">
        <w:trPr>
          <w:trHeight w:val="375"/>
          <w:tblCellSpacing w:w="15" w:type="dxa"/>
        </w:trPr>
        <w:tc>
          <w:tcPr>
            <w:tcW w:w="6425" w:type="dxa"/>
            <w:tcBorders>
              <w:top w:val="outset" w:sz="6" w:space="0" w:color="auto"/>
              <w:left w:val="outset" w:sz="6" w:space="0" w:color="auto"/>
              <w:bottom w:val="outset" w:sz="6" w:space="0" w:color="auto"/>
              <w:right w:val="outset" w:sz="6" w:space="0" w:color="auto"/>
            </w:tcBorders>
            <w:vAlign w:val="center"/>
          </w:tcPr>
          <w:p w:rsidR="00F53AEF" w:rsidRPr="006B1132" w:rsidRDefault="00A63121" w:rsidP="00AB2B68">
            <w:r w:rsidRPr="006B1132">
              <w:t>14. Кинолекторий «Без наркотиков»</w:t>
            </w:r>
          </w:p>
        </w:tc>
        <w:tc>
          <w:tcPr>
            <w:tcW w:w="3205" w:type="dxa"/>
            <w:tcBorders>
              <w:top w:val="outset" w:sz="6" w:space="0" w:color="auto"/>
              <w:left w:val="outset" w:sz="6" w:space="0" w:color="auto"/>
              <w:bottom w:val="outset" w:sz="6" w:space="0" w:color="auto"/>
              <w:right w:val="outset" w:sz="6" w:space="0" w:color="A0A0A0"/>
            </w:tcBorders>
            <w:vAlign w:val="center"/>
          </w:tcPr>
          <w:p w:rsidR="00F53AEF" w:rsidRPr="006B1132" w:rsidRDefault="00F53AEF" w:rsidP="00AB2B68">
            <w:r w:rsidRPr="006B1132">
              <w:t> </w:t>
            </w:r>
          </w:p>
          <w:p w:rsidR="00F53AEF" w:rsidRPr="006B1132" w:rsidRDefault="00A63121" w:rsidP="00A63121">
            <w:r w:rsidRPr="006B1132">
              <w:t>Психолог</w:t>
            </w:r>
            <w:r w:rsidR="005D3E5F" w:rsidRPr="006B1132">
              <w:t>, Фалевич Т.Ф.</w:t>
            </w:r>
          </w:p>
        </w:tc>
      </w:tr>
      <w:tr w:rsidR="00B25172" w:rsidRPr="006B1132" w:rsidTr="00390267">
        <w:trPr>
          <w:trHeight w:val="247"/>
          <w:tblCellSpacing w:w="15" w:type="dxa"/>
        </w:trPr>
        <w:tc>
          <w:tcPr>
            <w:tcW w:w="9660" w:type="dxa"/>
            <w:gridSpan w:val="2"/>
            <w:tcBorders>
              <w:top w:val="outset" w:sz="6" w:space="0" w:color="auto"/>
              <w:left w:val="nil"/>
              <w:bottom w:val="nil"/>
              <w:right w:val="nil"/>
            </w:tcBorders>
            <w:vAlign w:val="center"/>
          </w:tcPr>
          <w:p w:rsidR="00390267" w:rsidRPr="00390267" w:rsidRDefault="00390267" w:rsidP="00390267">
            <w:pPr>
              <w:pStyle w:val="a3"/>
              <w:numPr>
                <w:ilvl w:val="0"/>
                <w:numId w:val="49"/>
              </w:numPr>
              <w:jc w:val="center"/>
              <w:rPr>
                <w:b/>
              </w:rPr>
            </w:pPr>
            <w:r w:rsidRPr="00390267">
              <w:rPr>
                <w:b/>
              </w:rPr>
              <w:t>Механизм реализации и основные этапы проекта</w:t>
            </w:r>
          </w:p>
          <w:p w:rsidR="00B25172" w:rsidRPr="006B1132" w:rsidRDefault="00B25172" w:rsidP="00A63121"/>
        </w:tc>
      </w:tr>
    </w:tbl>
    <w:p w:rsidR="00D41660" w:rsidRPr="00562B5D" w:rsidRDefault="00D41660" w:rsidP="00B2517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9109"/>
      </w:tblGrid>
      <w:tr w:rsidR="00562B5D" w:rsidRPr="00562B5D" w:rsidTr="00390267">
        <w:tc>
          <w:tcPr>
            <w:tcW w:w="638" w:type="dxa"/>
            <w:shd w:val="clear" w:color="auto" w:fill="auto"/>
          </w:tcPr>
          <w:p w:rsidR="00B939E0" w:rsidRPr="00562B5D" w:rsidRDefault="00B939E0" w:rsidP="00B939E0">
            <w:pPr>
              <w:jc w:val="center"/>
              <w:rPr>
                <w:b/>
              </w:rPr>
            </w:pPr>
            <w:r w:rsidRPr="00562B5D">
              <w:rPr>
                <w:b/>
              </w:rPr>
              <w:t>№</w:t>
            </w:r>
          </w:p>
        </w:tc>
        <w:tc>
          <w:tcPr>
            <w:tcW w:w="9109" w:type="dxa"/>
            <w:shd w:val="clear" w:color="auto" w:fill="auto"/>
          </w:tcPr>
          <w:p w:rsidR="00B939E0" w:rsidRDefault="00B939E0" w:rsidP="00B939E0">
            <w:pPr>
              <w:jc w:val="center"/>
              <w:rPr>
                <w:b/>
              </w:rPr>
            </w:pPr>
            <w:r w:rsidRPr="00562B5D">
              <w:rPr>
                <w:b/>
              </w:rPr>
              <w:t>Мероприятия</w:t>
            </w:r>
          </w:p>
          <w:p w:rsidR="00390267" w:rsidRPr="00562B5D" w:rsidRDefault="00390267" w:rsidP="00B939E0">
            <w:pPr>
              <w:jc w:val="center"/>
              <w:rPr>
                <w:b/>
              </w:rPr>
            </w:pPr>
          </w:p>
        </w:tc>
      </w:tr>
      <w:tr w:rsidR="00562B5D" w:rsidRPr="00562B5D" w:rsidTr="00390267">
        <w:tc>
          <w:tcPr>
            <w:tcW w:w="638" w:type="dxa"/>
            <w:shd w:val="clear" w:color="auto" w:fill="auto"/>
          </w:tcPr>
          <w:p w:rsidR="00B939E0" w:rsidRPr="00562B5D" w:rsidRDefault="00B939E0" w:rsidP="00B939E0">
            <w:pPr>
              <w:jc w:val="center"/>
              <w:rPr>
                <w:b/>
                <w:i/>
              </w:rPr>
            </w:pPr>
            <w:r w:rsidRPr="00562B5D">
              <w:rPr>
                <w:b/>
                <w:i/>
              </w:rPr>
              <w:t>1.</w:t>
            </w:r>
          </w:p>
        </w:tc>
        <w:tc>
          <w:tcPr>
            <w:tcW w:w="9109" w:type="dxa"/>
            <w:shd w:val="clear" w:color="auto" w:fill="auto"/>
          </w:tcPr>
          <w:p w:rsidR="00B939E0" w:rsidRDefault="00B939E0" w:rsidP="00B939E0">
            <w:pPr>
              <w:rPr>
                <w:b/>
                <w:i/>
              </w:rPr>
            </w:pPr>
            <w:r w:rsidRPr="00562B5D">
              <w:rPr>
                <w:b/>
                <w:i/>
              </w:rPr>
              <w:t>Подготовительный этап</w:t>
            </w:r>
          </w:p>
          <w:p w:rsidR="005D3E5F" w:rsidRPr="00562B5D" w:rsidRDefault="005D3E5F" w:rsidP="00B939E0">
            <w:pPr>
              <w:rPr>
                <w:b/>
                <w:i/>
              </w:rPr>
            </w:pPr>
          </w:p>
        </w:tc>
      </w:tr>
      <w:tr w:rsidR="00562B5D" w:rsidRPr="00562B5D" w:rsidTr="00390267">
        <w:tc>
          <w:tcPr>
            <w:tcW w:w="638" w:type="dxa"/>
            <w:shd w:val="clear" w:color="auto" w:fill="auto"/>
          </w:tcPr>
          <w:p w:rsidR="00B939E0" w:rsidRPr="00562B5D" w:rsidRDefault="00B939E0" w:rsidP="00B939E0">
            <w:pPr>
              <w:jc w:val="center"/>
            </w:pPr>
            <w:r w:rsidRPr="00562B5D">
              <w:t>1.1.</w:t>
            </w:r>
          </w:p>
        </w:tc>
        <w:tc>
          <w:tcPr>
            <w:tcW w:w="9109" w:type="dxa"/>
            <w:shd w:val="clear" w:color="auto" w:fill="auto"/>
          </w:tcPr>
          <w:p w:rsidR="00B939E0" w:rsidRDefault="00B939E0" w:rsidP="00B939E0">
            <w:pPr>
              <w:jc w:val="both"/>
            </w:pPr>
            <w:r w:rsidRPr="00562B5D">
              <w:t>Информационное обеспечение всех звеньев взаимодействия школы по выработке необходимых положений реализации проекта.</w:t>
            </w:r>
          </w:p>
          <w:p w:rsidR="005D3E5F" w:rsidRPr="00562B5D" w:rsidRDefault="005D3E5F" w:rsidP="00B939E0">
            <w:pPr>
              <w:jc w:val="both"/>
            </w:pPr>
          </w:p>
        </w:tc>
      </w:tr>
      <w:tr w:rsidR="00562B5D" w:rsidRPr="00562B5D" w:rsidTr="00390267">
        <w:tc>
          <w:tcPr>
            <w:tcW w:w="638" w:type="dxa"/>
            <w:shd w:val="clear" w:color="auto" w:fill="auto"/>
          </w:tcPr>
          <w:p w:rsidR="00B939E0" w:rsidRPr="00562B5D" w:rsidRDefault="00B939E0" w:rsidP="00B939E0">
            <w:pPr>
              <w:jc w:val="center"/>
            </w:pPr>
            <w:r w:rsidRPr="00562B5D">
              <w:t>1.2.</w:t>
            </w:r>
          </w:p>
        </w:tc>
        <w:tc>
          <w:tcPr>
            <w:tcW w:w="9109" w:type="dxa"/>
            <w:shd w:val="clear" w:color="auto" w:fill="auto"/>
          </w:tcPr>
          <w:p w:rsidR="00B939E0" w:rsidRDefault="00B939E0" w:rsidP="00B939E0">
            <w:pPr>
              <w:jc w:val="both"/>
            </w:pPr>
            <w:r w:rsidRPr="00562B5D">
              <w:t>Разработка проекта.</w:t>
            </w:r>
          </w:p>
          <w:p w:rsidR="005D3E5F" w:rsidRPr="00562B5D" w:rsidRDefault="005D3E5F" w:rsidP="00B939E0">
            <w:pPr>
              <w:jc w:val="both"/>
            </w:pPr>
          </w:p>
        </w:tc>
      </w:tr>
      <w:tr w:rsidR="00562B5D" w:rsidRPr="00562B5D" w:rsidTr="00390267">
        <w:tc>
          <w:tcPr>
            <w:tcW w:w="638" w:type="dxa"/>
            <w:shd w:val="clear" w:color="auto" w:fill="auto"/>
          </w:tcPr>
          <w:p w:rsidR="00B939E0" w:rsidRPr="00562B5D" w:rsidRDefault="00B939E0" w:rsidP="00B939E0">
            <w:pPr>
              <w:jc w:val="center"/>
            </w:pPr>
            <w:r w:rsidRPr="00562B5D">
              <w:t>1.3.</w:t>
            </w:r>
          </w:p>
        </w:tc>
        <w:tc>
          <w:tcPr>
            <w:tcW w:w="9109" w:type="dxa"/>
            <w:shd w:val="clear" w:color="auto" w:fill="auto"/>
          </w:tcPr>
          <w:p w:rsidR="00B939E0" w:rsidRDefault="00B939E0" w:rsidP="00B939E0">
            <w:pPr>
              <w:jc w:val="both"/>
            </w:pPr>
            <w:r w:rsidRPr="00562B5D">
              <w:t>Обсуждение, внесение изменений и доработка проекта.</w:t>
            </w:r>
          </w:p>
          <w:p w:rsidR="005D3E5F" w:rsidRPr="00562B5D" w:rsidRDefault="005D3E5F" w:rsidP="00B939E0">
            <w:pPr>
              <w:jc w:val="both"/>
            </w:pPr>
          </w:p>
        </w:tc>
      </w:tr>
      <w:tr w:rsidR="00562B5D" w:rsidRPr="00562B5D" w:rsidTr="00390267">
        <w:tc>
          <w:tcPr>
            <w:tcW w:w="638" w:type="dxa"/>
            <w:shd w:val="clear" w:color="auto" w:fill="auto"/>
          </w:tcPr>
          <w:p w:rsidR="00B939E0" w:rsidRPr="00562B5D" w:rsidRDefault="00B939E0" w:rsidP="00B939E0">
            <w:pPr>
              <w:jc w:val="center"/>
            </w:pPr>
            <w:r w:rsidRPr="00562B5D">
              <w:t>1.4.</w:t>
            </w:r>
          </w:p>
        </w:tc>
        <w:tc>
          <w:tcPr>
            <w:tcW w:w="9109" w:type="dxa"/>
            <w:shd w:val="clear" w:color="auto" w:fill="auto"/>
          </w:tcPr>
          <w:p w:rsidR="00B939E0" w:rsidRDefault="00B939E0" w:rsidP="00B939E0">
            <w:pPr>
              <w:jc w:val="both"/>
            </w:pPr>
            <w:r w:rsidRPr="00562B5D">
              <w:t>Согласование проекта с каждым представителем ее кадрового обеспечения.</w:t>
            </w:r>
          </w:p>
          <w:p w:rsidR="005D3E5F" w:rsidRPr="00562B5D" w:rsidRDefault="005D3E5F" w:rsidP="00B939E0">
            <w:pPr>
              <w:jc w:val="both"/>
            </w:pPr>
          </w:p>
        </w:tc>
      </w:tr>
      <w:tr w:rsidR="00562B5D" w:rsidRPr="00562B5D" w:rsidTr="00390267">
        <w:trPr>
          <w:trHeight w:val="331"/>
        </w:trPr>
        <w:tc>
          <w:tcPr>
            <w:tcW w:w="638" w:type="dxa"/>
            <w:shd w:val="clear" w:color="auto" w:fill="auto"/>
          </w:tcPr>
          <w:p w:rsidR="00245E41" w:rsidRPr="00562B5D" w:rsidRDefault="00245E41" w:rsidP="00245E41">
            <w:pPr>
              <w:jc w:val="center"/>
            </w:pPr>
            <w:r w:rsidRPr="00562B5D">
              <w:t>1.5.</w:t>
            </w:r>
          </w:p>
        </w:tc>
        <w:tc>
          <w:tcPr>
            <w:tcW w:w="9109" w:type="dxa"/>
            <w:shd w:val="clear" w:color="auto" w:fill="auto"/>
          </w:tcPr>
          <w:p w:rsidR="00245E41" w:rsidRDefault="00245E41" w:rsidP="00B939E0">
            <w:pPr>
              <w:jc w:val="both"/>
            </w:pPr>
            <w:r w:rsidRPr="00562B5D">
              <w:t>Составление планов каждого блока проекта.</w:t>
            </w:r>
          </w:p>
          <w:p w:rsidR="005D3E5F" w:rsidRPr="00562B5D" w:rsidRDefault="005D3E5F" w:rsidP="00B939E0">
            <w:pPr>
              <w:jc w:val="both"/>
            </w:pPr>
          </w:p>
        </w:tc>
      </w:tr>
      <w:tr w:rsidR="00562B5D" w:rsidRPr="00562B5D" w:rsidTr="00390267">
        <w:tc>
          <w:tcPr>
            <w:tcW w:w="638" w:type="dxa"/>
            <w:shd w:val="clear" w:color="auto" w:fill="auto"/>
          </w:tcPr>
          <w:p w:rsidR="00B939E0" w:rsidRPr="00562B5D" w:rsidRDefault="00B939E0" w:rsidP="00B939E0">
            <w:pPr>
              <w:jc w:val="center"/>
              <w:rPr>
                <w:b/>
                <w:i/>
              </w:rPr>
            </w:pPr>
            <w:r w:rsidRPr="00562B5D">
              <w:rPr>
                <w:b/>
                <w:i/>
              </w:rPr>
              <w:t>2.</w:t>
            </w:r>
          </w:p>
        </w:tc>
        <w:tc>
          <w:tcPr>
            <w:tcW w:w="9109" w:type="dxa"/>
            <w:shd w:val="clear" w:color="auto" w:fill="auto"/>
          </w:tcPr>
          <w:p w:rsidR="00B939E0" w:rsidRDefault="00B939E0" w:rsidP="00B939E0">
            <w:pPr>
              <w:jc w:val="both"/>
              <w:rPr>
                <w:b/>
                <w:i/>
              </w:rPr>
            </w:pPr>
            <w:r w:rsidRPr="00562B5D">
              <w:rPr>
                <w:b/>
                <w:i/>
              </w:rPr>
              <w:t>Работа по подбору контингента рабочей группы специалистов.</w:t>
            </w:r>
          </w:p>
          <w:p w:rsidR="00CB4FF0" w:rsidRPr="00562B5D" w:rsidRDefault="00CB4FF0" w:rsidP="00B939E0">
            <w:pPr>
              <w:jc w:val="both"/>
              <w:rPr>
                <w:b/>
                <w:i/>
              </w:rPr>
            </w:pPr>
          </w:p>
        </w:tc>
      </w:tr>
      <w:tr w:rsidR="00562B5D" w:rsidRPr="00562B5D" w:rsidTr="00390267">
        <w:tc>
          <w:tcPr>
            <w:tcW w:w="638" w:type="dxa"/>
            <w:shd w:val="clear" w:color="auto" w:fill="auto"/>
          </w:tcPr>
          <w:p w:rsidR="00B939E0" w:rsidRPr="00562B5D" w:rsidRDefault="00B939E0" w:rsidP="00B939E0">
            <w:pPr>
              <w:jc w:val="center"/>
              <w:rPr>
                <w:b/>
                <w:i/>
              </w:rPr>
            </w:pPr>
            <w:r w:rsidRPr="00562B5D">
              <w:rPr>
                <w:b/>
                <w:i/>
              </w:rPr>
              <w:t>3.</w:t>
            </w:r>
          </w:p>
        </w:tc>
        <w:tc>
          <w:tcPr>
            <w:tcW w:w="9109" w:type="dxa"/>
            <w:shd w:val="clear" w:color="auto" w:fill="auto"/>
          </w:tcPr>
          <w:p w:rsidR="00B939E0" w:rsidRDefault="00B939E0" w:rsidP="00B939E0">
            <w:pPr>
              <w:jc w:val="both"/>
              <w:rPr>
                <w:b/>
                <w:i/>
              </w:rPr>
            </w:pPr>
            <w:r w:rsidRPr="00562B5D">
              <w:rPr>
                <w:b/>
                <w:i/>
              </w:rPr>
              <w:t>Внедренческий этап.</w:t>
            </w:r>
          </w:p>
          <w:p w:rsidR="00CB4FF0" w:rsidRPr="00562B5D" w:rsidRDefault="00CB4FF0" w:rsidP="00B939E0">
            <w:pPr>
              <w:jc w:val="both"/>
              <w:rPr>
                <w:b/>
                <w:i/>
              </w:rPr>
            </w:pPr>
          </w:p>
        </w:tc>
      </w:tr>
      <w:tr w:rsidR="00562B5D" w:rsidRPr="00562B5D" w:rsidTr="00390267">
        <w:tc>
          <w:tcPr>
            <w:tcW w:w="638" w:type="dxa"/>
            <w:shd w:val="clear" w:color="auto" w:fill="auto"/>
          </w:tcPr>
          <w:p w:rsidR="00B939E0" w:rsidRPr="00562B5D" w:rsidRDefault="00B939E0" w:rsidP="00B939E0">
            <w:pPr>
              <w:jc w:val="center"/>
            </w:pPr>
            <w:r w:rsidRPr="00562B5D">
              <w:t>3.1.</w:t>
            </w:r>
          </w:p>
        </w:tc>
        <w:tc>
          <w:tcPr>
            <w:tcW w:w="9109" w:type="dxa"/>
            <w:shd w:val="clear" w:color="auto" w:fill="auto"/>
          </w:tcPr>
          <w:p w:rsidR="00B939E0" w:rsidRDefault="00B939E0" w:rsidP="00B939E0">
            <w:pPr>
              <w:jc w:val="both"/>
            </w:pPr>
            <w:r w:rsidRPr="00562B5D">
              <w:t>Взаимодействие со всеми звеньями кадрового обеспечения проекта.</w:t>
            </w:r>
          </w:p>
          <w:p w:rsidR="00CB4FF0" w:rsidRPr="00562B5D" w:rsidRDefault="00CB4FF0" w:rsidP="00B939E0">
            <w:pPr>
              <w:jc w:val="both"/>
            </w:pPr>
          </w:p>
        </w:tc>
      </w:tr>
      <w:tr w:rsidR="00562B5D" w:rsidRPr="00562B5D" w:rsidTr="00390267">
        <w:tc>
          <w:tcPr>
            <w:tcW w:w="638" w:type="dxa"/>
            <w:shd w:val="clear" w:color="auto" w:fill="auto"/>
          </w:tcPr>
          <w:p w:rsidR="00B939E0" w:rsidRPr="00562B5D" w:rsidRDefault="00B939E0" w:rsidP="00B939E0">
            <w:pPr>
              <w:jc w:val="center"/>
            </w:pPr>
            <w:r w:rsidRPr="00562B5D">
              <w:t>3.2.</w:t>
            </w:r>
          </w:p>
        </w:tc>
        <w:tc>
          <w:tcPr>
            <w:tcW w:w="9109" w:type="dxa"/>
            <w:shd w:val="clear" w:color="auto" w:fill="auto"/>
          </w:tcPr>
          <w:p w:rsidR="00B939E0" w:rsidRDefault="00B939E0" w:rsidP="00B939E0">
            <w:pPr>
              <w:jc w:val="both"/>
            </w:pPr>
            <w:r w:rsidRPr="00562B5D">
              <w:t>Проведение теоретических мероприятий, направленных на увеличение у детей интереса к здоровому образу жизни.</w:t>
            </w:r>
          </w:p>
          <w:p w:rsidR="00CB4FF0" w:rsidRPr="00562B5D" w:rsidRDefault="00CB4FF0" w:rsidP="00B939E0">
            <w:pPr>
              <w:jc w:val="both"/>
            </w:pPr>
          </w:p>
        </w:tc>
      </w:tr>
      <w:tr w:rsidR="00562B5D" w:rsidRPr="00562B5D" w:rsidTr="00390267">
        <w:tc>
          <w:tcPr>
            <w:tcW w:w="638" w:type="dxa"/>
            <w:shd w:val="clear" w:color="auto" w:fill="auto"/>
          </w:tcPr>
          <w:p w:rsidR="00B939E0" w:rsidRPr="00562B5D" w:rsidRDefault="00B939E0" w:rsidP="00B939E0">
            <w:pPr>
              <w:jc w:val="center"/>
            </w:pPr>
            <w:r w:rsidRPr="00562B5D">
              <w:t>3.3.</w:t>
            </w:r>
          </w:p>
        </w:tc>
        <w:tc>
          <w:tcPr>
            <w:tcW w:w="9109" w:type="dxa"/>
            <w:shd w:val="clear" w:color="auto" w:fill="auto"/>
          </w:tcPr>
          <w:p w:rsidR="00B939E0" w:rsidRPr="00562B5D" w:rsidRDefault="00B939E0" w:rsidP="00B939E0">
            <w:pPr>
              <w:jc w:val="both"/>
            </w:pPr>
            <w:r w:rsidRPr="00562B5D">
              <w:t>Проведение различных форм практических занятий, способствующих закреплению у детей положительных личностных установок на здоровый образ жизни.</w:t>
            </w:r>
          </w:p>
        </w:tc>
      </w:tr>
    </w:tbl>
    <w:p w:rsidR="00B939E0" w:rsidRPr="00562B5D" w:rsidRDefault="00B939E0" w:rsidP="00B939E0"/>
    <w:p w:rsidR="00B939E0" w:rsidRPr="00562B5D" w:rsidRDefault="00B939E0" w:rsidP="00B939E0">
      <w:pPr>
        <w:spacing w:after="200" w:line="276" w:lineRule="auto"/>
        <w:rPr>
          <w:rFonts w:eastAsia="Calibri"/>
          <w:lang w:eastAsia="en-US"/>
        </w:rPr>
      </w:pPr>
    </w:p>
    <w:p w:rsidR="00B939E0" w:rsidRPr="00562B5D" w:rsidRDefault="00B939E0" w:rsidP="00B939E0">
      <w:pPr>
        <w:spacing w:after="200" w:line="276" w:lineRule="auto"/>
        <w:rPr>
          <w:rFonts w:eastAsia="Calibri"/>
          <w:lang w:eastAsia="en-US"/>
        </w:rPr>
      </w:pPr>
    </w:p>
    <w:p w:rsidR="00B939E0" w:rsidRPr="00562B5D" w:rsidRDefault="00B939E0" w:rsidP="00B939E0">
      <w:pPr>
        <w:spacing w:after="200" w:line="276" w:lineRule="auto"/>
        <w:rPr>
          <w:rFonts w:eastAsia="Calibri"/>
          <w:lang w:eastAsia="en-US"/>
        </w:rPr>
      </w:pPr>
    </w:p>
    <w:p w:rsidR="00B939E0" w:rsidRPr="00562B5D" w:rsidRDefault="00B939E0" w:rsidP="00B939E0">
      <w:pPr>
        <w:spacing w:after="200" w:line="276" w:lineRule="auto"/>
        <w:rPr>
          <w:rFonts w:eastAsia="Calibri"/>
          <w:lang w:eastAsia="en-US"/>
        </w:rPr>
      </w:pPr>
    </w:p>
    <w:p w:rsidR="00B939E0" w:rsidRPr="00562B5D" w:rsidRDefault="00B939E0" w:rsidP="00B939E0">
      <w:pPr>
        <w:spacing w:after="200" w:line="276" w:lineRule="auto"/>
        <w:rPr>
          <w:rFonts w:eastAsia="Calibri"/>
          <w:lang w:eastAsia="en-US"/>
        </w:rPr>
      </w:pPr>
    </w:p>
    <w:p w:rsidR="00B939E0" w:rsidRPr="00562B5D" w:rsidRDefault="00B939E0" w:rsidP="00B939E0">
      <w:pPr>
        <w:spacing w:after="200" w:line="276" w:lineRule="auto"/>
        <w:rPr>
          <w:rFonts w:eastAsia="Calibri"/>
          <w:lang w:eastAsia="en-US"/>
        </w:rPr>
      </w:pPr>
    </w:p>
    <w:p w:rsidR="00B939E0" w:rsidRPr="00562B5D" w:rsidRDefault="00B939E0" w:rsidP="00B939E0">
      <w:pPr>
        <w:spacing w:after="200" w:line="276" w:lineRule="auto"/>
        <w:rPr>
          <w:rFonts w:eastAsia="Calibri"/>
          <w:lang w:eastAsia="en-US"/>
        </w:rPr>
      </w:pPr>
    </w:p>
    <w:p w:rsidR="00B939E0" w:rsidRPr="00562B5D" w:rsidRDefault="00B939E0" w:rsidP="00B939E0">
      <w:pPr>
        <w:spacing w:after="200" w:line="276" w:lineRule="auto"/>
        <w:rPr>
          <w:rFonts w:eastAsia="Calibri"/>
          <w:lang w:eastAsia="en-US"/>
        </w:rPr>
      </w:pPr>
    </w:p>
    <w:p w:rsidR="00B939E0" w:rsidRPr="00562B5D" w:rsidRDefault="00B939E0" w:rsidP="00B939E0">
      <w:pPr>
        <w:spacing w:after="200" w:line="276" w:lineRule="auto"/>
        <w:rPr>
          <w:rFonts w:eastAsia="Calibri"/>
          <w:lang w:eastAsia="en-US"/>
        </w:rPr>
      </w:pPr>
    </w:p>
    <w:p w:rsidR="00B939E0" w:rsidRDefault="00B939E0" w:rsidP="00B939E0">
      <w:pPr>
        <w:spacing w:after="200" w:line="276" w:lineRule="auto"/>
        <w:rPr>
          <w:rFonts w:eastAsia="Calibri"/>
          <w:lang w:eastAsia="en-US"/>
        </w:rPr>
      </w:pPr>
    </w:p>
    <w:p w:rsidR="000B0685" w:rsidRPr="00562B5D" w:rsidRDefault="000B0685" w:rsidP="00B939E0">
      <w:pPr>
        <w:spacing w:after="200" w:line="276" w:lineRule="auto"/>
        <w:rPr>
          <w:rFonts w:eastAsia="Calibri"/>
          <w:lang w:eastAsia="en-US"/>
        </w:rPr>
      </w:pPr>
    </w:p>
    <w:p w:rsidR="00D41660" w:rsidRDefault="00D41660" w:rsidP="00B939E0">
      <w:pPr>
        <w:spacing w:after="200" w:line="276" w:lineRule="auto"/>
        <w:jc w:val="center"/>
        <w:rPr>
          <w:rFonts w:eastAsia="Calibri"/>
          <w:lang w:eastAsia="en-US"/>
        </w:rPr>
      </w:pPr>
    </w:p>
    <w:p w:rsidR="00D36819" w:rsidRDefault="00111223" w:rsidP="00390267">
      <w:pPr>
        <w:spacing w:line="360" w:lineRule="auto"/>
        <w:jc w:val="center"/>
        <w:rPr>
          <w:b/>
        </w:rPr>
      </w:pPr>
      <w:r w:rsidRPr="00456CAF">
        <w:rPr>
          <w:b/>
        </w:rPr>
        <w:lastRenderedPageBreak/>
        <w:t>7</w:t>
      </w:r>
      <w:r w:rsidR="00192829" w:rsidRPr="00456CAF">
        <w:rPr>
          <w:b/>
        </w:rPr>
        <w:t>.</w:t>
      </w:r>
      <w:r w:rsidR="00390267" w:rsidRPr="00456CAF">
        <w:rPr>
          <w:b/>
        </w:rPr>
        <w:t xml:space="preserve"> </w:t>
      </w:r>
      <w:r w:rsidR="00B939E0" w:rsidRPr="00456CAF">
        <w:rPr>
          <w:b/>
        </w:rPr>
        <w:t>Предполагаемые</w:t>
      </w:r>
      <w:r w:rsidR="00B939E0" w:rsidRPr="00192829">
        <w:rPr>
          <w:b/>
        </w:rPr>
        <w:t xml:space="preserve"> конечные результаты</w:t>
      </w:r>
    </w:p>
    <w:p w:rsidR="00B939E0" w:rsidRPr="00D36819" w:rsidRDefault="00B939E0" w:rsidP="00390267">
      <w:pPr>
        <w:spacing w:line="360" w:lineRule="auto"/>
        <w:jc w:val="both"/>
        <w:rPr>
          <w:b/>
        </w:rPr>
      </w:pPr>
      <w:r w:rsidRPr="00192829">
        <w:t xml:space="preserve">1. Мы предполагаем за счёт просветительской, социально – профилактической работы, через вовлечение учащихся в различные виды деятельности, организацию их </w:t>
      </w:r>
      <w:r w:rsidR="000B0685">
        <w:t xml:space="preserve">социальных инициатив </w:t>
      </w:r>
      <w:r w:rsidRPr="00192829">
        <w:t>достичь такого уровня мотивации социально полезной деятельности, при которой будут исключены правонарушения и негативизм с</w:t>
      </w:r>
      <w:r w:rsidR="004578B1">
        <w:t>о</w:t>
      </w:r>
      <w:r w:rsidRPr="00192829">
        <w:t xml:space="preserve"> стороны детей и подростков.</w:t>
      </w:r>
    </w:p>
    <w:p w:rsidR="00D36819" w:rsidRDefault="00B939E0" w:rsidP="00192829">
      <w:pPr>
        <w:spacing w:line="360" w:lineRule="auto"/>
        <w:jc w:val="both"/>
      </w:pPr>
      <w:r w:rsidRPr="00192829">
        <w:t xml:space="preserve">2. Ожидается выработка у детей положительной мотивации к здоровому образу жизни и развитие у них чувства </w:t>
      </w:r>
      <w:proofErr w:type="spellStart"/>
      <w:r w:rsidRPr="00192829">
        <w:t>эмпатии</w:t>
      </w:r>
      <w:proofErr w:type="spellEnd"/>
      <w:r w:rsidRPr="00192829">
        <w:t xml:space="preserve">, взаимопомощи, а также улучшение их физического и духовного здоровья. </w:t>
      </w:r>
    </w:p>
    <w:p w:rsidR="00D36819" w:rsidRDefault="00B939E0" w:rsidP="00192829">
      <w:pPr>
        <w:spacing w:line="360" w:lineRule="auto"/>
        <w:jc w:val="both"/>
      </w:pPr>
      <w:r w:rsidRPr="00192829">
        <w:t>3. Предполагается привлечение учащихся для пропаганды здорового образа жизни среди других детей.</w:t>
      </w:r>
    </w:p>
    <w:p w:rsidR="00B939E0" w:rsidRPr="006B1132" w:rsidRDefault="00B939E0" w:rsidP="00B939E0">
      <w:pPr>
        <w:ind w:left="645"/>
        <w:jc w:val="both"/>
        <w:rPr>
          <w:color w:val="4F81BD" w:themeColor="accent1"/>
        </w:rPr>
      </w:pPr>
    </w:p>
    <w:p w:rsidR="00B939E0" w:rsidRDefault="00B939E0" w:rsidP="00192829">
      <w:pPr>
        <w:jc w:val="both"/>
        <w:rPr>
          <w:b/>
        </w:rPr>
      </w:pPr>
      <w:r w:rsidRPr="005C52C2">
        <w:rPr>
          <w:b/>
        </w:rPr>
        <w:t>Продукт</w:t>
      </w:r>
      <w:r w:rsidR="00245E41" w:rsidRPr="005C52C2">
        <w:rPr>
          <w:b/>
        </w:rPr>
        <w:t>ами</w:t>
      </w:r>
      <w:r w:rsidRPr="005C52C2">
        <w:rPr>
          <w:b/>
        </w:rPr>
        <w:t xml:space="preserve"> реализации проекта буд</w:t>
      </w:r>
      <w:r w:rsidR="005C52C2" w:rsidRPr="005C52C2">
        <w:rPr>
          <w:b/>
        </w:rPr>
        <w:t>ут творческие работы</w:t>
      </w:r>
      <w:r w:rsidR="00211D8B" w:rsidRPr="00211D8B">
        <w:t>(Приложение№5)</w:t>
      </w:r>
      <w:r w:rsidR="005C52C2" w:rsidRPr="00211D8B">
        <w:t>:</w:t>
      </w:r>
    </w:p>
    <w:p w:rsidR="005C52C2" w:rsidRPr="005C52C2" w:rsidRDefault="005C52C2" w:rsidP="00192829">
      <w:pPr>
        <w:jc w:val="both"/>
        <w:rPr>
          <w:b/>
        </w:rPr>
      </w:pPr>
    </w:p>
    <w:p w:rsidR="00B939E0" w:rsidRDefault="005C52C2" w:rsidP="00B939E0">
      <w:pPr>
        <w:jc w:val="both"/>
      </w:pPr>
      <w:r>
        <w:t>1 На сайте школы с</w:t>
      </w:r>
      <w:r w:rsidRPr="006B1132">
        <w:t>истема гиперссылок</w:t>
      </w:r>
      <w:r>
        <w:t xml:space="preserve"> </w:t>
      </w:r>
      <w:r w:rsidRPr="006B1132">
        <w:t>–навигатор по сайтам</w:t>
      </w:r>
      <w:r>
        <w:t xml:space="preserve"> для родителей</w:t>
      </w:r>
    </w:p>
    <w:p w:rsidR="005C52C2" w:rsidRPr="006B1132" w:rsidRDefault="005C52C2" w:rsidP="00B939E0">
      <w:pPr>
        <w:jc w:val="both"/>
        <w:rPr>
          <w:color w:val="4F81BD" w:themeColor="accent1"/>
        </w:rPr>
      </w:pPr>
    </w:p>
    <w:p w:rsidR="00B939E0" w:rsidRDefault="005C52C2" w:rsidP="00B939E0">
      <w:pPr>
        <w:jc w:val="both"/>
      </w:pPr>
      <w:r w:rsidRPr="005C52C2">
        <w:t>2 Памятки для родителей и подростков</w:t>
      </w:r>
    </w:p>
    <w:p w:rsidR="00262541" w:rsidRPr="005C52C2" w:rsidRDefault="00262541" w:rsidP="00B939E0">
      <w:pPr>
        <w:jc w:val="both"/>
      </w:pPr>
    </w:p>
    <w:p w:rsidR="00B939E0" w:rsidRPr="00262541" w:rsidRDefault="005C52C2" w:rsidP="00B939E0">
      <w:pPr>
        <w:jc w:val="both"/>
      </w:pPr>
      <w:r w:rsidRPr="00262541">
        <w:t>3. Страницы на сайте</w:t>
      </w:r>
      <w:r w:rsidR="00262541" w:rsidRPr="00262541">
        <w:t xml:space="preserve"> </w:t>
      </w:r>
      <w:r w:rsidR="004578B1">
        <w:t>электронного дневника</w:t>
      </w:r>
      <w:r w:rsidR="00262541" w:rsidRPr="00262541">
        <w:t xml:space="preserve"> для осуществления индивидуальных консультаций</w:t>
      </w:r>
    </w:p>
    <w:p w:rsidR="00262541" w:rsidRPr="00262541" w:rsidRDefault="00262541" w:rsidP="00B939E0">
      <w:pPr>
        <w:jc w:val="both"/>
      </w:pPr>
    </w:p>
    <w:p w:rsidR="00B939E0" w:rsidRPr="00262541" w:rsidRDefault="00262541" w:rsidP="00B939E0">
      <w:pPr>
        <w:spacing w:after="200" w:line="276" w:lineRule="auto"/>
        <w:rPr>
          <w:rFonts w:eastAsia="Calibri"/>
          <w:lang w:eastAsia="en-US"/>
        </w:rPr>
      </w:pPr>
      <w:r w:rsidRPr="00262541">
        <w:rPr>
          <w:rFonts w:eastAsia="Calibri"/>
          <w:lang w:eastAsia="en-US"/>
        </w:rPr>
        <w:t>4. Электронные листовки, презентации, буклеты, слайд-шоу</w:t>
      </w:r>
    </w:p>
    <w:p w:rsidR="00B939E0" w:rsidRPr="00262541" w:rsidRDefault="00262541" w:rsidP="00B939E0">
      <w:pPr>
        <w:spacing w:after="200" w:line="276" w:lineRule="auto"/>
        <w:rPr>
          <w:rFonts w:eastAsia="Calibri"/>
          <w:lang w:eastAsia="en-US"/>
        </w:rPr>
      </w:pPr>
      <w:r w:rsidRPr="00262541">
        <w:rPr>
          <w:rFonts w:eastAsia="Calibri"/>
          <w:lang w:eastAsia="en-US"/>
        </w:rPr>
        <w:t>5. Туристические экологические маршруты</w:t>
      </w:r>
    </w:p>
    <w:p w:rsidR="00262541" w:rsidRPr="00262541" w:rsidRDefault="00262541" w:rsidP="00B939E0">
      <w:pPr>
        <w:spacing w:after="200" w:line="276" w:lineRule="auto"/>
        <w:rPr>
          <w:rFonts w:eastAsia="Calibri"/>
          <w:lang w:eastAsia="en-US"/>
        </w:rPr>
      </w:pPr>
      <w:r w:rsidRPr="00262541">
        <w:rPr>
          <w:rFonts w:eastAsia="Calibri"/>
          <w:lang w:eastAsia="en-US"/>
        </w:rPr>
        <w:t>6. Методические разработки</w:t>
      </w:r>
    </w:p>
    <w:p w:rsidR="00B939E0" w:rsidRPr="006B1132" w:rsidRDefault="00B939E0" w:rsidP="00B939E0">
      <w:pPr>
        <w:spacing w:after="200" w:line="276" w:lineRule="auto"/>
        <w:rPr>
          <w:rFonts w:eastAsia="Calibri"/>
          <w:color w:val="4F81BD" w:themeColor="accent1"/>
          <w:lang w:eastAsia="en-US"/>
        </w:rPr>
      </w:pPr>
    </w:p>
    <w:p w:rsidR="00B939E0" w:rsidRPr="006B1132" w:rsidRDefault="00B939E0" w:rsidP="00B939E0">
      <w:pPr>
        <w:spacing w:after="200" w:line="276" w:lineRule="auto"/>
        <w:rPr>
          <w:rFonts w:eastAsia="Calibri"/>
          <w:color w:val="4F81BD" w:themeColor="accent1"/>
          <w:lang w:eastAsia="en-US"/>
        </w:rPr>
      </w:pPr>
    </w:p>
    <w:p w:rsidR="00B939E0" w:rsidRPr="006B1132" w:rsidRDefault="00B939E0" w:rsidP="00B939E0">
      <w:pPr>
        <w:spacing w:after="200" w:line="276" w:lineRule="auto"/>
        <w:rPr>
          <w:rFonts w:eastAsia="Calibri"/>
          <w:color w:val="4F81BD" w:themeColor="accent1"/>
          <w:lang w:eastAsia="en-US"/>
        </w:rPr>
      </w:pPr>
    </w:p>
    <w:p w:rsidR="00B939E0" w:rsidRPr="006B1132" w:rsidRDefault="00B939E0" w:rsidP="00B939E0">
      <w:pPr>
        <w:spacing w:after="200" w:line="276" w:lineRule="auto"/>
        <w:rPr>
          <w:rFonts w:eastAsia="Calibri"/>
          <w:color w:val="4F81BD" w:themeColor="accent1"/>
          <w:lang w:eastAsia="en-US"/>
        </w:rPr>
      </w:pPr>
    </w:p>
    <w:p w:rsidR="00B939E0" w:rsidRPr="006B1132" w:rsidRDefault="00B939E0" w:rsidP="00B939E0">
      <w:pPr>
        <w:spacing w:after="200" w:line="276" w:lineRule="auto"/>
        <w:rPr>
          <w:rFonts w:eastAsia="Calibri"/>
          <w:color w:val="4F81BD" w:themeColor="accent1"/>
          <w:lang w:eastAsia="en-US"/>
        </w:rPr>
      </w:pPr>
    </w:p>
    <w:p w:rsidR="00B939E0" w:rsidRPr="006B1132" w:rsidRDefault="00B939E0" w:rsidP="00B939E0">
      <w:pPr>
        <w:spacing w:after="200" w:line="276" w:lineRule="auto"/>
        <w:jc w:val="both"/>
        <w:rPr>
          <w:rFonts w:eastAsia="Calibri"/>
          <w:color w:val="4F81BD" w:themeColor="accent1"/>
          <w:lang w:eastAsia="en-US"/>
        </w:rPr>
      </w:pPr>
    </w:p>
    <w:p w:rsidR="00B939E0" w:rsidRPr="006B1132" w:rsidRDefault="00B939E0" w:rsidP="00B939E0">
      <w:pPr>
        <w:spacing w:after="200" w:line="276" w:lineRule="auto"/>
        <w:jc w:val="both"/>
        <w:rPr>
          <w:rFonts w:eastAsia="Calibri"/>
          <w:color w:val="4F81BD" w:themeColor="accent1"/>
          <w:lang w:eastAsia="en-US"/>
        </w:rPr>
      </w:pPr>
    </w:p>
    <w:p w:rsidR="00B939E0" w:rsidRDefault="00B939E0" w:rsidP="00B939E0">
      <w:pPr>
        <w:spacing w:after="200" w:line="276" w:lineRule="auto"/>
        <w:jc w:val="both"/>
        <w:rPr>
          <w:rFonts w:eastAsia="Calibri"/>
          <w:color w:val="4F81BD" w:themeColor="accent1"/>
          <w:lang w:eastAsia="en-US"/>
        </w:rPr>
      </w:pPr>
    </w:p>
    <w:p w:rsidR="00CB4FF0" w:rsidRPr="006B1132" w:rsidRDefault="00CB4FF0" w:rsidP="00B939E0">
      <w:pPr>
        <w:spacing w:after="200" w:line="276" w:lineRule="auto"/>
        <w:jc w:val="both"/>
        <w:rPr>
          <w:rFonts w:eastAsia="Calibri"/>
          <w:color w:val="4F81BD" w:themeColor="accent1"/>
          <w:lang w:eastAsia="en-US"/>
        </w:rPr>
      </w:pPr>
    </w:p>
    <w:p w:rsidR="00CB4FF0" w:rsidRDefault="00CB4FF0" w:rsidP="00D41660">
      <w:pPr>
        <w:spacing w:line="360" w:lineRule="auto"/>
        <w:jc w:val="both"/>
        <w:rPr>
          <w:b/>
        </w:rPr>
      </w:pPr>
    </w:p>
    <w:p w:rsidR="004578B1" w:rsidRDefault="004578B1" w:rsidP="00D41660">
      <w:pPr>
        <w:spacing w:line="360" w:lineRule="auto"/>
        <w:jc w:val="both"/>
        <w:rPr>
          <w:b/>
        </w:rPr>
      </w:pPr>
    </w:p>
    <w:p w:rsidR="004578B1" w:rsidRDefault="004578B1" w:rsidP="00D41660">
      <w:pPr>
        <w:spacing w:line="360" w:lineRule="auto"/>
        <w:jc w:val="both"/>
        <w:rPr>
          <w:b/>
        </w:rPr>
      </w:pPr>
    </w:p>
    <w:p w:rsidR="00CB4FF0" w:rsidRDefault="00111223" w:rsidP="00717294">
      <w:pPr>
        <w:spacing w:line="360" w:lineRule="auto"/>
        <w:jc w:val="center"/>
        <w:rPr>
          <w:shd w:val="clear" w:color="auto" w:fill="FFFFFF"/>
        </w:rPr>
      </w:pPr>
      <w:r w:rsidRPr="00111223">
        <w:rPr>
          <w:b/>
        </w:rPr>
        <w:lastRenderedPageBreak/>
        <w:t>8.</w:t>
      </w:r>
      <w:r w:rsidR="00717294">
        <w:rPr>
          <w:b/>
        </w:rPr>
        <w:t xml:space="preserve"> </w:t>
      </w:r>
      <w:r w:rsidRPr="00111223">
        <w:rPr>
          <w:b/>
        </w:rPr>
        <w:t>Заключение</w:t>
      </w:r>
    </w:p>
    <w:p w:rsidR="008137D3" w:rsidRDefault="001B71DA" w:rsidP="004578B1">
      <w:pPr>
        <w:spacing w:line="360" w:lineRule="auto"/>
        <w:ind w:firstLine="709"/>
        <w:jc w:val="both"/>
        <w:rPr>
          <w:shd w:val="clear" w:color="auto" w:fill="FFFFFF"/>
        </w:rPr>
      </w:pPr>
      <w:r w:rsidRPr="00262541">
        <w:rPr>
          <w:shd w:val="clear" w:color="auto" w:fill="FFFFFF"/>
        </w:rPr>
        <w:t>Наш проект позволяет</w:t>
      </w:r>
      <w:r w:rsidR="008137D3" w:rsidRPr="00262541">
        <w:rPr>
          <w:shd w:val="clear" w:color="auto" w:fill="FFFFFF"/>
        </w:rPr>
        <w:t xml:space="preserve"> уйти от авторитарного, информационно-убеждающего изложения устрашающих фактов и использовать косвенные методы: убеждение, отталкивающееся от интересной и животрепещущей темы, не имеющей отношения к наркотикам напрямую.</w:t>
      </w:r>
      <w:r w:rsidR="008137D3" w:rsidRPr="00262541">
        <w:t xml:space="preserve"> </w:t>
      </w:r>
      <w:r w:rsidR="008137D3" w:rsidRPr="00262541">
        <w:rPr>
          <w:shd w:val="clear" w:color="auto" w:fill="FFFFFF"/>
        </w:rPr>
        <w:t>Как показывает практика,</w:t>
      </w:r>
      <w:r w:rsidR="00262541" w:rsidRPr="00262541">
        <w:rPr>
          <w:shd w:val="clear" w:color="auto" w:fill="FFFFFF"/>
        </w:rPr>
        <w:t xml:space="preserve"> многие несовершеннолетние испы</w:t>
      </w:r>
      <w:r w:rsidR="008137D3" w:rsidRPr="00262541">
        <w:rPr>
          <w:shd w:val="clear" w:color="auto" w:fill="FFFFFF"/>
        </w:rPr>
        <w:t>тывают потребность в активной творческой деятельности, хотят участвовать в о</w:t>
      </w:r>
      <w:r w:rsidR="000B2151" w:rsidRPr="00262541">
        <w:rPr>
          <w:shd w:val="clear" w:color="auto" w:fill="FFFFFF"/>
        </w:rPr>
        <w:t>бъединениях по интересам</w:t>
      </w:r>
      <w:r w:rsidR="00262541" w:rsidRPr="00262541">
        <w:rPr>
          <w:shd w:val="clear" w:color="auto" w:fill="FFFFFF"/>
        </w:rPr>
        <w:t>, стремятся к са</w:t>
      </w:r>
      <w:r w:rsidR="008137D3" w:rsidRPr="00262541">
        <w:rPr>
          <w:shd w:val="clear" w:color="auto" w:fill="FFFFFF"/>
        </w:rPr>
        <w:t xml:space="preserve">мостоятельности, самоопределению. Вот почему «личностное развитие и саморазвитие» выделено в приоритетное </w:t>
      </w:r>
      <w:r w:rsidR="00262541" w:rsidRPr="00262541">
        <w:rPr>
          <w:shd w:val="clear" w:color="auto" w:fill="FFFFFF"/>
        </w:rPr>
        <w:t>н</w:t>
      </w:r>
      <w:r w:rsidR="008137D3" w:rsidRPr="00262541">
        <w:rPr>
          <w:shd w:val="clear" w:color="auto" w:fill="FFFFFF"/>
        </w:rPr>
        <w:t>аправление</w:t>
      </w:r>
      <w:r w:rsidR="00262541" w:rsidRPr="00262541">
        <w:rPr>
          <w:shd w:val="clear" w:color="auto" w:fill="FFFFFF"/>
        </w:rPr>
        <w:t xml:space="preserve"> в </w:t>
      </w:r>
      <w:r w:rsidR="000B2151" w:rsidRPr="00262541">
        <w:rPr>
          <w:shd w:val="clear" w:color="auto" w:fill="FFFFFF"/>
        </w:rPr>
        <w:t>законе об образовании</w:t>
      </w:r>
      <w:r w:rsidR="008137D3" w:rsidRPr="00262541">
        <w:rPr>
          <w:shd w:val="clear" w:color="auto" w:fill="FFFFFF"/>
        </w:rPr>
        <w:t xml:space="preserve"> </w:t>
      </w:r>
    </w:p>
    <w:p w:rsidR="00CB4FF0" w:rsidRPr="00262541" w:rsidRDefault="00CB4FF0" w:rsidP="00D41660">
      <w:pPr>
        <w:spacing w:line="360" w:lineRule="auto"/>
        <w:jc w:val="both"/>
        <w:rPr>
          <w:shd w:val="clear" w:color="auto" w:fill="FFFFFF"/>
        </w:rPr>
      </w:pPr>
    </w:p>
    <w:p w:rsidR="004E77DF" w:rsidRPr="00262541" w:rsidRDefault="004E77DF" w:rsidP="00D41660">
      <w:pPr>
        <w:spacing w:line="360" w:lineRule="auto"/>
      </w:pPr>
      <w:r w:rsidRPr="00262541">
        <w:rPr>
          <w:b/>
          <w:shd w:val="clear" w:color="auto" w:fill="FFFFFF"/>
        </w:rPr>
        <w:t>Организационные условия</w:t>
      </w:r>
      <w:r w:rsidRPr="00262541">
        <w:rPr>
          <w:b/>
        </w:rPr>
        <w:t>.</w:t>
      </w:r>
    </w:p>
    <w:p w:rsidR="00CB4FF0" w:rsidRDefault="004E77DF" w:rsidP="00CB4FF0">
      <w:pPr>
        <w:spacing w:line="360" w:lineRule="auto"/>
        <w:jc w:val="both"/>
      </w:pPr>
      <w:r w:rsidRPr="00262541">
        <w:t>Р</w:t>
      </w:r>
      <w:r w:rsidRPr="00262541">
        <w:rPr>
          <w:shd w:val="clear" w:color="auto" w:fill="FFFFFF"/>
        </w:rPr>
        <w:t>еализ</w:t>
      </w:r>
      <w:r w:rsidR="006D22CF" w:rsidRPr="00262541">
        <w:rPr>
          <w:shd w:val="clear" w:color="auto" w:fill="FFFFFF"/>
        </w:rPr>
        <w:t>ация</w:t>
      </w:r>
      <w:r w:rsidRPr="00262541">
        <w:rPr>
          <w:shd w:val="clear" w:color="auto" w:fill="FFFFFF"/>
        </w:rPr>
        <w:t xml:space="preserve"> проект</w:t>
      </w:r>
      <w:r w:rsidR="006D22CF" w:rsidRPr="00262541">
        <w:rPr>
          <w:shd w:val="clear" w:color="auto" w:fill="FFFFFF"/>
        </w:rPr>
        <w:t xml:space="preserve">а проходит под руководством </w:t>
      </w:r>
      <w:r w:rsidR="00D36819">
        <w:rPr>
          <w:shd w:val="clear" w:color="auto" w:fill="FFFFFF"/>
        </w:rPr>
        <w:t xml:space="preserve">завуча по воспитательной работе. Координирует работу волонтёров </w:t>
      </w:r>
      <w:r w:rsidR="006D22CF" w:rsidRPr="00262541">
        <w:rPr>
          <w:shd w:val="clear" w:color="auto" w:fill="FFFFFF"/>
        </w:rPr>
        <w:t>учител</w:t>
      </w:r>
      <w:r w:rsidR="00D36819">
        <w:rPr>
          <w:shd w:val="clear" w:color="auto" w:fill="FFFFFF"/>
        </w:rPr>
        <w:t>ь</w:t>
      </w:r>
      <w:r w:rsidR="006D22CF" w:rsidRPr="00262541">
        <w:rPr>
          <w:shd w:val="clear" w:color="auto" w:fill="FFFFFF"/>
        </w:rPr>
        <w:t xml:space="preserve"> </w:t>
      </w:r>
      <w:r w:rsidR="008840A9" w:rsidRPr="00262541">
        <w:rPr>
          <w:shd w:val="clear" w:color="auto" w:fill="FFFFFF"/>
        </w:rPr>
        <w:t>биологии</w:t>
      </w:r>
      <w:r w:rsidR="00D36819">
        <w:rPr>
          <w:shd w:val="clear" w:color="auto" w:fill="FFFFFF"/>
        </w:rPr>
        <w:t>.</w:t>
      </w:r>
      <w:r w:rsidR="006D22CF" w:rsidRPr="00262541">
        <w:rPr>
          <w:shd w:val="clear" w:color="auto" w:fill="FFFFFF"/>
        </w:rPr>
        <w:t xml:space="preserve"> </w:t>
      </w:r>
      <w:r w:rsidR="00D36819">
        <w:rPr>
          <w:shd w:val="clear" w:color="auto" w:fill="FFFFFF"/>
        </w:rPr>
        <w:t>Участвуют психолог</w:t>
      </w:r>
      <w:r w:rsidR="006D22CF" w:rsidRPr="00262541">
        <w:rPr>
          <w:shd w:val="clear" w:color="auto" w:fill="FFFFFF"/>
        </w:rPr>
        <w:t>, родител</w:t>
      </w:r>
      <w:r w:rsidR="00D36819">
        <w:rPr>
          <w:shd w:val="clear" w:color="auto" w:fill="FFFFFF"/>
        </w:rPr>
        <w:t>и</w:t>
      </w:r>
      <w:r w:rsidR="004578B1">
        <w:rPr>
          <w:shd w:val="clear" w:color="auto" w:fill="FFFFFF"/>
        </w:rPr>
        <w:t>.</w:t>
      </w:r>
      <w:r w:rsidRPr="00262541">
        <w:br/>
      </w:r>
      <w:r w:rsidRPr="00262541">
        <w:br/>
      </w:r>
      <w:r w:rsidRPr="00262541">
        <w:rPr>
          <w:b/>
          <w:shd w:val="clear" w:color="auto" w:fill="FFFFFF"/>
        </w:rPr>
        <w:t>Научно-методические условия</w:t>
      </w:r>
      <w:r w:rsidR="00D36819">
        <w:t>:</w:t>
      </w:r>
    </w:p>
    <w:p w:rsidR="006D22CF" w:rsidRPr="00D36819" w:rsidRDefault="00D36819" w:rsidP="00CB4FF0">
      <w:pPr>
        <w:spacing w:line="360" w:lineRule="auto"/>
        <w:jc w:val="both"/>
      </w:pPr>
      <w:r>
        <w:t>и</w:t>
      </w:r>
      <w:r w:rsidR="000B2151" w:rsidRPr="00262541">
        <w:t>спольз</w:t>
      </w:r>
      <w:r w:rsidR="00D41660">
        <w:t>о</w:t>
      </w:r>
      <w:r w:rsidR="000B2151" w:rsidRPr="00262541">
        <w:t>вание интернета,</w:t>
      </w:r>
      <w:r w:rsidR="006D22CF" w:rsidRPr="00262541">
        <w:t xml:space="preserve"> локальной сети школы,</w:t>
      </w:r>
      <w:r w:rsidR="000B2151" w:rsidRPr="00262541">
        <w:t xml:space="preserve"> школьной библиотеки, мульт</w:t>
      </w:r>
      <w:r w:rsidR="00D41660">
        <w:t>и</w:t>
      </w:r>
      <w:r w:rsidR="000B2151" w:rsidRPr="00262541">
        <w:t>медийного проектора</w:t>
      </w:r>
      <w:r w:rsidR="006D22CF" w:rsidRPr="00262541">
        <w:t>.</w:t>
      </w: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262541" w:rsidRDefault="00262541" w:rsidP="00F5179D">
      <w:pPr>
        <w:rPr>
          <w:b/>
          <w:bCs/>
          <w:color w:val="000000"/>
          <w:shd w:val="clear" w:color="auto" w:fill="FFFFFF"/>
        </w:rPr>
      </w:pPr>
    </w:p>
    <w:p w:rsidR="00D36819" w:rsidRDefault="00464137" w:rsidP="00456CAF">
      <w:pPr>
        <w:spacing w:line="360" w:lineRule="auto"/>
        <w:jc w:val="center"/>
        <w:rPr>
          <w:b/>
          <w:bCs/>
          <w:color w:val="000000"/>
          <w:shd w:val="clear" w:color="auto" w:fill="FFFFFF"/>
        </w:rPr>
      </w:pPr>
      <w:r w:rsidRPr="006B1132">
        <w:rPr>
          <w:b/>
          <w:bCs/>
          <w:color w:val="000000"/>
          <w:shd w:val="clear" w:color="auto" w:fill="FFFFFF"/>
        </w:rPr>
        <w:lastRenderedPageBreak/>
        <w:t>Список литературы</w:t>
      </w:r>
    </w:p>
    <w:p w:rsidR="00CB4FF0" w:rsidRPr="006B1132" w:rsidRDefault="00CB4FF0" w:rsidP="00CB4FF0">
      <w:pPr>
        <w:spacing w:line="360" w:lineRule="auto"/>
        <w:rPr>
          <w:color w:val="000000"/>
        </w:rPr>
      </w:pPr>
    </w:p>
    <w:p w:rsidR="00717294" w:rsidRPr="00717294" w:rsidRDefault="00464137" w:rsidP="00717294">
      <w:pPr>
        <w:numPr>
          <w:ilvl w:val="0"/>
          <w:numId w:val="31"/>
        </w:numPr>
        <w:spacing w:line="360" w:lineRule="auto"/>
        <w:ind w:left="0" w:firstLine="0"/>
        <w:rPr>
          <w:color w:val="000000"/>
        </w:rPr>
      </w:pPr>
      <w:r w:rsidRPr="006B1132">
        <w:rPr>
          <w:color w:val="000000"/>
        </w:rPr>
        <w:t>Здоровье школьников: проблемы и пути решения. – Воронеж, 2007.</w:t>
      </w:r>
    </w:p>
    <w:p w:rsidR="004C4961" w:rsidRPr="006B1132" w:rsidRDefault="00464137" w:rsidP="00CB4FF0">
      <w:pPr>
        <w:numPr>
          <w:ilvl w:val="0"/>
          <w:numId w:val="31"/>
        </w:numPr>
        <w:spacing w:line="360" w:lineRule="auto"/>
        <w:rPr>
          <w:color w:val="000000"/>
        </w:rPr>
      </w:pPr>
      <w:r w:rsidRPr="006B1132">
        <w:rPr>
          <w:color w:val="000000"/>
        </w:rPr>
        <w:t xml:space="preserve">Касаткин В.Н., Пашутин И.А., Рязанова О.Л. Программа профилактики </w:t>
      </w:r>
      <w:r w:rsidR="00031FF4" w:rsidRPr="006B1132">
        <w:rPr>
          <w:color w:val="000000"/>
        </w:rPr>
        <w:t>наркомании</w:t>
      </w:r>
      <w:r w:rsidR="002217AB" w:rsidRPr="006B1132">
        <w:rPr>
          <w:color w:val="000000"/>
        </w:rPr>
        <w:t xml:space="preserve"> в школе. – Казань, 2001.</w:t>
      </w:r>
    </w:p>
    <w:p w:rsidR="00464137" w:rsidRPr="006B1132" w:rsidRDefault="00464137" w:rsidP="00CB4FF0">
      <w:pPr>
        <w:numPr>
          <w:ilvl w:val="0"/>
          <w:numId w:val="31"/>
        </w:numPr>
        <w:shd w:val="clear" w:color="auto" w:fill="FFFFFF"/>
        <w:spacing w:before="100" w:beforeAutospacing="1" w:after="100" w:afterAutospacing="1" w:line="360" w:lineRule="auto"/>
        <w:rPr>
          <w:color w:val="000000"/>
        </w:rPr>
      </w:pPr>
      <w:r w:rsidRPr="006B1132">
        <w:rPr>
          <w:color w:val="000000"/>
        </w:rPr>
        <w:t xml:space="preserve">Наркомания: Методические рекомендации по преодолению наркозависимости/ под ред. А.Н. </w:t>
      </w:r>
      <w:r w:rsidR="00031FF4" w:rsidRPr="006B1132">
        <w:rPr>
          <w:color w:val="000000"/>
        </w:rPr>
        <w:t>Гаронского</w:t>
      </w:r>
      <w:r w:rsidRPr="006B1132">
        <w:rPr>
          <w:color w:val="000000"/>
        </w:rPr>
        <w:t>. – М., 2000.</w:t>
      </w:r>
    </w:p>
    <w:p w:rsidR="00FA505F" w:rsidRDefault="00464137" w:rsidP="00CB4FF0">
      <w:pPr>
        <w:numPr>
          <w:ilvl w:val="0"/>
          <w:numId w:val="31"/>
        </w:numPr>
        <w:shd w:val="clear" w:color="auto" w:fill="FFFFFF"/>
        <w:spacing w:before="100" w:beforeAutospacing="1" w:after="100" w:afterAutospacing="1" w:line="360" w:lineRule="auto"/>
        <w:rPr>
          <w:color w:val="000000"/>
        </w:rPr>
      </w:pPr>
      <w:r w:rsidRPr="006B1132">
        <w:rPr>
          <w:color w:val="000000"/>
        </w:rPr>
        <w:t>Предупреждение подростковой и юношеской наркомании / под ред. С.В.Березина. – М., 2000</w:t>
      </w:r>
      <w:r w:rsidR="00F5179D">
        <w:rPr>
          <w:color w:val="000000"/>
        </w:rPr>
        <w:t>.</w:t>
      </w:r>
    </w:p>
    <w:p w:rsidR="006259C7" w:rsidRPr="006B1132" w:rsidRDefault="006259C7" w:rsidP="00CB4FF0">
      <w:pPr>
        <w:numPr>
          <w:ilvl w:val="0"/>
          <w:numId w:val="31"/>
        </w:numPr>
        <w:shd w:val="clear" w:color="auto" w:fill="FFFFFF"/>
        <w:spacing w:before="100" w:beforeAutospacing="1" w:after="100" w:afterAutospacing="1" w:line="360" w:lineRule="auto"/>
        <w:rPr>
          <w:color w:val="000000"/>
        </w:rPr>
      </w:pPr>
      <w:r w:rsidRPr="006B1132">
        <w:rPr>
          <w:color w:val="000000"/>
        </w:rPr>
        <w:t>Троицына Л.В. Методика проведения занятий с подростками по программе позитивной профилактики наркомании, алкоголизма и других видов асоциального поведения. – М., 1995.</w:t>
      </w:r>
    </w:p>
    <w:p w:rsidR="00F5179D" w:rsidRDefault="00F5179D" w:rsidP="00CB4FF0">
      <w:pPr>
        <w:pStyle w:val="a3"/>
        <w:numPr>
          <w:ilvl w:val="0"/>
          <w:numId w:val="31"/>
        </w:numPr>
        <w:shd w:val="clear" w:color="auto" w:fill="FFFFFF"/>
        <w:tabs>
          <w:tab w:val="num" w:pos="0"/>
        </w:tabs>
        <w:spacing w:before="100" w:beforeAutospacing="1" w:after="100" w:afterAutospacing="1" w:line="360" w:lineRule="auto"/>
        <w:jc w:val="both"/>
      </w:pPr>
      <w:proofErr w:type="spellStart"/>
      <w:r w:rsidRPr="006B1132">
        <w:t>Шуякова</w:t>
      </w:r>
      <w:proofErr w:type="spellEnd"/>
      <w:r w:rsidRPr="006B1132">
        <w:t xml:space="preserve"> Е.Н., Попова Н.А. </w:t>
      </w:r>
      <w:r>
        <w:t>Антинаркотическая культура как интегральная ха</w:t>
      </w:r>
      <w:r w:rsidRPr="006B1132">
        <w:t>рактеристика личности. Теория, методики, технологии нового подхода для образовательных</w:t>
      </w:r>
      <w:r>
        <w:t xml:space="preserve"> учреждений по профилактике нар</w:t>
      </w:r>
      <w:r w:rsidRPr="006B1132">
        <w:t>комании. – М.: ООО «Издательство «Пер</w:t>
      </w:r>
      <w:r>
        <w:t>о»; Таганрог: Админи</w:t>
      </w:r>
      <w:r w:rsidRPr="006B1132">
        <w:t>страция г . Таганрога, 2011 – 200 с</w:t>
      </w:r>
      <w:r w:rsidR="006259C7">
        <w:t>.</w:t>
      </w:r>
    </w:p>
    <w:p w:rsidR="006259C7" w:rsidRPr="007D07EE" w:rsidRDefault="006259C7" w:rsidP="00CB4FF0">
      <w:pPr>
        <w:numPr>
          <w:ilvl w:val="0"/>
          <w:numId w:val="31"/>
        </w:numPr>
        <w:spacing w:line="360" w:lineRule="auto"/>
        <w:jc w:val="both"/>
      </w:pPr>
      <w:r w:rsidRPr="007D07EE">
        <w:t>Фридман Л.Ф., Кулагина И.А. «Психологический справочник учителя», М, «</w:t>
      </w:r>
      <w:proofErr w:type="spellStart"/>
      <w:r w:rsidRPr="007D07EE">
        <w:t>Просвящение</w:t>
      </w:r>
      <w:proofErr w:type="spellEnd"/>
      <w:r w:rsidRPr="007D07EE">
        <w:t>», 1991</w:t>
      </w:r>
      <w:r>
        <w:t>.</w:t>
      </w:r>
    </w:p>
    <w:p w:rsidR="006259C7" w:rsidRDefault="006259C7" w:rsidP="006259C7">
      <w:pPr>
        <w:shd w:val="clear" w:color="auto" w:fill="FFFFFF"/>
        <w:spacing w:before="100" w:beforeAutospacing="1" w:after="100" w:afterAutospacing="1" w:line="360" w:lineRule="auto"/>
        <w:ind w:left="709"/>
        <w:jc w:val="both"/>
      </w:pPr>
    </w:p>
    <w:p w:rsidR="00D36819" w:rsidRDefault="00D36819" w:rsidP="006259C7">
      <w:pPr>
        <w:shd w:val="clear" w:color="auto" w:fill="FFFFFF"/>
        <w:spacing w:before="100" w:beforeAutospacing="1" w:after="100" w:afterAutospacing="1" w:line="360" w:lineRule="auto"/>
        <w:ind w:left="709"/>
        <w:jc w:val="both"/>
      </w:pPr>
    </w:p>
    <w:p w:rsidR="00D36819" w:rsidRDefault="00D36819" w:rsidP="006259C7">
      <w:pPr>
        <w:shd w:val="clear" w:color="auto" w:fill="FFFFFF"/>
        <w:spacing w:before="100" w:beforeAutospacing="1" w:after="100" w:afterAutospacing="1" w:line="360" w:lineRule="auto"/>
        <w:ind w:left="709"/>
        <w:jc w:val="both"/>
      </w:pPr>
    </w:p>
    <w:p w:rsidR="00D36819" w:rsidRDefault="00D36819" w:rsidP="006259C7">
      <w:pPr>
        <w:shd w:val="clear" w:color="auto" w:fill="FFFFFF"/>
        <w:spacing w:before="100" w:beforeAutospacing="1" w:after="100" w:afterAutospacing="1" w:line="360" w:lineRule="auto"/>
        <w:ind w:left="709"/>
        <w:jc w:val="both"/>
      </w:pPr>
    </w:p>
    <w:p w:rsidR="00D36819" w:rsidRDefault="00D36819" w:rsidP="006259C7">
      <w:pPr>
        <w:shd w:val="clear" w:color="auto" w:fill="FFFFFF"/>
        <w:spacing w:before="100" w:beforeAutospacing="1" w:after="100" w:afterAutospacing="1" w:line="360" w:lineRule="auto"/>
        <w:ind w:left="709"/>
        <w:jc w:val="both"/>
      </w:pPr>
    </w:p>
    <w:p w:rsidR="00D36819" w:rsidRDefault="00D36819" w:rsidP="006259C7">
      <w:pPr>
        <w:shd w:val="clear" w:color="auto" w:fill="FFFFFF"/>
        <w:spacing w:before="100" w:beforeAutospacing="1" w:after="100" w:afterAutospacing="1" w:line="360" w:lineRule="auto"/>
        <w:ind w:left="709"/>
        <w:jc w:val="both"/>
      </w:pPr>
    </w:p>
    <w:p w:rsidR="00D36819" w:rsidRDefault="00D36819" w:rsidP="006259C7">
      <w:pPr>
        <w:shd w:val="clear" w:color="auto" w:fill="FFFFFF"/>
        <w:spacing w:before="100" w:beforeAutospacing="1" w:after="100" w:afterAutospacing="1" w:line="360" w:lineRule="auto"/>
        <w:ind w:left="709"/>
        <w:jc w:val="both"/>
      </w:pPr>
    </w:p>
    <w:p w:rsidR="00D36819" w:rsidRDefault="00D36819" w:rsidP="006259C7">
      <w:pPr>
        <w:shd w:val="clear" w:color="auto" w:fill="FFFFFF"/>
        <w:spacing w:before="100" w:beforeAutospacing="1" w:after="100" w:afterAutospacing="1" w:line="360" w:lineRule="auto"/>
        <w:ind w:left="709"/>
        <w:jc w:val="both"/>
      </w:pPr>
    </w:p>
    <w:p w:rsidR="00D36819" w:rsidRDefault="00D36819" w:rsidP="006259C7">
      <w:pPr>
        <w:shd w:val="clear" w:color="auto" w:fill="FFFFFF"/>
        <w:spacing w:before="100" w:beforeAutospacing="1" w:after="100" w:afterAutospacing="1" w:line="360" w:lineRule="auto"/>
        <w:ind w:left="709"/>
        <w:jc w:val="both"/>
      </w:pPr>
    </w:p>
    <w:p w:rsidR="00D36819" w:rsidRDefault="00D36819" w:rsidP="00D41660">
      <w:pPr>
        <w:shd w:val="clear" w:color="auto" w:fill="FFFFFF"/>
        <w:spacing w:before="100" w:beforeAutospacing="1" w:after="100" w:afterAutospacing="1" w:line="360" w:lineRule="auto"/>
        <w:jc w:val="both"/>
      </w:pPr>
    </w:p>
    <w:p w:rsidR="004C753B" w:rsidRPr="00456CAF" w:rsidRDefault="004C753B" w:rsidP="004C753B">
      <w:pPr>
        <w:pStyle w:val="a3"/>
        <w:spacing w:line="360" w:lineRule="auto"/>
        <w:jc w:val="right"/>
        <w:rPr>
          <w:b/>
        </w:rPr>
      </w:pPr>
      <w:r w:rsidRPr="00456CAF">
        <w:rPr>
          <w:b/>
        </w:rPr>
        <w:lastRenderedPageBreak/>
        <w:t>ПРИЛОЖЕНИЕ№1</w:t>
      </w:r>
    </w:p>
    <w:p w:rsidR="002245EA" w:rsidRPr="002245EA" w:rsidRDefault="002245EA" w:rsidP="002245EA">
      <w:pPr>
        <w:spacing w:line="360" w:lineRule="auto"/>
        <w:jc w:val="both"/>
        <w:rPr>
          <w:b/>
        </w:rPr>
      </w:pPr>
      <w:r w:rsidRPr="002245EA">
        <w:rPr>
          <w:b/>
        </w:rPr>
        <w:t>Глоссарий:</w:t>
      </w:r>
    </w:p>
    <w:p w:rsidR="002245EA" w:rsidRPr="002245EA" w:rsidRDefault="002245EA" w:rsidP="002245EA">
      <w:pPr>
        <w:spacing w:line="360" w:lineRule="auto"/>
        <w:jc w:val="both"/>
        <w:rPr>
          <w:b/>
        </w:rPr>
      </w:pPr>
      <w:proofErr w:type="spellStart"/>
      <w:r w:rsidRPr="002245EA">
        <w:rPr>
          <w:b/>
        </w:rPr>
        <w:t>Наркома́ния</w:t>
      </w:r>
      <w:proofErr w:type="spellEnd"/>
      <w:r w:rsidRPr="002245EA">
        <w:rPr>
          <w:b/>
        </w:rPr>
        <w:t xml:space="preserve"> </w:t>
      </w:r>
      <w:r w:rsidRPr="002245EA">
        <w:t xml:space="preserve">(от греч. </w:t>
      </w:r>
      <w:proofErr w:type="spellStart"/>
      <w:r w:rsidRPr="002245EA">
        <w:t>νάρκη</w:t>
      </w:r>
      <w:proofErr w:type="spellEnd"/>
      <w:r w:rsidRPr="002245EA">
        <w:t xml:space="preserve"> /</w:t>
      </w:r>
      <w:proofErr w:type="spellStart"/>
      <w:r w:rsidRPr="002245EA">
        <w:t>narkē</w:t>
      </w:r>
      <w:proofErr w:type="spellEnd"/>
      <w:r w:rsidRPr="002245EA">
        <w:t xml:space="preserve">/ — оцепенение, сон, и </w:t>
      </w:r>
      <w:proofErr w:type="spellStart"/>
      <w:r w:rsidRPr="002245EA">
        <w:t>μᾰνί</w:t>
      </w:r>
      <w:proofErr w:type="spellEnd"/>
      <w:r w:rsidRPr="002245EA">
        <w:t>α /</w:t>
      </w:r>
      <w:proofErr w:type="spellStart"/>
      <w:r w:rsidRPr="002245EA">
        <w:t>mania</w:t>
      </w:r>
      <w:proofErr w:type="spellEnd"/>
      <w:r w:rsidRPr="002245EA">
        <w:t xml:space="preserve">/ — безумие, страсть, влечение.) — хроническое </w:t>
      </w:r>
      <w:proofErr w:type="spellStart"/>
      <w:r w:rsidRPr="002245EA">
        <w:t>прогродиентное</w:t>
      </w:r>
      <w:proofErr w:type="spellEnd"/>
      <w:r w:rsidRPr="002245EA">
        <w:t xml:space="preserve"> заболевание, вызванное употреблением веществ-наркотиков, характеризующееся фазным течением и наличием в своей структуре нескольких поэтапно формирующихся синдромов.</w:t>
      </w:r>
      <w:r w:rsidRPr="002245EA">
        <w:rPr>
          <w:b/>
        </w:rPr>
        <w:t xml:space="preserve"> </w:t>
      </w:r>
    </w:p>
    <w:p w:rsidR="002245EA" w:rsidRPr="002245EA" w:rsidRDefault="002245EA" w:rsidP="002245EA">
      <w:pPr>
        <w:spacing w:line="360" w:lineRule="auto"/>
        <w:jc w:val="both"/>
        <w:rPr>
          <w:b/>
          <w:i/>
        </w:rPr>
      </w:pPr>
      <w:r w:rsidRPr="002245EA">
        <w:rPr>
          <w:b/>
          <w:i/>
        </w:rPr>
        <w:t>Признаки наркомании:</w:t>
      </w:r>
    </w:p>
    <w:p w:rsidR="002245EA" w:rsidRPr="002245EA" w:rsidRDefault="002245EA" w:rsidP="002245EA">
      <w:pPr>
        <w:numPr>
          <w:ilvl w:val="0"/>
          <w:numId w:val="30"/>
        </w:numPr>
        <w:spacing w:line="360" w:lineRule="auto"/>
        <w:jc w:val="both"/>
      </w:pPr>
      <w:r w:rsidRPr="002245EA">
        <w:t xml:space="preserve">непреодолимая потребность в </w:t>
      </w:r>
      <w:proofErr w:type="spellStart"/>
      <w:r w:rsidRPr="002245EA">
        <w:t>приеме</w:t>
      </w:r>
      <w:proofErr w:type="spellEnd"/>
      <w:r w:rsidRPr="002245EA">
        <w:t xml:space="preserve"> наркотических веществ и приобретение их всеми возможными способами;</w:t>
      </w:r>
    </w:p>
    <w:p w:rsidR="002245EA" w:rsidRPr="002245EA" w:rsidRDefault="002245EA" w:rsidP="002245EA">
      <w:pPr>
        <w:numPr>
          <w:ilvl w:val="0"/>
          <w:numId w:val="30"/>
        </w:numPr>
        <w:spacing w:line="360" w:lineRule="auto"/>
        <w:jc w:val="both"/>
      </w:pPr>
      <w:r w:rsidRPr="002245EA">
        <w:t>тенденция к повышению количества принимаемых веществ;</w:t>
      </w:r>
    </w:p>
    <w:p w:rsidR="002245EA" w:rsidRPr="002245EA" w:rsidRDefault="002245EA" w:rsidP="002245EA">
      <w:pPr>
        <w:numPr>
          <w:ilvl w:val="0"/>
          <w:numId w:val="30"/>
        </w:numPr>
        <w:spacing w:line="360" w:lineRule="auto"/>
        <w:jc w:val="both"/>
      </w:pPr>
      <w:r w:rsidRPr="002245EA">
        <w:t>психическая и физическая (физиологическая) зависимость от этих веществ. Психическая зависимость или привязанность возникает в процессе привыкания к наркотическому веществу.</w:t>
      </w:r>
    </w:p>
    <w:p w:rsidR="002245EA" w:rsidRPr="002245EA" w:rsidRDefault="002245EA" w:rsidP="002245EA">
      <w:pPr>
        <w:spacing w:line="360" w:lineRule="auto"/>
        <w:jc w:val="both"/>
      </w:pPr>
      <w:r w:rsidRPr="002245EA">
        <w:rPr>
          <w:b/>
        </w:rPr>
        <w:t xml:space="preserve">Наркотики </w:t>
      </w:r>
      <w:r w:rsidRPr="002245EA">
        <w:t xml:space="preserve"> (от греч. </w:t>
      </w:r>
      <w:proofErr w:type="spellStart"/>
      <w:r w:rsidRPr="002245EA">
        <w:t>narkotikós</w:t>
      </w:r>
      <w:proofErr w:type="spellEnd"/>
      <w:r w:rsidRPr="002245EA">
        <w:t xml:space="preserve"> — приводящий в оцепенение, одурманивающий) — группа веществ различной химической природы, оказывающих стимулирующее, угнетающее или галлюциногенное воздействие на центральную нервную систему, злоупотребление некоторыми из которых может нанести вред организму. Наркотики (особенно опиаты и </w:t>
      </w:r>
      <w:proofErr w:type="spellStart"/>
      <w:r w:rsidRPr="002245EA">
        <w:t>психостимуляторы</w:t>
      </w:r>
      <w:proofErr w:type="spellEnd"/>
      <w:r w:rsidRPr="002245EA">
        <w:t>) при регулярном употреблении могут, — с самыми разными вероятностями, — вызвать наркоманию.</w:t>
      </w:r>
    </w:p>
    <w:p w:rsidR="002245EA" w:rsidRPr="002245EA" w:rsidRDefault="002245EA" w:rsidP="002245EA">
      <w:pPr>
        <w:tabs>
          <w:tab w:val="left" w:pos="2420"/>
        </w:tabs>
        <w:spacing w:line="360" w:lineRule="auto"/>
        <w:jc w:val="both"/>
      </w:pPr>
      <w:r w:rsidRPr="002245EA">
        <w:t xml:space="preserve">Чаще всего у наркоманов наблюдается негативная привязанность. Это означает, что </w:t>
      </w:r>
      <w:proofErr w:type="spellStart"/>
      <w:r w:rsidRPr="002245EA">
        <w:t>прием</w:t>
      </w:r>
      <w:proofErr w:type="spellEnd"/>
      <w:r w:rsidRPr="002245EA">
        <w:t xml:space="preserve"> того или иного наркотика необходим, чтобы избавиться от ощущения </w:t>
      </w:r>
      <w:proofErr w:type="spellStart"/>
      <w:r w:rsidRPr="002245EA">
        <w:t>напряженности</w:t>
      </w:r>
      <w:proofErr w:type="spellEnd"/>
      <w:r w:rsidRPr="002245EA">
        <w:t xml:space="preserve"> или плохого самочувствия.</w:t>
      </w:r>
    </w:p>
    <w:p w:rsidR="004C753B" w:rsidRDefault="002245EA" w:rsidP="002245EA">
      <w:pPr>
        <w:spacing w:line="360" w:lineRule="auto"/>
        <w:jc w:val="both"/>
      </w:pPr>
      <w:proofErr w:type="spellStart"/>
      <w:r w:rsidRPr="002245EA">
        <w:rPr>
          <w:b/>
        </w:rPr>
        <w:t>Абсистентный</w:t>
      </w:r>
      <w:proofErr w:type="spellEnd"/>
      <w:r w:rsidRPr="002245EA">
        <w:rPr>
          <w:b/>
        </w:rPr>
        <w:t xml:space="preserve"> синдром </w:t>
      </w:r>
      <w:r w:rsidRPr="002245EA">
        <w:t xml:space="preserve">– болезненное состояние, возникающее при отмене наркотика. Частным случаем </w:t>
      </w:r>
      <w:proofErr w:type="spellStart"/>
      <w:r w:rsidRPr="002245EA">
        <w:t>абсистентного</w:t>
      </w:r>
      <w:proofErr w:type="spellEnd"/>
      <w:r w:rsidRPr="002245EA">
        <w:t xml:space="preserve"> синдрома является похмелье (или похмельный синдром), которое возникает у больных алкоголизмом в результате прекращения </w:t>
      </w:r>
      <w:proofErr w:type="spellStart"/>
      <w:r w:rsidRPr="002245EA">
        <w:t>приема</w:t>
      </w:r>
      <w:proofErr w:type="spellEnd"/>
      <w:r w:rsidRPr="002245EA">
        <w:t xml:space="preserve"> </w:t>
      </w:r>
      <w:proofErr w:type="spellStart"/>
      <w:r w:rsidRPr="002245EA">
        <w:t>алкаголя</w:t>
      </w:r>
      <w:proofErr w:type="spellEnd"/>
      <w:r w:rsidRPr="002245EA">
        <w:t xml:space="preserve">. Избавление от </w:t>
      </w:r>
      <w:proofErr w:type="spellStart"/>
      <w:r w:rsidRPr="002245EA">
        <w:t>абсистентного</w:t>
      </w:r>
      <w:proofErr w:type="spellEnd"/>
      <w:r w:rsidRPr="002245EA">
        <w:t xml:space="preserve"> синдрома больные находят в последующих применениях наркотических веществ.</w:t>
      </w:r>
    </w:p>
    <w:p w:rsidR="00D36819" w:rsidRDefault="00D36819" w:rsidP="002245EA">
      <w:pPr>
        <w:spacing w:line="360" w:lineRule="auto"/>
        <w:jc w:val="both"/>
      </w:pPr>
    </w:p>
    <w:p w:rsidR="00D36819" w:rsidRDefault="00D36819" w:rsidP="002245EA">
      <w:pPr>
        <w:spacing w:line="360" w:lineRule="auto"/>
        <w:jc w:val="both"/>
      </w:pPr>
    </w:p>
    <w:p w:rsidR="00D36819" w:rsidRDefault="00D36819" w:rsidP="002245EA">
      <w:pPr>
        <w:spacing w:line="360" w:lineRule="auto"/>
        <w:jc w:val="both"/>
      </w:pPr>
    </w:p>
    <w:p w:rsidR="00D36819" w:rsidRDefault="00D36819" w:rsidP="002245EA">
      <w:pPr>
        <w:spacing w:line="360" w:lineRule="auto"/>
        <w:jc w:val="both"/>
      </w:pPr>
    </w:p>
    <w:p w:rsidR="00D36819" w:rsidRDefault="00D36819" w:rsidP="002245EA">
      <w:pPr>
        <w:spacing w:line="360" w:lineRule="auto"/>
        <w:jc w:val="both"/>
      </w:pPr>
    </w:p>
    <w:p w:rsidR="00D36819" w:rsidRDefault="00D36819" w:rsidP="002245EA">
      <w:pPr>
        <w:spacing w:line="360" w:lineRule="auto"/>
        <w:jc w:val="both"/>
      </w:pPr>
    </w:p>
    <w:p w:rsidR="00D36819" w:rsidRPr="00F5179D" w:rsidRDefault="00D36819" w:rsidP="002245EA">
      <w:pPr>
        <w:spacing w:line="360" w:lineRule="auto"/>
        <w:jc w:val="both"/>
      </w:pPr>
    </w:p>
    <w:p w:rsidR="004C753B" w:rsidRPr="00456CAF" w:rsidRDefault="004C753B" w:rsidP="004C753B">
      <w:pPr>
        <w:pStyle w:val="a3"/>
        <w:spacing w:line="360" w:lineRule="auto"/>
        <w:jc w:val="right"/>
        <w:rPr>
          <w:b/>
        </w:rPr>
      </w:pPr>
      <w:r w:rsidRPr="00456CAF">
        <w:rPr>
          <w:b/>
        </w:rPr>
        <w:lastRenderedPageBreak/>
        <w:t>ПРИЛОЖЕНИЕ№2</w:t>
      </w:r>
    </w:p>
    <w:p w:rsidR="00FC4B65" w:rsidRDefault="00FC4B65" w:rsidP="00F039BC">
      <w:pPr>
        <w:spacing w:line="360" w:lineRule="auto"/>
        <w:jc w:val="both"/>
        <w:rPr>
          <w:b/>
        </w:rPr>
      </w:pPr>
      <w:r w:rsidRPr="007D07EE">
        <w:rPr>
          <w:b/>
        </w:rPr>
        <w:t>Анкета</w:t>
      </w:r>
      <w:r w:rsidR="00286B51">
        <w:rPr>
          <w:b/>
        </w:rPr>
        <w:t xml:space="preserve"> 1.</w:t>
      </w:r>
      <w:r w:rsidRPr="007D07EE">
        <w:rPr>
          <w:b/>
        </w:rPr>
        <w:t xml:space="preserve"> ''Злоупотребление наркотиками — угроза здоровью. Мифы и реальность.''</w:t>
      </w:r>
    </w:p>
    <w:p w:rsidR="00FC4B65" w:rsidRPr="00717294" w:rsidRDefault="00FC4B65" w:rsidP="00717294">
      <w:pPr>
        <w:spacing w:line="360" w:lineRule="auto"/>
        <w:jc w:val="both"/>
      </w:pPr>
      <w:r w:rsidRPr="00717294">
        <w:t>Уважаемый ученик! Ты вошёл в молодёжную среду. Ты должен знать, что наркотики- проблема номер один в молодёжной среде.</w:t>
      </w:r>
    </w:p>
    <w:p w:rsidR="00FC4B65" w:rsidRPr="00717294" w:rsidRDefault="00F039BC" w:rsidP="00717294">
      <w:pPr>
        <w:spacing w:line="360" w:lineRule="auto"/>
        <w:jc w:val="both"/>
      </w:pPr>
      <w:r w:rsidRPr="00717294">
        <w:t>1.</w:t>
      </w:r>
      <w:r w:rsidR="00FC4B65" w:rsidRPr="00717294">
        <w:t>Мы предлагаем тебе ответить на следующие вопросы</w:t>
      </w:r>
      <w:r w:rsidRPr="00717294">
        <w:t>:</w:t>
      </w:r>
    </w:p>
    <w:p w:rsidR="00FC4B65" w:rsidRPr="00FC4B65" w:rsidRDefault="00FC4B65" w:rsidP="00F039BC">
      <w:pPr>
        <w:numPr>
          <w:ilvl w:val="0"/>
          <w:numId w:val="32"/>
        </w:numPr>
        <w:spacing w:line="360" w:lineRule="auto"/>
        <w:ind w:left="0" w:firstLine="0"/>
      </w:pPr>
      <w:r w:rsidRPr="00FC4B65">
        <w:t>Какие школьные мероприятия ты посещаешь?</w:t>
      </w:r>
    </w:p>
    <w:p w:rsidR="00FC4B65" w:rsidRPr="00FC4B65" w:rsidRDefault="00FC4B65" w:rsidP="00F039BC">
      <w:pPr>
        <w:numPr>
          <w:ilvl w:val="0"/>
          <w:numId w:val="32"/>
        </w:numPr>
        <w:spacing w:line="360" w:lineRule="auto"/>
        <w:ind w:left="0" w:firstLine="0"/>
      </w:pPr>
      <w:r w:rsidRPr="00FC4B65">
        <w:t>Какие впечатления у тебя вызывают проводимые в школе мероприятия?</w:t>
      </w:r>
    </w:p>
    <w:p w:rsidR="00FC4B65" w:rsidRPr="00FC4B65" w:rsidRDefault="00FC4B65" w:rsidP="00F039BC">
      <w:pPr>
        <w:numPr>
          <w:ilvl w:val="0"/>
          <w:numId w:val="32"/>
        </w:numPr>
        <w:spacing w:line="360" w:lineRule="auto"/>
        <w:ind w:left="0" w:firstLine="0"/>
      </w:pPr>
      <w:r w:rsidRPr="00FC4B65">
        <w:t>Как ты относишься к людям, которые принимают наркотики?</w:t>
      </w:r>
    </w:p>
    <w:p w:rsidR="00FC4B65" w:rsidRPr="00FC4B65" w:rsidRDefault="00FC4B65" w:rsidP="00F039BC">
      <w:pPr>
        <w:numPr>
          <w:ilvl w:val="0"/>
          <w:numId w:val="32"/>
        </w:numPr>
        <w:spacing w:line="360" w:lineRule="auto"/>
        <w:ind w:left="0" w:firstLine="0"/>
      </w:pPr>
      <w:r w:rsidRPr="00FC4B65">
        <w:t>Что ты знаешь о наркотиках?</w:t>
      </w:r>
    </w:p>
    <w:p w:rsidR="00FC4B65" w:rsidRPr="00FC4B65" w:rsidRDefault="00FC4B65" w:rsidP="00F039BC">
      <w:pPr>
        <w:numPr>
          <w:ilvl w:val="0"/>
          <w:numId w:val="32"/>
        </w:numPr>
        <w:spacing w:line="360" w:lineRule="auto"/>
        <w:ind w:left="0" w:firstLine="0"/>
      </w:pPr>
      <w:r w:rsidRPr="00FC4B65">
        <w:t>Пробовал ли сам наркотические вещества?</w:t>
      </w:r>
    </w:p>
    <w:p w:rsidR="00FC4B65" w:rsidRPr="00FC4B65" w:rsidRDefault="00FC4B65" w:rsidP="00F039BC">
      <w:pPr>
        <w:numPr>
          <w:ilvl w:val="0"/>
          <w:numId w:val="32"/>
        </w:numPr>
        <w:spacing w:line="360" w:lineRule="auto"/>
        <w:ind w:left="0" w:firstLine="0"/>
      </w:pPr>
      <w:r w:rsidRPr="00FC4B65">
        <w:t>Есть ли у тебя друзья</w:t>
      </w:r>
      <w:r w:rsidR="00F039BC">
        <w:t xml:space="preserve">, </w:t>
      </w:r>
      <w:r w:rsidRPr="00FC4B65">
        <w:t>принимающие наркотики</w:t>
      </w:r>
      <w:r w:rsidR="00F039BC" w:rsidRPr="00F039BC">
        <w:t>?</w:t>
      </w:r>
    </w:p>
    <w:p w:rsidR="00FC4B65" w:rsidRPr="00FC4B65" w:rsidRDefault="00FC4B65" w:rsidP="00F039BC">
      <w:pPr>
        <w:numPr>
          <w:ilvl w:val="0"/>
          <w:numId w:val="32"/>
        </w:numPr>
        <w:spacing w:line="360" w:lineRule="auto"/>
        <w:ind w:left="0" w:firstLine="0"/>
      </w:pPr>
      <w:r w:rsidRPr="00FC4B65">
        <w:t>Интересно ли тебе узнать о наркотиках, их действии на организм человека ?</w:t>
      </w:r>
    </w:p>
    <w:p w:rsidR="00FC4B65" w:rsidRDefault="00FC4B65" w:rsidP="00F039BC">
      <w:pPr>
        <w:numPr>
          <w:ilvl w:val="0"/>
          <w:numId w:val="32"/>
        </w:numPr>
        <w:spacing w:line="360" w:lineRule="auto"/>
        <w:ind w:left="0" w:firstLine="0"/>
      </w:pPr>
      <w:r w:rsidRPr="00FC4B65">
        <w:t>Есть ли у тебя желание принять участие в обсуждении темы, касающейся наркомании за «круглым столом»?</w:t>
      </w:r>
    </w:p>
    <w:p w:rsidR="00FC4B65" w:rsidRPr="00FC4B65" w:rsidRDefault="00FC4B65" w:rsidP="00F039BC">
      <w:pPr>
        <w:spacing w:line="360" w:lineRule="auto"/>
        <w:rPr>
          <w:b/>
        </w:rPr>
      </w:pPr>
      <w:r w:rsidRPr="00FC4B65">
        <w:rPr>
          <w:b/>
        </w:rPr>
        <w:t>Анкета</w:t>
      </w:r>
      <w:r w:rsidR="00286B51">
        <w:rPr>
          <w:b/>
        </w:rPr>
        <w:t xml:space="preserve"> 2.</w:t>
      </w:r>
      <w:r w:rsidRPr="00FC4B65">
        <w:rPr>
          <w:b/>
        </w:rPr>
        <w:t xml:space="preserve"> «Здоровый образ жизни»</w:t>
      </w:r>
    </w:p>
    <w:p w:rsidR="00FC4B65" w:rsidRPr="00FC4B65" w:rsidRDefault="00FC4B65" w:rsidP="00F039BC">
      <w:pPr>
        <w:spacing w:line="360" w:lineRule="auto"/>
        <w:rPr>
          <w:b/>
        </w:rPr>
      </w:pPr>
      <w:r w:rsidRPr="00FC4B65">
        <w:rPr>
          <w:b/>
        </w:rPr>
        <w:t>Ответь, пожалуйста, на следующие вопросы:</w:t>
      </w:r>
    </w:p>
    <w:p w:rsidR="00FC4B65" w:rsidRPr="00FC4B65" w:rsidRDefault="00FC4B65" w:rsidP="00F039BC">
      <w:pPr>
        <w:numPr>
          <w:ilvl w:val="0"/>
          <w:numId w:val="33"/>
        </w:numPr>
        <w:spacing w:line="360" w:lineRule="auto"/>
        <w:ind w:left="0" w:firstLine="0"/>
      </w:pPr>
      <w:r w:rsidRPr="00FC4B65">
        <w:t xml:space="preserve">Что такое здоровый образ жизни? </w:t>
      </w:r>
    </w:p>
    <w:p w:rsidR="00FC4B65" w:rsidRPr="00FC4B65" w:rsidRDefault="00FC4B65" w:rsidP="00F039BC">
      <w:pPr>
        <w:numPr>
          <w:ilvl w:val="0"/>
          <w:numId w:val="33"/>
        </w:numPr>
        <w:spacing w:line="360" w:lineRule="auto"/>
        <w:ind w:left="0" w:firstLine="0"/>
      </w:pPr>
      <w:r w:rsidRPr="00FC4B65">
        <w:t>Что ты делаешь, чтобы вести здоровый образ жизни?</w:t>
      </w:r>
    </w:p>
    <w:p w:rsidR="00FC4B65" w:rsidRPr="00FC4B65" w:rsidRDefault="00FC4B65" w:rsidP="00F039BC">
      <w:pPr>
        <w:spacing w:line="360" w:lineRule="auto"/>
        <w:jc w:val="both"/>
        <w:rPr>
          <w:b/>
        </w:rPr>
      </w:pPr>
      <w:r w:rsidRPr="00FC4B65">
        <w:rPr>
          <w:b/>
        </w:rPr>
        <w:t xml:space="preserve">3.Оцените следующие утверждения как ПРАВИЛЬНЫЕ или НЕПРАВИЛЬНЫЕ </w:t>
      </w:r>
    </w:p>
    <w:p w:rsidR="00FC4B65" w:rsidRPr="007D07EE" w:rsidRDefault="00FC4B65" w:rsidP="00F039BC">
      <w:pPr>
        <w:spacing w:line="360" w:lineRule="auto"/>
        <w:jc w:val="both"/>
      </w:pPr>
      <w:r w:rsidRPr="007D07EE">
        <w:t xml:space="preserve">1. Любой существующий в мире наркотик является потенциальным ядом, опасным для здоровья. </w:t>
      </w:r>
    </w:p>
    <w:p w:rsidR="00FC4B65" w:rsidRPr="007D07EE" w:rsidRDefault="00FC4B65" w:rsidP="00F039BC">
      <w:pPr>
        <w:spacing w:line="360" w:lineRule="auto"/>
        <w:jc w:val="both"/>
      </w:pPr>
      <w:r w:rsidRPr="007D07EE">
        <w:t xml:space="preserve">2. </w:t>
      </w:r>
      <w:proofErr w:type="spellStart"/>
      <w:r w:rsidRPr="007D07EE">
        <w:t>Антигистамины</w:t>
      </w:r>
      <w:proofErr w:type="spellEnd"/>
      <w:r w:rsidRPr="007D07EE">
        <w:t xml:space="preserve"> можно классифицировать как успокоительные средства, т.к. они используются для расслабления или успокоения нервной системы.</w:t>
      </w:r>
    </w:p>
    <w:p w:rsidR="00FC4B65" w:rsidRPr="007D07EE" w:rsidRDefault="00FC4B65" w:rsidP="00F039BC">
      <w:pPr>
        <w:spacing w:line="360" w:lineRule="auto"/>
        <w:jc w:val="both"/>
      </w:pPr>
      <w:r w:rsidRPr="007D07EE">
        <w:t>3. Алкоголь и транквилизаторы никогда не следует принимать вместе.</w:t>
      </w:r>
    </w:p>
    <w:p w:rsidR="00FC4B65" w:rsidRPr="007D07EE" w:rsidRDefault="00FC4B65" w:rsidP="00F039BC">
      <w:pPr>
        <w:spacing w:line="360" w:lineRule="auto"/>
        <w:jc w:val="both"/>
      </w:pPr>
      <w:r w:rsidRPr="007D07EE">
        <w:t xml:space="preserve">4. Марихуана это новый наркотик. </w:t>
      </w:r>
    </w:p>
    <w:p w:rsidR="00FC4B65" w:rsidRPr="007D07EE" w:rsidRDefault="00FC4B65" w:rsidP="00F039BC">
      <w:pPr>
        <w:spacing w:line="360" w:lineRule="auto"/>
        <w:jc w:val="both"/>
      </w:pPr>
      <w:r w:rsidRPr="007D07EE">
        <w:t>5. Вам может стать очень плохо от вдыхания клея, но это не смертельно.</w:t>
      </w:r>
    </w:p>
    <w:p w:rsidR="00FC4B65" w:rsidRPr="007D07EE" w:rsidRDefault="00FC4B65" w:rsidP="00F039BC">
      <w:pPr>
        <w:spacing w:line="360" w:lineRule="auto"/>
        <w:jc w:val="both"/>
      </w:pPr>
      <w:r w:rsidRPr="007D07EE">
        <w:t xml:space="preserve">6. Дым сигареты с марихуаной связывают с повышенным риском возникновения бронхитом, эмфиземы и рака </w:t>
      </w:r>
      <w:proofErr w:type="spellStart"/>
      <w:r w:rsidRPr="007D07EE">
        <w:t>легких</w:t>
      </w:r>
      <w:proofErr w:type="spellEnd"/>
      <w:r w:rsidRPr="007D07EE">
        <w:t xml:space="preserve">. </w:t>
      </w:r>
    </w:p>
    <w:p w:rsidR="00FC4B65" w:rsidRPr="007D07EE" w:rsidRDefault="00FC4B65" w:rsidP="00F039BC">
      <w:pPr>
        <w:spacing w:line="360" w:lineRule="auto"/>
        <w:jc w:val="both"/>
      </w:pPr>
      <w:r w:rsidRPr="007D07EE">
        <w:t xml:space="preserve">7. Вдыхание паров из аэрозольного флакона не рассматривается как наркомания. </w:t>
      </w:r>
    </w:p>
    <w:p w:rsidR="00FC4B65" w:rsidRPr="007D07EE" w:rsidRDefault="00FC4B65" w:rsidP="00F039BC">
      <w:pPr>
        <w:spacing w:line="360" w:lineRule="auto"/>
        <w:jc w:val="both"/>
      </w:pPr>
      <w:r w:rsidRPr="007D07EE">
        <w:t xml:space="preserve">8. Марихуана на сегодняшний день является проблемой наркологии номер один. </w:t>
      </w:r>
    </w:p>
    <w:p w:rsidR="00FC4B65" w:rsidRPr="007D07EE" w:rsidRDefault="00FC4B65" w:rsidP="00F039BC">
      <w:pPr>
        <w:spacing w:line="360" w:lineRule="auto"/>
        <w:jc w:val="both"/>
      </w:pPr>
      <w:r w:rsidRPr="007D07EE">
        <w:t>9. Одновременное употребление успокоительных средств и алкогольных напитков может вызвать необратимые изменения в головном мозге.</w:t>
      </w:r>
    </w:p>
    <w:p w:rsidR="00D36819" w:rsidRPr="006B1132" w:rsidRDefault="00FC4B65" w:rsidP="00AB2B68">
      <w:pPr>
        <w:spacing w:line="360" w:lineRule="auto"/>
        <w:jc w:val="both"/>
      </w:pPr>
      <w:r w:rsidRPr="007D07EE">
        <w:t>10. Некоторы</w:t>
      </w:r>
      <w:r>
        <w:t xml:space="preserve">е из успокоительных препаратов </w:t>
      </w:r>
      <w:r w:rsidRPr="007D07EE">
        <w:t>это таблетки, которые прописывают как снотворные таблетки, мышечные релаксанты и транквилизаторы.</w:t>
      </w:r>
    </w:p>
    <w:p w:rsidR="004C753B" w:rsidRPr="00456CAF" w:rsidRDefault="002245EA" w:rsidP="00717294">
      <w:pPr>
        <w:pStyle w:val="a3"/>
        <w:spacing w:line="360" w:lineRule="auto"/>
        <w:jc w:val="right"/>
        <w:rPr>
          <w:b/>
        </w:rPr>
      </w:pPr>
      <w:r w:rsidRPr="00456CAF">
        <w:rPr>
          <w:b/>
        </w:rPr>
        <w:lastRenderedPageBreak/>
        <w:t>ПРИЛОЖЕНИЕ№3</w:t>
      </w:r>
    </w:p>
    <w:p w:rsidR="004C753B" w:rsidRPr="004C753B" w:rsidRDefault="004C753B" w:rsidP="004C753B">
      <w:pPr>
        <w:spacing w:after="200" w:line="360" w:lineRule="auto"/>
        <w:rPr>
          <w:rFonts w:eastAsiaTheme="minorHAnsi"/>
          <w:i/>
          <w:lang w:eastAsia="en-US"/>
        </w:rPr>
      </w:pPr>
      <w:r w:rsidRPr="004C753B">
        <w:rPr>
          <w:rFonts w:eastAsiaTheme="minorHAnsi"/>
          <w:i/>
          <w:lang w:eastAsia="en-US"/>
        </w:rPr>
        <w:t>Возрастная классификация отношения к наркотическим веществ</w:t>
      </w:r>
      <w:r w:rsidR="00286B51">
        <w:rPr>
          <w:rFonts w:eastAsiaTheme="minorHAnsi"/>
          <w:i/>
          <w:lang w:eastAsia="en-US"/>
        </w:rPr>
        <w:t>ам</w:t>
      </w:r>
    </w:p>
    <w:tbl>
      <w:tblPr>
        <w:tblStyle w:val="3"/>
        <w:tblW w:w="0" w:type="auto"/>
        <w:tblLook w:val="04A0" w:firstRow="1" w:lastRow="0" w:firstColumn="1" w:lastColumn="0" w:noHBand="0" w:noVBand="1"/>
      </w:tblPr>
      <w:tblGrid>
        <w:gridCol w:w="1165"/>
        <w:gridCol w:w="8406"/>
      </w:tblGrid>
      <w:tr w:rsidR="004C753B" w:rsidRPr="004C753B" w:rsidTr="00AB2B68">
        <w:trPr>
          <w:trHeight w:val="232"/>
        </w:trPr>
        <w:tc>
          <w:tcPr>
            <w:tcW w:w="1165" w:type="dxa"/>
          </w:tcPr>
          <w:p w:rsidR="004C753B" w:rsidRPr="004C753B" w:rsidRDefault="004C753B" w:rsidP="00AB2B68">
            <w:pPr>
              <w:spacing w:line="360" w:lineRule="auto"/>
              <w:rPr>
                <w:rFonts w:ascii="Times New Roman" w:hAnsi="Times New Roman" w:cs="Times New Roman"/>
              </w:rPr>
            </w:pPr>
            <w:r w:rsidRPr="004C753B">
              <w:rPr>
                <w:rFonts w:ascii="Times New Roman" w:hAnsi="Times New Roman" w:cs="Times New Roman"/>
              </w:rPr>
              <w:t>Возраст</w:t>
            </w:r>
          </w:p>
        </w:tc>
        <w:tc>
          <w:tcPr>
            <w:tcW w:w="8406" w:type="dxa"/>
          </w:tcPr>
          <w:p w:rsidR="004C753B" w:rsidRPr="004C753B" w:rsidRDefault="004C753B" w:rsidP="00AB2B68">
            <w:pPr>
              <w:spacing w:line="360" w:lineRule="auto"/>
              <w:rPr>
                <w:rFonts w:ascii="Times New Roman" w:hAnsi="Times New Roman" w:cs="Times New Roman"/>
              </w:rPr>
            </w:pPr>
            <w:r w:rsidRPr="004C753B">
              <w:rPr>
                <w:rFonts w:ascii="Times New Roman" w:hAnsi="Times New Roman" w:cs="Times New Roman"/>
              </w:rPr>
              <w:t>Характерные признаки</w:t>
            </w:r>
          </w:p>
        </w:tc>
      </w:tr>
      <w:tr w:rsidR="004C753B" w:rsidRPr="004C753B" w:rsidTr="00AB2B68">
        <w:trPr>
          <w:trHeight w:val="256"/>
        </w:trPr>
        <w:tc>
          <w:tcPr>
            <w:tcW w:w="1165" w:type="dxa"/>
          </w:tcPr>
          <w:p w:rsidR="004C753B" w:rsidRPr="004C753B" w:rsidRDefault="004C753B" w:rsidP="00AB2B68">
            <w:pPr>
              <w:spacing w:line="360" w:lineRule="auto"/>
              <w:rPr>
                <w:rFonts w:ascii="Times New Roman" w:hAnsi="Times New Roman" w:cs="Times New Roman"/>
              </w:rPr>
            </w:pPr>
            <w:r w:rsidRPr="004C753B">
              <w:rPr>
                <w:rFonts w:ascii="Times New Roman" w:hAnsi="Times New Roman" w:cs="Times New Roman"/>
              </w:rPr>
              <w:t>10-12 лет</w:t>
            </w:r>
          </w:p>
        </w:tc>
        <w:tc>
          <w:tcPr>
            <w:tcW w:w="8406" w:type="dxa"/>
          </w:tcPr>
          <w:p w:rsidR="004C753B" w:rsidRPr="004578B1" w:rsidRDefault="004578B1" w:rsidP="007B4627">
            <w:pPr>
              <w:pStyle w:val="af3"/>
              <w:spacing w:line="360" w:lineRule="auto"/>
              <w:jc w:val="both"/>
              <w:rPr>
                <w:rFonts w:ascii="Times New Roman" w:hAnsi="Times New Roman" w:cs="Times New Roman"/>
              </w:rPr>
            </w:pPr>
            <w:r w:rsidRPr="004578B1">
              <w:rPr>
                <w:rFonts w:ascii="Times New Roman" w:hAnsi="Times New Roman" w:cs="Times New Roman"/>
              </w:rPr>
              <w:t xml:space="preserve">Интересует все, что связано с наркотиками – их </w:t>
            </w:r>
            <w:r w:rsidR="004C753B" w:rsidRPr="004578B1">
              <w:rPr>
                <w:rFonts w:ascii="Times New Roman" w:hAnsi="Times New Roman" w:cs="Times New Roman"/>
              </w:rPr>
              <w:t>действие, спосо</w:t>
            </w:r>
            <w:r w:rsidRPr="004578B1">
              <w:rPr>
                <w:rFonts w:ascii="Times New Roman" w:hAnsi="Times New Roman" w:cs="Times New Roman"/>
              </w:rPr>
              <w:t xml:space="preserve">б употребления. О последствиях </w:t>
            </w:r>
            <w:r w:rsidR="004C753B" w:rsidRPr="004578B1">
              <w:rPr>
                <w:rFonts w:ascii="Times New Roman" w:hAnsi="Times New Roman" w:cs="Times New Roman"/>
              </w:rPr>
              <w:t xml:space="preserve">злоупотребления если и </w:t>
            </w:r>
            <w:r w:rsidRPr="004578B1">
              <w:rPr>
                <w:rFonts w:ascii="Times New Roman" w:hAnsi="Times New Roman" w:cs="Times New Roman"/>
              </w:rPr>
              <w:t xml:space="preserve">слышали, то </w:t>
            </w:r>
            <w:r w:rsidR="004C753B" w:rsidRPr="004578B1">
              <w:rPr>
                <w:rFonts w:ascii="Times New Roman" w:hAnsi="Times New Roman" w:cs="Times New Roman"/>
              </w:rPr>
              <w:t>вс</w:t>
            </w:r>
            <w:r w:rsidRPr="004578B1">
              <w:rPr>
                <w:rFonts w:ascii="Times New Roman" w:hAnsi="Times New Roman" w:cs="Times New Roman"/>
              </w:rPr>
              <w:t xml:space="preserve">ерьёз не воспринимают. Сами наркотики </w:t>
            </w:r>
            <w:r w:rsidR="004C753B" w:rsidRPr="004578B1">
              <w:rPr>
                <w:rFonts w:ascii="Times New Roman" w:hAnsi="Times New Roman" w:cs="Times New Roman"/>
              </w:rPr>
              <w:t xml:space="preserve">не </w:t>
            </w:r>
            <w:r w:rsidRPr="004578B1">
              <w:rPr>
                <w:rFonts w:ascii="Times New Roman" w:hAnsi="Times New Roman" w:cs="Times New Roman"/>
              </w:rPr>
              <w:t xml:space="preserve">употребляют , с </w:t>
            </w:r>
            <w:r w:rsidR="004C753B" w:rsidRPr="004578B1">
              <w:rPr>
                <w:rFonts w:ascii="Times New Roman" w:hAnsi="Times New Roman" w:cs="Times New Roman"/>
              </w:rPr>
              <w:t>уп</w:t>
            </w:r>
            <w:r w:rsidRPr="004578B1">
              <w:rPr>
                <w:rFonts w:ascii="Times New Roman" w:hAnsi="Times New Roman" w:cs="Times New Roman"/>
              </w:rPr>
              <w:t xml:space="preserve">отребляющими знакомы единицы. Знания о наркотиках </w:t>
            </w:r>
            <w:r w:rsidR="004C753B" w:rsidRPr="004578B1">
              <w:rPr>
                <w:rFonts w:ascii="Times New Roman" w:hAnsi="Times New Roman" w:cs="Times New Roman"/>
              </w:rPr>
              <w:t>отрывочны, недостоверны.</w:t>
            </w:r>
          </w:p>
        </w:tc>
      </w:tr>
      <w:tr w:rsidR="004C753B" w:rsidRPr="004C753B" w:rsidTr="00AB2B68">
        <w:tc>
          <w:tcPr>
            <w:tcW w:w="1165" w:type="dxa"/>
          </w:tcPr>
          <w:p w:rsidR="004C753B" w:rsidRPr="004C753B" w:rsidRDefault="004C753B" w:rsidP="00AB2B68">
            <w:pPr>
              <w:spacing w:line="360" w:lineRule="auto"/>
              <w:rPr>
                <w:rFonts w:ascii="Times New Roman" w:hAnsi="Times New Roman" w:cs="Times New Roman"/>
              </w:rPr>
            </w:pPr>
            <w:r w:rsidRPr="004C753B">
              <w:rPr>
                <w:rFonts w:ascii="Times New Roman" w:hAnsi="Times New Roman" w:cs="Times New Roman"/>
              </w:rPr>
              <w:t>12 – 14 лет</w:t>
            </w:r>
          </w:p>
        </w:tc>
        <w:tc>
          <w:tcPr>
            <w:tcW w:w="8406" w:type="dxa"/>
          </w:tcPr>
          <w:p w:rsidR="004C753B" w:rsidRPr="004C753B" w:rsidRDefault="004578B1" w:rsidP="007B4627">
            <w:pPr>
              <w:spacing w:line="360" w:lineRule="auto"/>
              <w:jc w:val="both"/>
              <w:rPr>
                <w:rFonts w:ascii="Times New Roman" w:hAnsi="Times New Roman" w:cs="Times New Roman"/>
              </w:rPr>
            </w:pPr>
            <w:r>
              <w:rPr>
                <w:rFonts w:ascii="Times New Roman" w:hAnsi="Times New Roman" w:cs="Times New Roman"/>
              </w:rPr>
              <w:t xml:space="preserve">Основной интерес вызывает возможность </w:t>
            </w:r>
            <w:r w:rsidR="004C753B" w:rsidRPr="004C753B">
              <w:rPr>
                <w:rFonts w:ascii="Times New Roman" w:hAnsi="Times New Roman" w:cs="Times New Roman"/>
              </w:rPr>
              <w:t xml:space="preserve">употребления </w:t>
            </w:r>
            <w:r>
              <w:rPr>
                <w:rFonts w:ascii="Times New Roman" w:hAnsi="Times New Roman" w:cs="Times New Roman"/>
              </w:rPr>
              <w:t xml:space="preserve">«лёгких» наркотиков. О существовании глобальной </w:t>
            </w:r>
            <w:r w:rsidR="004C753B" w:rsidRPr="004C753B">
              <w:rPr>
                <w:rFonts w:ascii="Times New Roman" w:hAnsi="Times New Roman" w:cs="Times New Roman"/>
              </w:rPr>
              <w:t xml:space="preserve">проблемы задумываются лишь некоторые, пробовали наркотик немногие </w:t>
            </w:r>
            <w:r>
              <w:rPr>
                <w:rFonts w:ascii="Times New Roman" w:hAnsi="Times New Roman" w:cs="Times New Roman"/>
              </w:rPr>
              <w:t xml:space="preserve">- из любопытства, знакомы с потребителями </w:t>
            </w:r>
            <w:r w:rsidR="004C753B" w:rsidRPr="004C753B">
              <w:rPr>
                <w:rFonts w:ascii="Times New Roman" w:hAnsi="Times New Roman" w:cs="Times New Roman"/>
              </w:rPr>
              <w:t xml:space="preserve">многие. О наркотиках знают много - из опыта знакомых или по рассказам. </w:t>
            </w:r>
            <w:r w:rsidR="007B4627">
              <w:rPr>
                <w:rFonts w:ascii="Times New Roman" w:hAnsi="Times New Roman" w:cs="Times New Roman"/>
              </w:rPr>
              <w:t xml:space="preserve">Многие сведения недостоверны. Опасность </w:t>
            </w:r>
            <w:r w:rsidR="004C753B" w:rsidRPr="004C753B">
              <w:rPr>
                <w:rFonts w:ascii="Times New Roman" w:hAnsi="Times New Roman" w:cs="Times New Roman"/>
              </w:rPr>
              <w:t xml:space="preserve">злоупотребления </w:t>
            </w:r>
            <w:r w:rsidR="007B4627">
              <w:rPr>
                <w:rFonts w:ascii="Times New Roman" w:hAnsi="Times New Roman" w:cs="Times New Roman"/>
              </w:rPr>
              <w:t xml:space="preserve">сильно </w:t>
            </w:r>
            <w:r w:rsidR="004C753B" w:rsidRPr="004C753B">
              <w:rPr>
                <w:rFonts w:ascii="Times New Roman" w:hAnsi="Times New Roman" w:cs="Times New Roman"/>
              </w:rPr>
              <w:t>недооценивае</w:t>
            </w:r>
            <w:r w:rsidR="007B4627">
              <w:rPr>
                <w:rFonts w:ascii="Times New Roman" w:hAnsi="Times New Roman" w:cs="Times New Roman"/>
              </w:rPr>
              <w:t xml:space="preserve">тся. Говорят о проблеме только </w:t>
            </w:r>
            <w:r w:rsidR="004C753B" w:rsidRPr="004C753B">
              <w:rPr>
                <w:rFonts w:ascii="Times New Roman" w:hAnsi="Times New Roman" w:cs="Times New Roman"/>
              </w:rPr>
              <w:t>между собой.</w:t>
            </w:r>
          </w:p>
        </w:tc>
      </w:tr>
      <w:tr w:rsidR="004C753B" w:rsidRPr="004C753B" w:rsidTr="00AB2B68">
        <w:tc>
          <w:tcPr>
            <w:tcW w:w="1165" w:type="dxa"/>
          </w:tcPr>
          <w:p w:rsidR="004C753B" w:rsidRPr="004C753B" w:rsidRDefault="004C753B" w:rsidP="00AB2B68">
            <w:pPr>
              <w:spacing w:line="360" w:lineRule="auto"/>
              <w:rPr>
                <w:rFonts w:ascii="Times New Roman" w:hAnsi="Times New Roman" w:cs="Times New Roman"/>
              </w:rPr>
            </w:pPr>
            <w:r w:rsidRPr="004C753B">
              <w:rPr>
                <w:rFonts w:ascii="Times New Roman" w:hAnsi="Times New Roman" w:cs="Times New Roman"/>
              </w:rPr>
              <w:t>16 – 18 лет</w:t>
            </w:r>
          </w:p>
        </w:tc>
        <w:tc>
          <w:tcPr>
            <w:tcW w:w="8406" w:type="dxa"/>
          </w:tcPr>
          <w:p w:rsidR="004C753B" w:rsidRPr="004C753B" w:rsidRDefault="007B4627" w:rsidP="00AB2B68">
            <w:pPr>
              <w:spacing w:line="360" w:lineRule="auto"/>
              <w:rPr>
                <w:rFonts w:ascii="Times New Roman" w:hAnsi="Times New Roman" w:cs="Times New Roman"/>
              </w:rPr>
            </w:pPr>
            <w:r>
              <w:rPr>
                <w:rFonts w:ascii="Times New Roman" w:hAnsi="Times New Roman" w:cs="Times New Roman"/>
              </w:rPr>
              <w:t xml:space="preserve">Группы сохраняются, но число не </w:t>
            </w:r>
            <w:r w:rsidR="004C753B" w:rsidRPr="004C753B">
              <w:rPr>
                <w:rFonts w:ascii="Times New Roman" w:hAnsi="Times New Roman" w:cs="Times New Roman"/>
              </w:rPr>
              <w:t xml:space="preserve">определившихся </w:t>
            </w:r>
            <w:r>
              <w:rPr>
                <w:rFonts w:ascii="Times New Roman" w:hAnsi="Times New Roman" w:cs="Times New Roman"/>
              </w:rPr>
              <w:t xml:space="preserve">значительно уменьшается. Качественно меняется </w:t>
            </w:r>
            <w:r w:rsidR="004C753B" w:rsidRPr="004C753B">
              <w:rPr>
                <w:rFonts w:ascii="Times New Roman" w:hAnsi="Times New Roman" w:cs="Times New Roman"/>
              </w:rPr>
              <w:t xml:space="preserve">содержание знаний о наркотиках: они детализируются и становятся более объективными.  </w:t>
            </w:r>
          </w:p>
        </w:tc>
      </w:tr>
    </w:tbl>
    <w:p w:rsidR="005C52C2" w:rsidRDefault="005C52C2" w:rsidP="00464137">
      <w:pPr>
        <w:rPr>
          <w:color w:val="000000"/>
        </w:rPr>
      </w:pPr>
    </w:p>
    <w:p w:rsidR="00D36819" w:rsidRDefault="00D36819" w:rsidP="00464137">
      <w:pPr>
        <w:rPr>
          <w:color w:val="000000"/>
        </w:rPr>
      </w:pPr>
    </w:p>
    <w:p w:rsidR="00D36819" w:rsidRDefault="00D36819" w:rsidP="00464137">
      <w:pPr>
        <w:rPr>
          <w:color w:val="000000"/>
        </w:rPr>
      </w:pPr>
    </w:p>
    <w:p w:rsidR="00D36819" w:rsidRDefault="00D36819" w:rsidP="00464137">
      <w:pPr>
        <w:rPr>
          <w:color w:val="000000"/>
        </w:rPr>
      </w:pPr>
    </w:p>
    <w:p w:rsidR="00D36819" w:rsidRDefault="00D36819" w:rsidP="00464137">
      <w:pPr>
        <w:rPr>
          <w:color w:val="000000"/>
        </w:rPr>
      </w:pPr>
    </w:p>
    <w:p w:rsidR="00D36819" w:rsidRDefault="00D36819" w:rsidP="00464137">
      <w:pPr>
        <w:rPr>
          <w:color w:val="000000"/>
        </w:rPr>
      </w:pPr>
    </w:p>
    <w:p w:rsidR="00D36819" w:rsidRDefault="00D36819" w:rsidP="00464137">
      <w:pPr>
        <w:rPr>
          <w:color w:val="000000"/>
        </w:rPr>
      </w:pPr>
    </w:p>
    <w:p w:rsidR="00D36819" w:rsidRDefault="00D36819" w:rsidP="00464137">
      <w:pPr>
        <w:rPr>
          <w:color w:val="000000"/>
        </w:rPr>
      </w:pPr>
    </w:p>
    <w:p w:rsidR="00D36819" w:rsidRDefault="00D36819" w:rsidP="00464137">
      <w:pPr>
        <w:rPr>
          <w:color w:val="000000"/>
        </w:rPr>
      </w:pPr>
    </w:p>
    <w:p w:rsidR="00D36819" w:rsidRDefault="00D36819" w:rsidP="00464137">
      <w:pPr>
        <w:rPr>
          <w:color w:val="000000"/>
        </w:rPr>
      </w:pPr>
    </w:p>
    <w:p w:rsidR="00D36819" w:rsidRDefault="00D36819" w:rsidP="00464137">
      <w:pPr>
        <w:rPr>
          <w:color w:val="000000"/>
        </w:rPr>
      </w:pPr>
    </w:p>
    <w:p w:rsidR="00D36819" w:rsidRDefault="00D36819" w:rsidP="00464137">
      <w:pPr>
        <w:rPr>
          <w:color w:val="000000"/>
        </w:rPr>
      </w:pPr>
    </w:p>
    <w:p w:rsidR="00D36819" w:rsidRDefault="00D36819" w:rsidP="00464137">
      <w:pPr>
        <w:rPr>
          <w:color w:val="000000"/>
        </w:rPr>
      </w:pPr>
    </w:p>
    <w:p w:rsidR="00D36819" w:rsidRDefault="00D36819" w:rsidP="00464137">
      <w:pPr>
        <w:rPr>
          <w:color w:val="000000"/>
        </w:rPr>
      </w:pPr>
    </w:p>
    <w:p w:rsidR="00D36819" w:rsidRDefault="00D36819" w:rsidP="00464137">
      <w:pPr>
        <w:rPr>
          <w:color w:val="000000"/>
        </w:rPr>
      </w:pPr>
    </w:p>
    <w:p w:rsidR="00D36819" w:rsidRDefault="00D36819" w:rsidP="00464137">
      <w:pPr>
        <w:rPr>
          <w:color w:val="000000"/>
        </w:rPr>
      </w:pPr>
    </w:p>
    <w:p w:rsidR="006C5D53" w:rsidRDefault="006C5D53" w:rsidP="00D41660">
      <w:pPr>
        <w:spacing w:line="360" w:lineRule="auto"/>
      </w:pPr>
    </w:p>
    <w:p w:rsidR="00286B51" w:rsidRDefault="00286B51" w:rsidP="00D41660">
      <w:pPr>
        <w:spacing w:line="360" w:lineRule="auto"/>
      </w:pPr>
    </w:p>
    <w:p w:rsidR="00286B51" w:rsidRDefault="00286B51" w:rsidP="00D41660">
      <w:pPr>
        <w:spacing w:line="360" w:lineRule="auto"/>
      </w:pPr>
    </w:p>
    <w:p w:rsidR="007B4627" w:rsidRDefault="007B4627" w:rsidP="00D41660">
      <w:pPr>
        <w:spacing w:line="360" w:lineRule="auto"/>
      </w:pPr>
    </w:p>
    <w:p w:rsidR="007B4627" w:rsidRDefault="007B4627" w:rsidP="00D41660">
      <w:pPr>
        <w:spacing w:line="360" w:lineRule="auto"/>
      </w:pPr>
    </w:p>
    <w:p w:rsidR="007B4627" w:rsidRDefault="007B4627" w:rsidP="00D41660">
      <w:pPr>
        <w:spacing w:line="360" w:lineRule="auto"/>
      </w:pPr>
    </w:p>
    <w:p w:rsidR="007B4627" w:rsidRDefault="007B4627" w:rsidP="00D41660">
      <w:pPr>
        <w:spacing w:line="360" w:lineRule="auto"/>
      </w:pPr>
    </w:p>
    <w:p w:rsidR="00F43C1B" w:rsidRPr="00456CAF" w:rsidRDefault="006259C7" w:rsidP="005575DB">
      <w:pPr>
        <w:pStyle w:val="a3"/>
        <w:spacing w:line="360" w:lineRule="auto"/>
        <w:jc w:val="right"/>
        <w:rPr>
          <w:b/>
        </w:rPr>
      </w:pPr>
      <w:r w:rsidRPr="00456CAF">
        <w:rPr>
          <w:b/>
        </w:rPr>
        <w:lastRenderedPageBreak/>
        <w:t>ПРИЛОЖЕНИЕ№4</w:t>
      </w:r>
    </w:p>
    <w:p w:rsidR="00333856" w:rsidRDefault="00333856" w:rsidP="00333856">
      <w:pPr>
        <w:pStyle w:val="a3"/>
        <w:spacing w:line="360" w:lineRule="auto"/>
        <w:ind w:left="0"/>
        <w:rPr>
          <w:b/>
        </w:rPr>
      </w:pPr>
      <w:r w:rsidRPr="00333856">
        <w:rPr>
          <w:b/>
        </w:rPr>
        <w:t>Способы формирования антинаркотического мировоззрения</w:t>
      </w:r>
    </w:p>
    <w:p w:rsidR="006C5D53" w:rsidRPr="006C5D53" w:rsidRDefault="006C5D53" w:rsidP="006C5D53">
      <w:pPr>
        <w:spacing w:line="360" w:lineRule="auto"/>
        <w:rPr>
          <w:b/>
          <w:color w:val="000000"/>
        </w:rPr>
      </w:pPr>
      <w:r w:rsidRPr="006C5D53">
        <w:rPr>
          <w:b/>
          <w:color w:val="000000"/>
        </w:rPr>
        <w:t>1.Методическая разработка классного часа для 7классов</w:t>
      </w:r>
      <w:r w:rsidR="00286B51">
        <w:rPr>
          <w:b/>
          <w:color w:val="000000"/>
        </w:rPr>
        <w:t xml:space="preserve"> </w:t>
      </w:r>
      <w:r w:rsidRPr="006C5D53">
        <w:rPr>
          <w:b/>
          <w:color w:val="000000"/>
        </w:rPr>
        <w:t>в форме круглый стола «Молодое поколение делает свой выбор»</w:t>
      </w:r>
    </w:p>
    <w:p w:rsidR="006C5D53" w:rsidRPr="006C5D53" w:rsidRDefault="006C5D53" w:rsidP="006C5D53">
      <w:pPr>
        <w:spacing w:line="360" w:lineRule="auto"/>
        <w:jc w:val="both"/>
        <w:rPr>
          <w:color w:val="000000"/>
        </w:rPr>
      </w:pPr>
      <w:r w:rsidRPr="006C5D53">
        <w:rPr>
          <w:color w:val="000000"/>
        </w:rPr>
        <w:t xml:space="preserve">Цель: </w:t>
      </w:r>
    </w:p>
    <w:p w:rsidR="006C5D53" w:rsidRPr="006C5D53" w:rsidRDefault="006C5D53" w:rsidP="006C5D53">
      <w:pPr>
        <w:spacing w:after="288" w:line="360" w:lineRule="auto"/>
        <w:rPr>
          <w:color w:val="000000"/>
        </w:rPr>
      </w:pPr>
      <w:r w:rsidRPr="006C5D53">
        <w:rPr>
          <w:color w:val="000000"/>
        </w:rPr>
        <w:t xml:space="preserve">воспитание у подростков ценностного отношения к здоровью и создание условий для снижения интереса к </w:t>
      </w:r>
      <w:proofErr w:type="spellStart"/>
      <w:r w:rsidRPr="006C5D53">
        <w:rPr>
          <w:color w:val="000000"/>
        </w:rPr>
        <w:t>психоактивным</w:t>
      </w:r>
      <w:proofErr w:type="spellEnd"/>
      <w:r w:rsidRPr="006C5D53">
        <w:rPr>
          <w:color w:val="000000"/>
        </w:rPr>
        <w:t xml:space="preserve"> веществам</w:t>
      </w:r>
    </w:p>
    <w:p w:rsidR="006C5D53" w:rsidRPr="006C5D53" w:rsidRDefault="006C5D53" w:rsidP="006C5D53">
      <w:pPr>
        <w:spacing w:after="288" w:line="360" w:lineRule="auto"/>
        <w:rPr>
          <w:color w:val="000000"/>
        </w:rPr>
      </w:pPr>
      <w:r w:rsidRPr="006C5D53">
        <w:rPr>
          <w:color w:val="000000"/>
        </w:rPr>
        <w:t>Задачи мероприятия:</w:t>
      </w:r>
    </w:p>
    <w:p w:rsidR="006C5D53" w:rsidRPr="006C5D53" w:rsidRDefault="006C5D53" w:rsidP="006C5D53">
      <w:pPr>
        <w:numPr>
          <w:ilvl w:val="0"/>
          <w:numId w:val="45"/>
        </w:numPr>
        <w:spacing w:after="288" w:line="360" w:lineRule="auto"/>
        <w:rPr>
          <w:color w:val="000000"/>
        </w:rPr>
      </w:pPr>
      <w:r w:rsidRPr="006C5D53">
        <w:rPr>
          <w:color w:val="000000"/>
        </w:rPr>
        <w:t xml:space="preserve">ознакомить подростков с последствиями употребления наркотиков; </w:t>
      </w:r>
    </w:p>
    <w:p w:rsidR="006C5D53" w:rsidRPr="006C5D53" w:rsidRDefault="006C5D53" w:rsidP="006C5D53">
      <w:pPr>
        <w:numPr>
          <w:ilvl w:val="0"/>
          <w:numId w:val="45"/>
        </w:numPr>
        <w:spacing w:after="288" w:line="360" w:lineRule="auto"/>
        <w:rPr>
          <w:color w:val="000000"/>
        </w:rPr>
      </w:pPr>
      <w:r w:rsidRPr="006C5D53">
        <w:rPr>
          <w:color w:val="000000"/>
        </w:rPr>
        <w:t xml:space="preserve">выработать негативное отношение к употреблению наркотиков; </w:t>
      </w:r>
    </w:p>
    <w:p w:rsidR="006C5D53" w:rsidRPr="006C5D53" w:rsidRDefault="006C5D53" w:rsidP="006C5D53">
      <w:pPr>
        <w:numPr>
          <w:ilvl w:val="0"/>
          <w:numId w:val="45"/>
        </w:numPr>
        <w:spacing w:after="288" w:line="360" w:lineRule="auto"/>
        <w:rPr>
          <w:color w:val="000000"/>
        </w:rPr>
      </w:pPr>
      <w:r w:rsidRPr="006C5D53">
        <w:rPr>
          <w:color w:val="000000"/>
        </w:rPr>
        <w:t>сформировать жизненные навыки, препятствующих приобщению к употреблению ПАВ;</w:t>
      </w:r>
    </w:p>
    <w:p w:rsidR="006C5D53" w:rsidRPr="006C5D53" w:rsidRDefault="006C5D53" w:rsidP="006C5D53">
      <w:pPr>
        <w:numPr>
          <w:ilvl w:val="0"/>
          <w:numId w:val="45"/>
        </w:numPr>
        <w:spacing w:after="288" w:line="360" w:lineRule="auto"/>
        <w:rPr>
          <w:color w:val="000000"/>
        </w:rPr>
      </w:pPr>
      <w:r w:rsidRPr="006C5D53">
        <w:rPr>
          <w:color w:val="000000"/>
        </w:rPr>
        <w:t>сформировать у подростков представление об ответственности за собственное здоровье;</w:t>
      </w:r>
    </w:p>
    <w:p w:rsidR="006C5D53" w:rsidRPr="006C5D53" w:rsidRDefault="006C5D53" w:rsidP="006C5D53">
      <w:pPr>
        <w:numPr>
          <w:ilvl w:val="0"/>
          <w:numId w:val="45"/>
        </w:numPr>
        <w:spacing w:line="360" w:lineRule="auto"/>
        <w:jc w:val="both"/>
      </w:pPr>
      <w:r w:rsidRPr="006C5D53">
        <w:t xml:space="preserve">предупредить об административной ответственности за распространение наркотических средств на территории Российской Федерации. </w:t>
      </w:r>
    </w:p>
    <w:p w:rsidR="006C5D53" w:rsidRPr="006C5D53" w:rsidRDefault="006C5D53" w:rsidP="006C5D53">
      <w:pPr>
        <w:spacing w:line="360" w:lineRule="auto"/>
        <w:jc w:val="both"/>
        <w:rPr>
          <w:b/>
        </w:rPr>
      </w:pPr>
      <w:r w:rsidRPr="006C5D53">
        <w:rPr>
          <w:b/>
        </w:rPr>
        <w:t>Оборудование:</w:t>
      </w:r>
    </w:p>
    <w:p w:rsidR="006C5D53" w:rsidRPr="006C5D53" w:rsidRDefault="006C5D53" w:rsidP="006C5D53">
      <w:pPr>
        <w:spacing w:line="360" w:lineRule="auto"/>
        <w:jc w:val="both"/>
        <w:rPr>
          <w:b/>
        </w:rPr>
      </w:pPr>
      <w:r w:rsidRPr="006C5D53">
        <w:t>В качестве оформления класса  используются плакат: «</w:t>
      </w:r>
      <w:r w:rsidRPr="006C5D53">
        <w:rPr>
          <w:b/>
        </w:rPr>
        <w:t>Здоровье- единственная ценность человека!» (Монтень)</w:t>
      </w:r>
    </w:p>
    <w:p w:rsidR="006C5D53" w:rsidRPr="006C5D53" w:rsidRDefault="006C5D53" w:rsidP="006C5D53">
      <w:pPr>
        <w:spacing w:line="360" w:lineRule="auto"/>
        <w:jc w:val="both"/>
      </w:pPr>
      <w:r w:rsidRPr="006C5D53">
        <w:t xml:space="preserve">Презентация Фалевич Т.Ф. «Я выбираю жизнь без наркотиков» или фильм </w:t>
      </w:r>
      <w:proofErr w:type="spellStart"/>
      <w:r w:rsidRPr="006C5D53">
        <w:t>ФИЛЬМ</w:t>
      </w:r>
      <w:proofErr w:type="spellEnd"/>
      <w:r w:rsidRPr="006C5D53">
        <w:t xml:space="preserve"> ФСКН ТОЧКА НЕВОЗВРАТА</w:t>
      </w:r>
    </w:p>
    <w:p w:rsidR="006C5D53" w:rsidRPr="006C5D53" w:rsidRDefault="006C5D53" w:rsidP="006C5D53">
      <w:pPr>
        <w:spacing w:line="360" w:lineRule="auto"/>
        <w:jc w:val="both"/>
      </w:pPr>
      <w:r w:rsidRPr="006C5D53">
        <w:t>ПОДГОТОВКА:</w:t>
      </w:r>
    </w:p>
    <w:p w:rsidR="006C5D53" w:rsidRPr="006C5D53" w:rsidRDefault="006C5D53" w:rsidP="006C5D53">
      <w:pPr>
        <w:spacing w:line="360" w:lineRule="auto"/>
        <w:jc w:val="both"/>
      </w:pPr>
      <w:r w:rsidRPr="006C5D53">
        <w:t xml:space="preserve">Семиклассникам за 3 дня до проведения классного часа предлагается разделиться на группы каждой команде волонтёр предлагает информацию о мифах про наркотики. </w:t>
      </w:r>
    </w:p>
    <w:p w:rsidR="006C5D53" w:rsidRPr="006C5D53" w:rsidRDefault="006C5D53" w:rsidP="006C5D53">
      <w:pPr>
        <w:spacing w:line="360" w:lineRule="auto"/>
        <w:jc w:val="both"/>
        <w:rPr>
          <w:i/>
        </w:rPr>
      </w:pPr>
      <w:r w:rsidRPr="006C5D53">
        <w:rPr>
          <w:u w:val="single"/>
        </w:rPr>
        <w:t>Задание1.</w:t>
      </w:r>
      <w:r w:rsidRPr="006C5D53">
        <w:t xml:space="preserve"> </w:t>
      </w:r>
      <w:r w:rsidRPr="006C5D53">
        <w:rPr>
          <w:i/>
        </w:rPr>
        <w:t>Подготовиться к критическому обсуждению мифов о наркотиках.</w:t>
      </w:r>
    </w:p>
    <w:p w:rsidR="006C5D53" w:rsidRPr="006C5D53" w:rsidRDefault="006C5D53" w:rsidP="006C5D53">
      <w:pPr>
        <w:spacing w:line="360" w:lineRule="auto"/>
        <w:jc w:val="both"/>
      </w:pPr>
      <w:r w:rsidRPr="006C5D53">
        <w:rPr>
          <w:u w:val="single"/>
        </w:rPr>
        <w:t>Задание2.</w:t>
      </w:r>
      <w:r w:rsidRPr="006C5D53">
        <w:t xml:space="preserve"> Найти информацию, подготовить одно сообщение от команды на 3 мин по теме: «Наркотики- враг молодёжи!».</w:t>
      </w:r>
    </w:p>
    <w:p w:rsidR="006C5D53" w:rsidRPr="006C5D53" w:rsidRDefault="006C5D53" w:rsidP="006C5D53">
      <w:pPr>
        <w:spacing w:line="360" w:lineRule="auto"/>
        <w:jc w:val="both"/>
      </w:pPr>
      <w:r w:rsidRPr="006C5D53">
        <w:rPr>
          <w:u w:val="single"/>
        </w:rPr>
        <w:t>Задание3.</w:t>
      </w:r>
      <w:r w:rsidRPr="006C5D53">
        <w:t xml:space="preserve"> Ответить на вопрос: что такое здоровый образ жизни?</w:t>
      </w:r>
    </w:p>
    <w:p w:rsidR="006C5D53" w:rsidRPr="006C5D53" w:rsidRDefault="006C5D53" w:rsidP="006C5D53">
      <w:pPr>
        <w:spacing w:line="360" w:lineRule="auto"/>
      </w:pPr>
      <w:r w:rsidRPr="006C5D53">
        <w:t>На классный час приглашены врачи наркологи. В роли врачей выступают волонтёры-подростки.</w:t>
      </w:r>
    </w:p>
    <w:p w:rsidR="006C5D53" w:rsidRPr="006C5D53" w:rsidRDefault="006C5D53" w:rsidP="006C5D53">
      <w:pPr>
        <w:spacing w:line="360" w:lineRule="auto"/>
      </w:pPr>
      <w:r w:rsidRPr="006C5D53">
        <w:lastRenderedPageBreak/>
        <w:t>Ход мероприятия:</w:t>
      </w:r>
    </w:p>
    <w:p w:rsidR="006C5D53" w:rsidRPr="006C5D53" w:rsidRDefault="006C5D53" w:rsidP="006C5D53">
      <w:pPr>
        <w:spacing w:line="360" w:lineRule="auto"/>
      </w:pPr>
      <w:r w:rsidRPr="006C5D53">
        <w:t>Участники занимают места за «Круглым столом».</w:t>
      </w:r>
    </w:p>
    <w:p w:rsidR="006C5D53" w:rsidRPr="006C5D53" w:rsidRDefault="006C5D53" w:rsidP="006C5D53">
      <w:pPr>
        <w:spacing w:line="360" w:lineRule="auto"/>
        <w:jc w:val="both"/>
      </w:pPr>
      <w:r w:rsidRPr="006C5D53">
        <w:rPr>
          <w:b/>
        </w:rPr>
        <w:t>Волонтёр:</w:t>
      </w:r>
      <w:r w:rsidRPr="006C5D53">
        <w:t xml:space="preserve"> Здравствуйте, дорогие друзья! Я говорю вам «Здравствуйте», а это значит, я всем вам желаю здоровья! Задумывались ли вы когда-нибудь о том, почему в приветствии людей заложено пожелание друг другу здоровья?</w:t>
      </w:r>
    </w:p>
    <w:p w:rsidR="006C5D53" w:rsidRPr="006C5D53" w:rsidRDefault="006C5D53" w:rsidP="006C5D53">
      <w:pPr>
        <w:spacing w:line="360" w:lineRule="auto"/>
        <w:jc w:val="both"/>
      </w:pPr>
      <w:r w:rsidRPr="006C5D53">
        <w:t>Потому, что здоровье для человека- самая главная ценность.</w:t>
      </w:r>
    </w:p>
    <w:p w:rsidR="006C5D53" w:rsidRPr="006C5D53" w:rsidRDefault="006C5D53" w:rsidP="006C5D53">
      <w:pPr>
        <w:spacing w:line="360" w:lineRule="auto"/>
        <w:jc w:val="both"/>
      </w:pPr>
      <w:r w:rsidRPr="006C5D53">
        <w:t>Береги здоровье смолоду!- этого лозунга должны придерживаться все молодые люди с самого детства.</w:t>
      </w:r>
    </w:p>
    <w:p w:rsidR="006C5D53" w:rsidRPr="006C5D53" w:rsidRDefault="006C5D53" w:rsidP="006C5D53">
      <w:pPr>
        <w:spacing w:line="360" w:lineRule="auto"/>
        <w:jc w:val="both"/>
      </w:pPr>
      <w:r w:rsidRPr="006C5D53">
        <w:t>Однако, в жизни молодого человека нередко появляются различные враги…</w:t>
      </w:r>
    </w:p>
    <w:p w:rsidR="006C5D53" w:rsidRPr="006C5D53" w:rsidRDefault="006C5D53" w:rsidP="006C5D53">
      <w:pPr>
        <w:spacing w:line="360" w:lineRule="auto"/>
        <w:jc w:val="both"/>
      </w:pPr>
      <w:r w:rsidRPr="006C5D53">
        <w:t>Есть у нас враги «внешние» - это войны, эпидемии, стихийные бедствия. Ежегодно эти враги уносят жизни тысяч людей. Но есть гораздо более страшные – «внутренние». Это курение и пьянство, наркомания и токсикомания. А с ними на нормальных людей обрушиваются СПИД, уголовные преступления.</w:t>
      </w:r>
    </w:p>
    <w:p w:rsidR="006C5D53" w:rsidRPr="006C5D53" w:rsidRDefault="006C5D53" w:rsidP="006C5D53">
      <w:pPr>
        <w:spacing w:line="360" w:lineRule="auto"/>
        <w:jc w:val="both"/>
      </w:pPr>
      <w:r w:rsidRPr="006C5D53">
        <w:t>От «внутренних» врагов гибнут ежегодно миллионы людей, намного больше, чем в войнах и эпидемиях.</w:t>
      </w:r>
    </w:p>
    <w:p w:rsidR="006C5D53" w:rsidRPr="006C5D53" w:rsidRDefault="006C5D53" w:rsidP="006C5D53">
      <w:pPr>
        <w:spacing w:line="360" w:lineRule="auto"/>
        <w:jc w:val="both"/>
      </w:pPr>
      <w:r w:rsidRPr="006C5D53">
        <w:t>Что же такое наркотики?</w:t>
      </w:r>
    </w:p>
    <w:p w:rsidR="006C5D53" w:rsidRPr="006C5D53" w:rsidRDefault="006C5D53" w:rsidP="006C5D53">
      <w:pPr>
        <w:spacing w:line="360" w:lineRule="auto"/>
        <w:jc w:val="both"/>
      </w:pPr>
    </w:p>
    <w:p w:rsidR="006C5D53" w:rsidRPr="006C5D53" w:rsidRDefault="006C5D53" w:rsidP="006C5D53">
      <w:pPr>
        <w:spacing w:line="360" w:lineRule="auto"/>
        <w:jc w:val="both"/>
      </w:pPr>
      <w:r w:rsidRPr="006C5D53">
        <w:rPr>
          <w:b/>
        </w:rPr>
        <w:t>1.</w:t>
      </w:r>
      <w:r w:rsidRPr="006C5D53">
        <w:t>Ребята, вы готовились к критическому обсуждению мифов о наркотиках. Давайте обсудим каждый предложенный миф о наркотиках в течении 3 минут.</w:t>
      </w:r>
    </w:p>
    <w:p w:rsidR="006C5D53" w:rsidRPr="006C5D53" w:rsidRDefault="006C5D53" w:rsidP="006C5D53">
      <w:pPr>
        <w:spacing w:line="360" w:lineRule="auto"/>
      </w:pPr>
      <w:r w:rsidRPr="006C5D53">
        <w:t>Мифы о наркотиках:</w:t>
      </w:r>
    </w:p>
    <w:p w:rsidR="006C5D53" w:rsidRPr="006C5D53" w:rsidRDefault="006C5D53" w:rsidP="006C5D53">
      <w:pPr>
        <w:numPr>
          <w:ilvl w:val="0"/>
          <w:numId w:val="43"/>
        </w:numPr>
        <w:spacing w:line="360" w:lineRule="auto"/>
        <w:rPr>
          <w:b/>
        </w:rPr>
      </w:pPr>
      <w:r w:rsidRPr="006C5D53">
        <w:rPr>
          <w:b/>
        </w:rPr>
        <w:t>Наркотики употребляют сильные и талантливые люди.</w:t>
      </w:r>
    </w:p>
    <w:p w:rsidR="006C5D53" w:rsidRPr="006C5D53" w:rsidRDefault="006C5D53" w:rsidP="006C5D53">
      <w:pPr>
        <w:numPr>
          <w:ilvl w:val="0"/>
          <w:numId w:val="43"/>
        </w:numPr>
        <w:spacing w:line="360" w:lineRule="auto"/>
        <w:rPr>
          <w:b/>
        </w:rPr>
      </w:pPr>
      <w:r w:rsidRPr="006C5D53">
        <w:rPr>
          <w:b/>
        </w:rPr>
        <w:t>Наркотики делают человека свободным.</w:t>
      </w:r>
    </w:p>
    <w:p w:rsidR="006C5D53" w:rsidRPr="006C5D53" w:rsidRDefault="006C5D53" w:rsidP="006C5D53">
      <w:pPr>
        <w:numPr>
          <w:ilvl w:val="0"/>
          <w:numId w:val="43"/>
        </w:numPr>
        <w:spacing w:line="360" w:lineRule="auto"/>
        <w:rPr>
          <w:b/>
        </w:rPr>
      </w:pPr>
      <w:r w:rsidRPr="006C5D53">
        <w:rPr>
          <w:b/>
        </w:rPr>
        <w:t>Наркотики бывают «Всерьёз» и «</w:t>
      </w:r>
      <w:proofErr w:type="spellStart"/>
      <w:r w:rsidRPr="006C5D53">
        <w:rPr>
          <w:b/>
        </w:rPr>
        <w:t>невсерьёз</w:t>
      </w:r>
      <w:proofErr w:type="spellEnd"/>
      <w:r w:rsidRPr="006C5D53">
        <w:rPr>
          <w:b/>
        </w:rPr>
        <w:t>»- от них всегда можно отказаться!</w:t>
      </w:r>
    </w:p>
    <w:p w:rsidR="006C5D53" w:rsidRPr="006C5D53" w:rsidRDefault="006C5D53" w:rsidP="006C5D53">
      <w:pPr>
        <w:numPr>
          <w:ilvl w:val="0"/>
          <w:numId w:val="43"/>
        </w:numPr>
        <w:spacing w:line="360" w:lineRule="auto"/>
        <w:rPr>
          <w:b/>
        </w:rPr>
      </w:pPr>
      <w:r w:rsidRPr="006C5D53">
        <w:rPr>
          <w:b/>
        </w:rPr>
        <w:t>Наркотики, как приключенческий роман, избавляют от обыденности в жизни.</w:t>
      </w:r>
    </w:p>
    <w:p w:rsidR="006C5D53" w:rsidRPr="006C5D53" w:rsidRDefault="006C5D53" w:rsidP="006C5D53">
      <w:pPr>
        <w:spacing w:line="360" w:lineRule="auto"/>
        <w:ind w:left="360"/>
        <w:rPr>
          <w:b/>
        </w:rPr>
      </w:pPr>
      <w:r w:rsidRPr="006C5D53">
        <w:rPr>
          <w:b/>
        </w:rPr>
        <w:t>Обсуждение мифов.</w:t>
      </w:r>
    </w:p>
    <w:p w:rsidR="006C5D53" w:rsidRPr="006C5D53" w:rsidRDefault="006C5D53" w:rsidP="006C5D53">
      <w:pPr>
        <w:spacing w:line="360" w:lineRule="auto"/>
        <w:ind w:left="360"/>
        <w:rPr>
          <w:b/>
        </w:rPr>
      </w:pPr>
    </w:p>
    <w:p w:rsidR="006C5D53" w:rsidRPr="006C5D53" w:rsidRDefault="006C5D53" w:rsidP="006C5D53">
      <w:pPr>
        <w:spacing w:line="360" w:lineRule="auto"/>
      </w:pPr>
      <w:r w:rsidRPr="006C5D53">
        <w:rPr>
          <w:b/>
        </w:rPr>
        <w:t xml:space="preserve">2. </w:t>
      </w:r>
      <w:r w:rsidRPr="006C5D53">
        <w:t>Ребята, на столе у каждой команды лежит лист бумаги, фломастеры. В течении 5 минут создайте плакат-знак запрета на тему: «Мы против наркотиков!»</w:t>
      </w:r>
    </w:p>
    <w:p w:rsidR="006C5D53" w:rsidRPr="006C5D53" w:rsidRDefault="006C5D53" w:rsidP="006C5D53">
      <w:pPr>
        <w:spacing w:line="360" w:lineRule="auto"/>
      </w:pPr>
    </w:p>
    <w:p w:rsidR="006C5D53" w:rsidRPr="006C5D53" w:rsidRDefault="006C5D53" w:rsidP="006C5D53">
      <w:pPr>
        <w:spacing w:line="360" w:lineRule="auto"/>
        <w:rPr>
          <w:b/>
        </w:rPr>
      </w:pPr>
      <w:r w:rsidRPr="006C5D53">
        <w:rPr>
          <w:b/>
        </w:rPr>
        <w:t>3.</w:t>
      </w:r>
      <w:r w:rsidRPr="006C5D53">
        <w:t>Волонтёр</w:t>
      </w:r>
      <w:r w:rsidRPr="006C5D53">
        <w:rPr>
          <w:u w:val="single"/>
        </w:rPr>
        <w:t xml:space="preserve"> </w:t>
      </w:r>
      <w:r w:rsidRPr="006C5D53">
        <w:t>организует беседу</w:t>
      </w:r>
      <w:r w:rsidRPr="006C5D53">
        <w:rPr>
          <w:u w:val="single"/>
        </w:rPr>
        <w:t xml:space="preserve"> </w:t>
      </w:r>
      <w:r w:rsidRPr="006C5D53">
        <w:t>«Наркотическая зависимость- причины и следствия…»</w:t>
      </w:r>
    </w:p>
    <w:p w:rsidR="006C5D53" w:rsidRPr="006C5D53" w:rsidRDefault="006C5D53" w:rsidP="006C5D53">
      <w:pPr>
        <w:spacing w:line="360" w:lineRule="auto"/>
        <w:jc w:val="both"/>
      </w:pPr>
      <w:r w:rsidRPr="006C5D53">
        <w:rPr>
          <w:b/>
        </w:rPr>
        <w:t>-</w:t>
      </w:r>
      <w:r w:rsidRPr="006C5D53">
        <w:t>Ребята, как вы думаете, почему люди принимают наркотики?</w:t>
      </w:r>
    </w:p>
    <w:p w:rsidR="006C5D53" w:rsidRPr="006C5D53" w:rsidRDefault="006C5D53" w:rsidP="006C5D53">
      <w:pPr>
        <w:spacing w:line="360" w:lineRule="auto"/>
        <w:jc w:val="both"/>
        <w:rPr>
          <w:b/>
          <w:i/>
        </w:rPr>
      </w:pPr>
      <w:r w:rsidRPr="006C5D53">
        <w:rPr>
          <w:b/>
          <w:i/>
        </w:rPr>
        <w:t>Ответы участников:</w:t>
      </w:r>
    </w:p>
    <w:p w:rsidR="006C5D53" w:rsidRPr="006C5D53" w:rsidRDefault="006C5D53" w:rsidP="006C5D53">
      <w:pPr>
        <w:spacing w:line="360" w:lineRule="auto"/>
        <w:jc w:val="both"/>
        <w:rPr>
          <w:b/>
          <w:i/>
        </w:rPr>
      </w:pPr>
      <w:r w:rsidRPr="006C5D53">
        <w:rPr>
          <w:b/>
          <w:i/>
        </w:rPr>
        <w:t xml:space="preserve"> -Чтобы расслабиться, забыть о проблемах и делах на время.</w:t>
      </w:r>
    </w:p>
    <w:p w:rsidR="006C5D53" w:rsidRPr="006C5D53" w:rsidRDefault="006C5D53" w:rsidP="006C5D53">
      <w:pPr>
        <w:spacing w:line="360" w:lineRule="auto"/>
        <w:jc w:val="both"/>
        <w:rPr>
          <w:b/>
          <w:i/>
        </w:rPr>
      </w:pPr>
      <w:r w:rsidRPr="006C5D53">
        <w:rPr>
          <w:b/>
          <w:i/>
        </w:rPr>
        <w:t>- Почувствовать себя самостоятельным, независимым от других людей человеком.</w:t>
      </w:r>
    </w:p>
    <w:p w:rsidR="006C5D53" w:rsidRPr="006C5D53" w:rsidRDefault="006C5D53" w:rsidP="006C5D53">
      <w:pPr>
        <w:spacing w:line="360" w:lineRule="auto"/>
        <w:jc w:val="both"/>
        <w:rPr>
          <w:b/>
          <w:i/>
        </w:rPr>
      </w:pPr>
      <w:r w:rsidRPr="006C5D53">
        <w:rPr>
          <w:b/>
          <w:i/>
        </w:rPr>
        <w:lastRenderedPageBreak/>
        <w:t>- Испытать новые чувства, ощущения!</w:t>
      </w:r>
    </w:p>
    <w:p w:rsidR="006C5D53" w:rsidRPr="006C5D53" w:rsidRDefault="006C5D53" w:rsidP="006C5D53">
      <w:pPr>
        <w:spacing w:line="360" w:lineRule="auto"/>
        <w:jc w:val="both"/>
        <w:rPr>
          <w:b/>
          <w:i/>
        </w:rPr>
      </w:pPr>
    </w:p>
    <w:p w:rsidR="006C5D53" w:rsidRPr="006C5D53" w:rsidRDefault="006C5D53" w:rsidP="006C5D53">
      <w:pPr>
        <w:spacing w:line="360" w:lineRule="auto"/>
        <w:jc w:val="both"/>
      </w:pPr>
      <w:r w:rsidRPr="006C5D53">
        <w:rPr>
          <w:b/>
        </w:rPr>
        <w:t>4.</w:t>
      </w:r>
      <w:r w:rsidRPr="006C5D53">
        <w:t>Выступление врачей - наркологов</w:t>
      </w:r>
    </w:p>
    <w:p w:rsidR="006C5D53" w:rsidRPr="006C5D53" w:rsidRDefault="006C5D53" w:rsidP="006C5D53">
      <w:pPr>
        <w:spacing w:before="150" w:after="150" w:line="360" w:lineRule="auto"/>
        <w:jc w:val="both"/>
        <w:rPr>
          <w:b/>
          <w:bCs/>
          <w:color w:val="000000"/>
        </w:rPr>
      </w:pPr>
      <w:r w:rsidRPr="006C5D53">
        <w:rPr>
          <w:b/>
        </w:rPr>
        <w:t>Врач 1:</w:t>
      </w:r>
      <w:r w:rsidRPr="006C5D53">
        <w:rPr>
          <w:b/>
          <w:bCs/>
          <w:color w:val="000000"/>
        </w:rPr>
        <w:t xml:space="preserve"> Что такое наркомания?</w:t>
      </w:r>
    </w:p>
    <w:p w:rsidR="006C5D53" w:rsidRPr="006C5D53" w:rsidRDefault="006C5D53" w:rsidP="006C5D53">
      <w:pPr>
        <w:spacing w:before="150" w:after="150" w:line="360" w:lineRule="auto"/>
        <w:jc w:val="both"/>
        <w:rPr>
          <w:color w:val="000000"/>
        </w:rPr>
      </w:pPr>
      <w:r w:rsidRPr="006C5D53">
        <w:rPr>
          <w:color w:val="000000"/>
        </w:rPr>
        <w:t>Современное человечество в последние годы нашего столетия столкнулось с проблемами, от решения которых зависит судьба цивилизации.</w:t>
      </w:r>
      <w:r w:rsidRPr="006C5D53">
        <w:rPr>
          <w:color w:val="000000"/>
        </w:rPr>
        <w:br/>
        <w:t>Наркомания - заболевание, которое выражается в том, что жизнедеятельность организма поддерживается на определённом уровне только  при условии  постоянного  приёма наркотического вещества, и ведёт к глубокому истощению физических и психических функций. Резкое прекращение приёма наркотика вызывает нарушение многих функций организма.</w:t>
      </w:r>
      <w:r w:rsidRPr="006C5D53">
        <w:rPr>
          <w:color w:val="000000"/>
        </w:rPr>
        <w:br/>
        <w:t>Один из наглядных признаков наркомании – неудержимое влечение к приёму наркотического вещества.</w:t>
      </w:r>
    </w:p>
    <w:p w:rsidR="006C5D53" w:rsidRPr="006C5D53" w:rsidRDefault="006C5D53" w:rsidP="006C5D53">
      <w:pPr>
        <w:spacing w:line="360" w:lineRule="auto"/>
        <w:jc w:val="both"/>
        <w:rPr>
          <w:b/>
        </w:rPr>
      </w:pPr>
      <w:r w:rsidRPr="006C5D53">
        <w:rPr>
          <w:b/>
        </w:rPr>
        <w:t>Творческое задание: Придумать 5-7 отказов человеку, предлагающему вам наркотик.</w:t>
      </w:r>
    </w:p>
    <w:p w:rsidR="006C5D53" w:rsidRPr="006C5D53" w:rsidRDefault="006C5D53" w:rsidP="006C5D53">
      <w:pPr>
        <w:spacing w:line="360" w:lineRule="auto"/>
        <w:jc w:val="both"/>
        <w:rPr>
          <w:b/>
          <w:i/>
        </w:rPr>
      </w:pPr>
      <w:r w:rsidRPr="006C5D53">
        <w:rPr>
          <w:b/>
          <w:i/>
        </w:rPr>
        <w:t>Обсуждение, комментарии учителя и врача.</w:t>
      </w:r>
    </w:p>
    <w:p w:rsidR="006C5D53" w:rsidRPr="006C5D53" w:rsidRDefault="006C5D53" w:rsidP="00286B51">
      <w:pPr>
        <w:spacing w:before="150" w:after="150" w:line="360" w:lineRule="auto"/>
        <w:rPr>
          <w:color w:val="000000"/>
        </w:rPr>
      </w:pPr>
      <w:r w:rsidRPr="006C5D53">
        <w:rPr>
          <w:b/>
        </w:rPr>
        <w:t>Врач 2:</w:t>
      </w:r>
      <w:r w:rsidRPr="006C5D53">
        <w:t xml:space="preserve"> </w:t>
      </w:r>
      <w:r w:rsidRPr="006C5D53">
        <w:rPr>
          <w:b/>
          <w:bCs/>
          <w:color w:val="000000"/>
        </w:rPr>
        <w:t>Откуда берутся наркотики?</w:t>
      </w:r>
      <w:r w:rsidRPr="006C5D53">
        <w:rPr>
          <w:color w:val="000000"/>
        </w:rPr>
        <w:br/>
        <w:t xml:space="preserve">Существуют различные виды наркотиков. Некоторые из них, такие как  кокаин и марихуана, получают из растений. Другие, например,  ЛДС и </w:t>
      </w:r>
      <w:proofErr w:type="spellStart"/>
      <w:r w:rsidRPr="006C5D53">
        <w:rPr>
          <w:color w:val="000000"/>
        </w:rPr>
        <w:t>экстази</w:t>
      </w:r>
      <w:proofErr w:type="spellEnd"/>
      <w:r w:rsidRPr="006C5D53">
        <w:rPr>
          <w:color w:val="000000"/>
        </w:rPr>
        <w:t xml:space="preserve">,  синтетические. Их производят в подпольных лабораториях, </w:t>
      </w:r>
      <w:proofErr w:type="spellStart"/>
      <w:r w:rsidRPr="006C5D53">
        <w:rPr>
          <w:color w:val="000000"/>
        </w:rPr>
        <w:t>оснащенных</w:t>
      </w:r>
      <w:proofErr w:type="spellEnd"/>
      <w:r w:rsidRPr="006C5D53">
        <w:rPr>
          <w:color w:val="000000"/>
        </w:rPr>
        <w:t xml:space="preserve"> специальным оборудованием.</w:t>
      </w:r>
      <w:r w:rsidRPr="006C5D53">
        <w:rPr>
          <w:color w:val="000000"/>
        </w:rPr>
        <w:br/>
        <w:t>Героин получают из морфия, который содержится в опиумном маке. Во многих странах Юго-Восточной Азии, например,  в Афганистане и Таиланде, находятся огромные плантации опиумного мака. Из головок вытягивают экстракт морфия, который затем превращают в героин. После очистки наркотики в виде белого порошка нелегально переправляются в крупнейшие города мира.</w:t>
      </w:r>
      <w:r w:rsidRPr="006C5D53">
        <w:rPr>
          <w:color w:val="000000"/>
        </w:rPr>
        <w:br/>
        <w:t>Кокаин - это белый порошок, который получают из листьев растения, растущего в южноамериканских Андах.</w:t>
      </w:r>
      <w:r w:rsidRPr="006C5D53">
        <w:rPr>
          <w:color w:val="000000"/>
        </w:rPr>
        <w:br/>
        <w:t>Выращивание растений, из которых впоследствии получаются наркотики, наносят вред окружающей среде. Огромные площади лесов в Южной Америке варварски вырубаются и выжигаются для того, чтобы освободить место для коки. Тысячи галлонов токсичных химических веществ выбрасываются в реки как побочный продукт очистки наркотиков. Животные и птицы отравляются и погибают медленной мучительной смертью, и все для того, чтобы люди в тысячах миль от них смогли получить свою дозу наркотика.</w:t>
      </w:r>
    </w:p>
    <w:p w:rsidR="006C5D53" w:rsidRPr="006C5D53" w:rsidRDefault="006C5D53" w:rsidP="006C5D53">
      <w:pPr>
        <w:spacing w:before="150" w:after="150" w:line="360" w:lineRule="auto"/>
        <w:rPr>
          <w:color w:val="000000"/>
        </w:rPr>
      </w:pPr>
      <w:r w:rsidRPr="006C5D53">
        <w:rPr>
          <w:b/>
        </w:rPr>
        <w:t>Врач 3:</w:t>
      </w:r>
      <w:r w:rsidRPr="006C5D53">
        <w:rPr>
          <w:b/>
          <w:bCs/>
          <w:color w:val="000000"/>
        </w:rPr>
        <w:t>Наркотический дурман</w:t>
      </w:r>
    </w:p>
    <w:p w:rsidR="006C5D53" w:rsidRPr="006C5D53" w:rsidRDefault="006C5D53" w:rsidP="006C5D53">
      <w:pPr>
        <w:spacing w:before="150" w:after="150" w:line="360" w:lineRule="auto"/>
        <w:ind w:right="-1"/>
        <w:rPr>
          <w:color w:val="000000"/>
        </w:rPr>
      </w:pPr>
      <w:r w:rsidRPr="006C5D53">
        <w:rPr>
          <w:color w:val="000000"/>
        </w:rPr>
        <w:lastRenderedPageBreak/>
        <w:t xml:space="preserve">Некоторые наркоманы испытывают подавленность, необъяснимый страх, </w:t>
      </w:r>
      <w:proofErr w:type="spellStart"/>
      <w:r w:rsidRPr="006C5D53">
        <w:rPr>
          <w:color w:val="000000"/>
        </w:rPr>
        <w:t>иногдапреходящий</w:t>
      </w:r>
      <w:proofErr w:type="spellEnd"/>
      <w:r w:rsidRPr="006C5D53">
        <w:rPr>
          <w:color w:val="000000"/>
        </w:rPr>
        <w:t xml:space="preserve"> в панику, их мучают страшные галлюцинации.</w:t>
      </w:r>
      <w:r w:rsidRPr="006C5D53">
        <w:rPr>
          <w:color w:val="000000"/>
        </w:rPr>
        <w:br/>
        <w:t xml:space="preserve">"... На стену выползло ужасное создание в виде </w:t>
      </w:r>
      <w:proofErr w:type="spellStart"/>
      <w:r w:rsidRPr="006C5D53">
        <w:rPr>
          <w:color w:val="000000"/>
        </w:rPr>
        <w:t>человекообезьяны</w:t>
      </w:r>
      <w:proofErr w:type="spellEnd"/>
      <w:r w:rsidRPr="006C5D53">
        <w:rPr>
          <w:color w:val="000000"/>
        </w:rPr>
        <w:t>. Людская половина лица застыла в посмертной маске с закрытым глазом, обезьяна  моргала красным от крови глазом. Моргала мне, как будто я была лакомым куском для еды..."</w:t>
      </w:r>
      <w:r w:rsidRPr="006C5D53">
        <w:rPr>
          <w:color w:val="000000"/>
        </w:rPr>
        <w:br/>
        <w:t>Или такие ощущения:</w:t>
      </w:r>
      <w:r w:rsidRPr="006C5D53">
        <w:rPr>
          <w:color w:val="000000"/>
        </w:rPr>
        <w:br/>
        <w:t>".. .На стене висел плакат. В нижнем углу была маленькая голубая точка. И вдруг эта точка превратилась в отвратительную физиономию. Потом мне показалось, что я истекаю кровью. Это продолжалось часами. Я не могла ни говорить, ни ходить. Кое-как добралась до клуба и посидела там 5 часов в кино, и все это время мне казалось, что я истекаю кровью..."</w:t>
      </w:r>
    </w:p>
    <w:p w:rsidR="006C5D53" w:rsidRPr="006C5D53" w:rsidRDefault="006C5D53" w:rsidP="00286B51">
      <w:pPr>
        <w:spacing w:before="150" w:after="150" w:line="360" w:lineRule="auto"/>
        <w:rPr>
          <w:color w:val="000000"/>
        </w:rPr>
      </w:pPr>
      <w:r w:rsidRPr="006C5D53">
        <w:rPr>
          <w:b/>
        </w:rPr>
        <w:t>Врач 4:</w:t>
      </w:r>
      <w:r w:rsidRPr="006C5D53">
        <w:rPr>
          <w:b/>
          <w:bCs/>
          <w:color w:val="000000"/>
        </w:rPr>
        <w:t>Наркотики и преступность</w:t>
      </w:r>
      <w:r w:rsidRPr="006C5D53">
        <w:rPr>
          <w:color w:val="000000"/>
        </w:rPr>
        <w:t xml:space="preserve"> </w:t>
      </w:r>
      <w:r w:rsidRPr="006C5D53">
        <w:rPr>
          <w:color w:val="000000"/>
        </w:rPr>
        <w:br/>
        <w:t>У наркоманов Великобритании примерно 300 футов в месяц уходит на наркотики, а если они употребляют кокаин, то и того больше. Это крупная сумма, а ведь обычно наркоманы, принимающие наркотики регулярно, нигде не работа</w:t>
      </w:r>
      <w:r w:rsidRPr="006C5D53">
        <w:rPr>
          <w:color w:val="000000"/>
        </w:rPr>
        <w:softHyphen/>
        <w:t>ют. Чтобы добывать деньги на наркотики, им приходиться либо воровать,</w:t>
      </w:r>
      <w:r w:rsidRPr="006C5D53">
        <w:rPr>
          <w:b/>
          <w:bCs/>
          <w:color w:val="000000"/>
        </w:rPr>
        <w:t xml:space="preserve"> </w:t>
      </w:r>
      <w:r w:rsidRPr="006C5D53">
        <w:rPr>
          <w:color w:val="000000"/>
        </w:rPr>
        <w:t>либо самим продавать наркотики, либо заниматься проституцией.</w:t>
      </w:r>
      <w:r w:rsidRPr="006C5D53">
        <w:rPr>
          <w:color w:val="000000"/>
        </w:rPr>
        <w:br/>
        <w:t>Наркотики и преступность находятся рядом. Обычно всё начинается с мел</w:t>
      </w:r>
      <w:r w:rsidRPr="006C5D53">
        <w:rPr>
          <w:color w:val="000000"/>
        </w:rPr>
        <w:softHyphen/>
        <w:t>ких краж в магазинах или карманного воровства, а заканчивается более серьёзны</w:t>
      </w:r>
      <w:r w:rsidRPr="006C5D53">
        <w:rPr>
          <w:color w:val="000000"/>
        </w:rPr>
        <w:softHyphen/>
        <w:t>ми преступлениями - ограблениями со взломом, угрозами и насилием.</w:t>
      </w:r>
      <w:r w:rsidRPr="006C5D53">
        <w:rPr>
          <w:color w:val="000000"/>
        </w:rPr>
        <w:br/>
        <w:t>Во всех странах торговля наркотиками контролируется преступным миром. Доходы  велики. Большая часть средств  скрыта от государства и составляет теневую экономику государства. Все это отрицательным образом сказывается  на благосостоянии граждан.</w:t>
      </w:r>
      <w:r w:rsidRPr="006C5D53">
        <w:rPr>
          <w:color w:val="000000"/>
        </w:rPr>
        <w:br/>
        <w:t>В районах "красных фонарей" различных городов мира можно встретить мужчин и женщин,  продающих свои тела за какие-нибудь жалкие фунты для того,  чтобы заплатить за очередную дозу наркотика. Нередко такие люди ста</w:t>
      </w:r>
      <w:r w:rsidRPr="006C5D53">
        <w:rPr>
          <w:color w:val="000000"/>
        </w:rPr>
        <w:softHyphen/>
        <w:t>новятся жертвами убийц.</w:t>
      </w:r>
      <w:r w:rsidRPr="006C5D53">
        <w:rPr>
          <w:color w:val="000000"/>
        </w:rPr>
        <w:br/>
        <w:t xml:space="preserve">Мир опустившихся наркоманов и преступников жесток, и человеческая жизнь здесь дорого не ценится. Человек, пристрастившийся к наркотикам, неизбежно </w:t>
      </w:r>
      <w:proofErr w:type="spellStart"/>
      <w:r w:rsidRPr="006C5D53">
        <w:rPr>
          <w:color w:val="000000"/>
        </w:rPr>
        <w:t>столкнется</w:t>
      </w:r>
      <w:proofErr w:type="spellEnd"/>
      <w:r w:rsidRPr="006C5D53">
        <w:rPr>
          <w:color w:val="000000"/>
        </w:rPr>
        <w:t xml:space="preserve"> с этим миром.</w:t>
      </w:r>
    </w:p>
    <w:p w:rsidR="006C5D53" w:rsidRPr="006C5D53" w:rsidRDefault="006C5D53" w:rsidP="00286B51">
      <w:pPr>
        <w:spacing w:before="150" w:after="150" w:line="360" w:lineRule="auto"/>
        <w:rPr>
          <w:color w:val="000000"/>
        </w:rPr>
      </w:pPr>
      <w:r w:rsidRPr="006C5D53">
        <w:rPr>
          <w:color w:val="000000"/>
        </w:rPr>
        <w:br/>
      </w:r>
      <w:r w:rsidRPr="006C5D53">
        <w:rPr>
          <w:b/>
        </w:rPr>
        <w:t xml:space="preserve">Врач 5: </w:t>
      </w:r>
      <w:r w:rsidRPr="006C5D53">
        <w:rPr>
          <w:b/>
          <w:bCs/>
          <w:color w:val="000000"/>
        </w:rPr>
        <w:t>Наркотики и болезни</w:t>
      </w:r>
      <w:r w:rsidRPr="006C5D53">
        <w:rPr>
          <w:color w:val="000000"/>
        </w:rPr>
        <w:br/>
        <w:t>Обычно люди, принимающие наркотики, не отличаются крепким здоровьем. Если человек провёл вечер в наркотическом тумане, он вряд ли утром побежит в тренажёрный зал.</w:t>
      </w:r>
      <w:r w:rsidRPr="006C5D53">
        <w:rPr>
          <w:color w:val="000000"/>
        </w:rPr>
        <w:br/>
        <w:t>Однако подорвать здоровье можно, будучи ещё совсем молодым. У людей, принимавших ЛСД или другие наркотические вещества, могут быть провалы в памяти и гал</w:t>
      </w:r>
      <w:r w:rsidRPr="006C5D53">
        <w:rPr>
          <w:color w:val="000000"/>
        </w:rPr>
        <w:softHyphen/>
        <w:t>люцинации. Тяжелее всего наркотики ска</w:t>
      </w:r>
      <w:r w:rsidRPr="006C5D53">
        <w:rPr>
          <w:color w:val="000000"/>
        </w:rPr>
        <w:softHyphen/>
        <w:t xml:space="preserve">зываются на психике. Многие из тех, кто принимает </w:t>
      </w:r>
      <w:proofErr w:type="spellStart"/>
      <w:r w:rsidRPr="006C5D53">
        <w:rPr>
          <w:color w:val="000000"/>
        </w:rPr>
        <w:t>экстази</w:t>
      </w:r>
      <w:proofErr w:type="spellEnd"/>
      <w:r w:rsidRPr="006C5D53">
        <w:rPr>
          <w:color w:val="000000"/>
        </w:rPr>
        <w:t xml:space="preserve"> или </w:t>
      </w:r>
      <w:r w:rsidRPr="006C5D53">
        <w:rPr>
          <w:color w:val="000000"/>
        </w:rPr>
        <w:lastRenderedPageBreak/>
        <w:t>кокаин, впадают в депрессию и даже думают о самоубийстве, потому что им становиться всё труд</w:t>
      </w:r>
      <w:r w:rsidRPr="006C5D53">
        <w:rPr>
          <w:color w:val="000000"/>
        </w:rPr>
        <w:softHyphen/>
        <w:t>нее получить "заряд бодрости".</w:t>
      </w:r>
      <w:r w:rsidRPr="006C5D53">
        <w:rPr>
          <w:color w:val="000000"/>
        </w:rPr>
        <w:br/>
        <w:t>Очень опасно введение наркотика с помощью шприца, особенно если ис</w:t>
      </w:r>
      <w:r w:rsidRPr="006C5D53">
        <w:rPr>
          <w:color w:val="000000"/>
        </w:rPr>
        <w:softHyphen/>
        <w:t>пользуются многоразовые иглы. Многие наркоманы болеют вирусными инфек</w:t>
      </w:r>
      <w:r w:rsidRPr="006C5D53">
        <w:rPr>
          <w:color w:val="000000"/>
        </w:rPr>
        <w:softHyphen/>
        <w:t>циями, вызывающими гепатит Б или СПИД. Оба эти заболевания практически не лечатся и приводят к смерти. И гепатит Б, и ВИЧ передаются через кровь. Люди, использующие один и тот же шприц для введения наркотиков, неизбежно заража</w:t>
      </w:r>
      <w:r w:rsidRPr="006C5D53">
        <w:rPr>
          <w:color w:val="000000"/>
        </w:rPr>
        <w:softHyphen/>
        <w:t>ют друг друга этими страшными болезнями.</w:t>
      </w:r>
    </w:p>
    <w:p w:rsidR="006C5D53" w:rsidRPr="006C5D53" w:rsidRDefault="006C5D53" w:rsidP="006C5D53">
      <w:pPr>
        <w:spacing w:before="150" w:after="150" w:line="360" w:lineRule="auto"/>
        <w:rPr>
          <w:color w:val="000000"/>
        </w:rPr>
      </w:pPr>
      <w:r w:rsidRPr="006C5D53">
        <w:rPr>
          <w:b/>
        </w:rPr>
        <w:t xml:space="preserve">Врач 6: </w:t>
      </w:r>
      <w:r w:rsidRPr="006C5D53">
        <w:rPr>
          <w:b/>
          <w:bCs/>
          <w:color w:val="000000"/>
        </w:rPr>
        <w:t>Трагедия наркоманов</w:t>
      </w:r>
      <w:r w:rsidRPr="006C5D53">
        <w:rPr>
          <w:color w:val="000000"/>
        </w:rPr>
        <w:t xml:space="preserve"> </w:t>
      </w:r>
      <w:r w:rsidRPr="006C5D53">
        <w:rPr>
          <w:color w:val="000000"/>
        </w:rPr>
        <w:br/>
        <w:t>Обратимся к письмам наркоманов "... Надеюсь на твою помощь, что больше никогда не надо будет колоться. Ты даже не представляешь, как мне хотелось бы избавиться от этого пристрастия. Глупо, но я уверен, что тот, кто не колется, не в состоянии понять весь ужас этого порока..."</w:t>
      </w:r>
      <w:r w:rsidRPr="006C5D53">
        <w:rPr>
          <w:color w:val="000000"/>
        </w:rPr>
        <w:br/>
        <w:t>"... Я уже в течение нескольких лет систематически отравляю не только свой организм, но и всю свою жизнь. Живу из последних сил. Был судим за подделку рецептов. Я уже, в самом деле, не выдерживаю. Я очень хотел бы вернуться к нормальной жизни..."</w:t>
      </w:r>
      <w:r w:rsidRPr="006C5D53">
        <w:rPr>
          <w:color w:val="000000"/>
        </w:rPr>
        <w:br/>
        <w:t>Из письма матери наркомана.</w:t>
      </w:r>
      <w:r w:rsidRPr="006C5D53">
        <w:rPr>
          <w:color w:val="000000"/>
        </w:rPr>
        <w:br/>
        <w:t xml:space="preserve">"... Сын, не умирай стократно, не делай нас несчастными, мы уже не можем смотреть на твою долгую смерть. Не обманывай нас больше, не катайся в муках от боли. У меня уже нет сил и слез. И снова конвульсии рвоты, брызги крови на постели и стенах. Нас мучает страх, когда ты уходишь: может быть, ты уже </w:t>
      </w:r>
      <w:proofErr w:type="spellStart"/>
      <w:r w:rsidRPr="006C5D53">
        <w:rPr>
          <w:color w:val="000000"/>
        </w:rPr>
        <w:t>мертв</w:t>
      </w:r>
      <w:proofErr w:type="spellEnd"/>
      <w:r w:rsidRPr="006C5D53">
        <w:rPr>
          <w:color w:val="000000"/>
        </w:rPr>
        <w:t>! Нет! Сын, вернись!!! Мы тебя спасём!.."</w:t>
      </w:r>
      <w:r w:rsidRPr="006C5D53">
        <w:rPr>
          <w:color w:val="000000"/>
        </w:rPr>
        <w:br/>
      </w:r>
      <w:r w:rsidRPr="006C5D53">
        <w:rPr>
          <w:b/>
          <w:bCs/>
          <w:color w:val="000000"/>
        </w:rPr>
        <w:t>Вопросы для дискуссии</w:t>
      </w:r>
      <w:r w:rsidRPr="006C5D53">
        <w:rPr>
          <w:color w:val="000000"/>
        </w:rPr>
        <w:br/>
        <w:t>1. Что толкает людей на преступный путь?</w:t>
      </w:r>
      <w:r w:rsidRPr="006C5D53">
        <w:rPr>
          <w:color w:val="000000"/>
        </w:rPr>
        <w:br/>
        <w:t>2. Чужая ли это беда, если подросток становится наркоманом?</w:t>
      </w:r>
      <w:r w:rsidRPr="006C5D53">
        <w:rPr>
          <w:color w:val="000000"/>
        </w:rPr>
        <w:br/>
        <w:t>3. Как становятся рабом нескольких граммов?</w:t>
      </w:r>
      <w:r w:rsidRPr="006C5D53">
        <w:rPr>
          <w:color w:val="000000"/>
        </w:rPr>
        <w:br/>
        <w:t>4. Каков внешний вид наркомана?</w:t>
      </w:r>
      <w:r w:rsidRPr="006C5D53">
        <w:rPr>
          <w:color w:val="000000"/>
        </w:rPr>
        <w:br/>
        <w:t>5. Как  не стать жертвой наркомании?</w:t>
      </w:r>
    </w:p>
    <w:p w:rsidR="006C5D53" w:rsidRPr="006C5D53" w:rsidRDefault="006C5D53" w:rsidP="006C5D53">
      <w:pPr>
        <w:spacing w:before="150" w:after="150" w:line="360" w:lineRule="auto"/>
        <w:rPr>
          <w:color w:val="000000"/>
        </w:rPr>
      </w:pPr>
      <w:r w:rsidRPr="006C5D53">
        <w:rPr>
          <w:color w:val="000000"/>
        </w:rPr>
        <w:br/>
      </w:r>
      <w:r w:rsidRPr="006C5D53">
        <w:rPr>
          <w:b/>
          <w:bCs/>
          <w:color w:val="000000"/>
        </w:rPr>
        <w:t>Анкета по теме "Наркотики"</w:t>
      </w:r>
    </w:p>
    <w:p w:rsidR="006C5D53" w:rsidRPr="006C5D53" w:rsidRDefault="006C5D53" w:rsidP="006C5D53">
      <w:pPr>
        <w:spacing w:before="150" w:after="150" w:line="360" w:lineRule="auto"/>
        <w:rPr>
          <w:color w:val="000000"/>
        </w:rPr>
      </w:pPr>
      <w:r w:rsidRPr="006C5D53">
        <w:rPr>
          <w:color w:val="000000"/>
        </w:rPr>
        <w:br/>
      </w:r>
      <w:r w:rsidR="007B4627">
        <w:rPr>
          <w:b/>
          <w:bCs/>
          <w:i/>
          <w:iCs/>
          <w:color w:val="000000"/>
        </w:rPr>
        <w:t>1</w:t>
      </w:r>
      <w:r w:rsidRPr="006C5D53">
        <w:rPr>
          <w:b/>
          <w:bCs/>
          <w:i/>
          <w:iCs/>
          <w:color w:val="000000"/>
        </w:rPr>
        <w:t xml:space="preserve"> В состав табачного дыма входят около:</w:t>
      </w:r>
      <w:r w:rsidRPr="006C5D53">
        <w:rPr>
          <w:color w:val="000000"/>
        </w:rPr>
        <w:br/>
        <w:t>а) 10 компонентов</w:t>
      </w:r>
      <w:r w:rsidRPr="006C5D53">
        <w:rPr>
          <w:color w:val="000000"/>
        </w:rPr>
        <w:br/>
        <w:t>б) 140 компонентов</w:t>
      </w:r>
      <w:r w:rsidRPr="006C5D53">
        <w:rPr>
          <w:color w:val="000000"/>
        </w:rPr>
        <w:br/>
        <w:t>в) 500 компонентов</w:t>
      </w:r>
    </w:p>
    <w:p w:rsidR="006C5D53" w:rsidRPr="006C5D53" w:rsidRDefault="007B4627" w:rsidP="006C5D53">
      <w:pPr>
        <w:spacing w:before="150" w:after="150" w:line="360" w:lineRule="auto"/>
        <w:rPr>
          <w:color w:val="000000"/>
        </w:rPr>
      </w:pPr>
      <w:r>
        <w:rPr>
          <w:b/>
          <w:bCs/>
          <w:i/>
          <w:iCs/>
          <w:color w:val="000000"/>
        </w:rPr>
        <w:lastRenderedPageBreak/>
        <w:t>2</w:t>
      </w:r>
      <w:r w:rsidR="006C5D53" w:rsidRPr="006C5D53">
        <w:rPr>
          <w:b/>
          <w:bCs/>
          <w:i/>
          <w:iCs/>
          <w:color w:val="000000"/>
        </w:rPr>
        <w:t>. При однократном употреблении токсических веществ может быть:</w:t>
      </w:r>
      <w:r w:rsidR="006C5D53" w:rsidRPr="006C5D53">
        <w:rPr>
          <w:color w:val="000000"/>
        </w:rPr>
        <w:br/>
        <w:t>а) смерть</w:t>
      </w:r>
      <w:r w:rsidR="006C5D53" w:rsidRPr="006C5D53">
        <w:rPr>
          <w:color w:val="000000"/>
        </w:rPr>
        <w:br/>
        <w:t>б) головокружение</w:t>
      </w:r>
      <w:r w:rsidR="006C5D53" w:rsidRPr="006C5D53">
        <w:rPr>
          <w:color w:val="000000"/>
        </w:rPr>
        <w:br/>
        <w:t>в) тошнота</w:t>
      </w:r>
      <w:r w:rsidR="006C5D53" w:rsidRPr="006C5D53">
        <w:rPr>
          <w:color w:val="000000"/>
        </w:rPr>
        <w:br/>
        <w:t>г) повышенный аппетит</w:t>
      </w:r>
      <w:r w:rsidR="006C5D53" w:rsidRPr="006C5D53">
        <w:rPr>
          <w:color w:val="000000"/>
        </w:rPr>
        <w:br/>
      </w:r>
      <w:r>
        <w:rPr>
          <w:b/>
          <w:bCs/>
          <w:i/>
          <w:iCs/>
          <w:color w:val="000000"/>
        </w:rPr>
        <w:t>3</w:t>
      </w:r>
      <w:r w:rsidR="006C5D53" w:rsidRPr="006C5D53">
        <w:rPr>
          <w:b/>
          <w:bCs/>
          <w:i/>
          <w:iCs/>
          <w:color w:val="000000"/>
        </w:rPr>
        <w:t>. Курение марихуаны - это</w:t>
      </w:r>
      <w:r w:rsidR="006C5D53" w:rsidRPr="006C5D53">
        <w:rPr>
          <w:color w:val="000000"/>
        </w:rPr>
        <w:br/>
        <w:t>а) безвредно</w:t>
      </w:r>
      <w:r w:rsidR="006C5D53" w:rsidRPr="006C5D53">
        <w:rPr>
          <w:color w:val="000000"/>
        </w:rPr>
        <w:br/>
        <w:t>б) не вызывает привыкания</w:t>
      </w:r>
      <w:r w:rsidR="006C5D53" w:rsidRPr="006C5D53">
        <w:rPr>
          <w:color w:val="000000"/>
        </w:rPr>
        <w:br/>
        <w:t>в) способствует развитию сильной психической зависимости</w:t>
      </w:r>
      <w:r w:rsidR="006C5D53" w:rsidRPr="006C5D53">
        <w:rPr>
          <w:color w:val="000000"/>
        </w:rPr>
        <w:br/>
      </w:r>
      <w:r>
        <w:rPr>
          <w:b/>
          <w:bCs/>
          <w:i/>
          <w:iCs/>
          <w:color w:val="000000"/>
        </w:rPr>
        <w:t>4</w:t>
      </w:r>
      <w:r w:rsidR="006C5D53" w:rsidRPr="006C5D53">
        <w:rPr>
          <w:b/>
          <w:bCs/>
          <w:i/>
          <w:iCs/>
          <w:color w:val="000000"/>
        </w:rPr>
        <w:t>. Какой компонент в табачном дыме вызывает зависимость:</w:t>
      </w:r>
      <w:r w:rsidR="006C5D53" w:rsidRPr="006C5D53">
        <w:rPr>
          <w:color w:val="000000"/>
        </w:rPr>
        <w:br/>
        <w:t>а) этиловый спирт</w:t>
      </w:r>
      <w:r w:rsidR="006C5D53" w:rsidRPr="006C5D53">
        <w:rPr>
          <w:color w:val="000000"/>
        </w:rPr>
        <w:br/>
        <w:t>б) сивушные масла</w:t>
      </w:r>
      <w:r w:rsidR="006C5D53" w:rsidRPr="006C5D53">
        <w:rPr>
          <w:color w:val="000000"/>
        </w:rPr>
        <w:br/>
        <w:t>в) никотин</w:t>
      </w:r>
      <w:r w:rsidR="006C5D53" w:rsidRPr="006C5D53">
        <w:rPr>
          <w:color w:val="000000"/>
        </w:rPr>
        <w:br/>
        <w:t>г) оксид углерода</w:t>
      </w:r>
      <w:r w:rsidR="006C5D53" w:rsidRPr="006C5D53">
        <w:rPr>
          <w:color w:val="000000"/>
        </w:rPr>
        <w:br/>
      </w:r>
      <w:r>
        <w:rPr>
          <w:b/>
          <w:bCs/>
          <w:i/>
          <w:iCs/>
          <w:color w:val="000000"/>
        </w:rPr>
        <w:t>5</w:t>
      </w:r>
      <w:r w:rsidR="006C5D53" w:rsidRPr="006C5D53">
        <w:rPr>
          <w:b/>
          <w:bCs/>
          <w:i/>
          <w:iCs/>
          <w:color w:val="000000"/>
        </w:rPr>
        <w:t>. Признаками токсикомании являются:</w:t>
      </w:r>
      <w:r w:rsidR="006C5D53" w:rsidRPr="006C5D53">
        <w:rPr>
          <w:color w:val="000000"/>
        </w:rPr>
        <w:br/>
        <w:t>а) раздражительность</w:t>
      </w:r>
      <w:r w:rsidR="006C5D53" w:rsidRPr="006C5D53">
        <w:rPr>
          <w:color w:val="000000"/>
        </w:rPr>
        <w:br/>
        <w:t>б) снижение внимания, памяти</w:t>
      </w:r>
      <w:r w:rsidR="006C5D53" w:rsidRPr="006C5D53">
        <w:rPr>
          <w:color w:val="000000"/>
        </w:rPr>
        <w:br/>
        <w:t>в) безразличие</w:t>
      </w:r>
      <w:r w:rsidR="006C5D53" w:rsidRPr="006C5D53">
        <w:rPr>
          <w:color w:val="000000"/>
        </w:rPr>
        <w:br/>
        <w:t>г) повышение активности</w:t>
      </w:r>
      <w:r w:rsidR="006C5D53" w:rsidRPr="006C5D53">
        <w:rPr>
          <w:color w:val="000000"/>
        </w:rPr>
        <w:br/>
      </w:r>
      <w:r>
        <w:rPr>
          <w:b/>
          <w:bCs/>
          <w:i/>
          <w:iCs/>
          <w:color w:val="000000"/>
        </w:rPr>
        <w:t>6.</w:t>
      </w:r>
      <w:r w:rsidR="006C5D53" w:rsidRPr="006C5D53">
        <w:rPr>
          <w:b/>
          <w:bCs/>
          <w:i/>
          <w:iCs/>
          <w:color w:val="000000"/>
        </w:rPr>
        <w:t>-Назовите наиболее частое заболевание у курильщиков:</w:t>
      </w:r>
      <w:r w:rsidR="006C5D53" w:rsidRPr="006C5D53">
        <w:rPr>
          <w:color w:val="000000"/>
        </w:rPr>
        <w:br/>
        <w:t>а) вирусный гепатит (заболевание печени);</w:t>
      </w:r>
      <w:r w:rsidR="006C5D53" w:rsidRPr="006C5D53">
        <w:rPr>
          <w:color w:val="000000"/>
        </w:rPr>
        <w:br/>
        <w:t>б) рак желудка;</w:t>
      </w:r>
      <w:r w:rsidR="006C5D53" w:rsidRPr="006C5D53">
        <w:rPr>
          <w:color w:val="000000"/>
        </w:rPr>
        <w:br/>
        <w:t>в) хронический бронхит;</w:t>
      </w:r>
      <w:r w:rsidR="006C5D53" w:rsidRPr="006C5D53">
        <w:rPr>
          <w:color w:val="000000"/>
        </w:rPr>
        <w:br/>
        <w:t>г) заболевание крови.</w:t>
      </w:r>
      <w:r w:rsidR="006C5D53" w:rsidRPr="006C5D53">
        <w:rPr>
          <w:color w:val="000000"/>
        </w:rPr>
        <w:br/>
      </w:r>
      <w:r>
        <w:rPr>
          <w:b/>
          <w:bCs/>
          <w:i/>
          <w:iCs/>
          <w:color w:val="000000"/>
        </w:rPr>
        <w:t>7</w:t>
      </w:r>
      <w:r w:rsidR="006C5D53" w:rsidRPr="006C5D53">
        <w:rPr>
          <w:b/>
          <w:bCs/>
          <w:i/>
          <w:iCs/>
          <w:color w:val="000000"/>
        </w:rPr>
        <w:t>.Наркотическое опьянение может привести к:</w:t>
      </w:r>
      <w:r w:rsidR="006C5D53" w:rsidRPr="006C5D53">
        <w:rPr>
          <w:color w:val="000000"/>
        </w:rPr>
        <w:br/>
        <w:t>а) совершению преступления</w:t>
      </w:r>
      <w:r w:rsidR="006C5D53" w:rsidRPr="006C5D53">
        <w:rPr>
          <w:color w:val="000000"/>
        </w:rPr>
        <w:br/>
        <w:t>б) смерти</w:t>
      </w:r>
      <w:r w:rsidR="006C5D53" w:rsidRPr="006C5D53">
        <w:rPr>
          <w:color w:val="000000"/>
        </w:rPr>
        <w:br/>
        <w:t>в) травматизму</w:t>
      </w:r>
      <w:r w:rsidR="006C5D53" w:rsidRPr="006C5D53">
        <w:rPr>
          <w:color w:val="000000"/>
        </w:rPr>
        <w:br/>
        <w:t>г) самоубийству</w:t>
      </w:r>
      <w:r w:rsidR="006C5D53" w:rsidRPr="006C5D53">
        <w:rPr>
          <w:color w:val="000000"/>
        </w:rPr>
        <w:br/>
      </w:r>
      <w:r>
        <w:rPr>
          <w:b/>
          <w:bCs/>
          <w:i/>
          <w:iCs/>
          <w:color w:val="000000"/>
        </w:rPr>
        <w:t>8</w:t>
      </w:r>
      <w:r w:rsidR="006C5D53" w:rsidRPr="006C5D53">
        <w:rPr>
          <w:b/>
          <w:bCs/>
          <w:i/>
          <w:iCs/>
          <w:color w:val="000000"/>
        </w:rPr>
        <w:t>.Какой путь употребления наркотических веществ наиболее опасен для  заражения СПИДом?</w:t>
      </w:r>
      <w:r w:rsidR="006C5D53" w:rsidRPr="006C5D53">
        <w:rPr>
          <w:color w:val="000000"/>
        </w:rPr>
        <w:br/>
        <w:t>а) курение</w:t>
      </w:r>
      <w:r w:rsidR="006C5D53" w:rsidRPr="006C5D53">
        <w:rPr>
          <w:color w:val="000000"/>
        </w:rPr>
        <w:br/>
        <w:t xml:space="preserve">б) </w:t>
      </w:r>
      <w:proofErr w:type="spellStart"/>
      <w:r w:rsidR="006C5D53" w:rsidRPr="006C5D53">
        <w:rPr>
          <w:color w:val="000000"/>
        </w:rPr>
        <w:t>шприцевание</w:t>
      </w:r>
      <w:proofErr w:type="spellEnd"/>
      <w:r w:rsidR="006C5D53" w:rsidRPr="006C5D53">
        <w:rPr>
          <w:color w:val="000000"/>
        </w:rPr>
        <w:t>.</w:t>
      </w:r>
    </w:p>
    <w:p w:rsidR="006C5D53" w:rsidRPr="006C5D53" w:rsidRDefault="006C5D53" w:rsidP="007B4627">
      <w:pPr>
        <w:spacing w:before="150" w:after="150" w:line="360" w:lineRule="auto"/>
        <w:rPr>
          <w:color w:val="000000"/>
        </w:rPr>
      </w:pPr>
      <w:r w:rsidRPr="006C5D53">
        <w:rPr>
          <w:b/>
        </w:rPr>
        <w:lastRenderedPageBreak/>
        <w:t>Врач 7:</w:t>
      </w:r>
      <w:r w:rsidRPr="006C5D53">
        <w:rPr>
          <w:b/>
          <w:bCs/>
          <w:color w:val="000000"/>
        </w:rPr>
        <w:t>Загубленные жизни.</w:t>
      </w:r>
      <w:r w:rsidRPr="006C5D53">
        <w:rPr>
          <w:color w:val="000000"/>
        </w:rPr>
        <w:t xml:space="preserve"> </w:t>
      </w:r>
      <w:r w:rsidRPr="006C5D53">
        <w:rPr>
          <w:color w:val="000000"/>
        </w:rPr>
        <w:br/>
        <w:t xml:space="preserve">Молодой </w:t>
      </w:r>
      <w:proofErr w:type="spellStart"/>
      <w:r w:rsidRPr="006C5D53">
        <w:rPr>
          <w:color w:val="000000"/>
        </w:rPr>
        <w:t>актер</w:t>
      </w:r>
      <w:proofErr w:type="spellEnd"/>
      <w:r w:rsidRPr="006C5D53">
        <w:rPr>
          <w:color w:val="000000"/>
        </w:rPr>
        <w:t xml:space="preserve"> Ривер Феникс больше никогда не будет сниматься в фильмах. Он умер от передозировки наркотиков. Такая же печальная судьба постигла и кумиров рок-н-ролла - Джимми </w:t>
      </w:r>
      <w:proofErr w:type="spellStart"/>
      <w:r w:rsidRPr="006C5D53">
        <w:rPr>
          <w:color w:val="000000"/>
        </w:rPr>
        <w:t>Хендрикса</w:t>
      </w:r>
      <w:proofErr w:type="spellEnd"/>
      <w:r w:rsidRPr="006C5D53">
        <w:rPr>
          <w:color w:val="000000"/>
        </w:rPr>
        <w:t xml:space="preserve"> и Джима </w:t>
      </w:r>
      <w:proofErr w:type="spellStart"/>
      <w:r w:rsidRPr="006C5D53">
        <w:rPr>
          <w:color w:val="000000"/>
        </w:rPr>
        <w:t>Моррисона</w:t>
      </w:r>
      <w:proofErr w:type="spellEnd"/>
      <w:r w:rsidRPr="006C5D53">
        <w:rPr>
          <w:color w:val="000000"/>
        </w:rPr>
        <w:t>.</w:t>
      </w:r>
      <w:r w:rsidRPr="006C5D53">
        <w:rPr>
          <w:color w:val="000000"/>
        </w:rPr>
        <w:br/>
        <w:t xml:space="preserve">С позором отстраняют от соревнований даже известных спортсменов за применение допинга — анаболических стероидов. </w:t>
      </w:r>
      <w:r w:rsidR="007B4627">
        <w:rPr>
          <w:color w:val="000000"/>
        </w:rPr>
        <w:t>В</w:t>
      </w:r>
      <w:r w:rsidRPr="006C5D53">
        <w:rPr>
          <w:color w:val="000000"/>
        </w:rPr>
        <w:t xml:space="preserve"> этом были уличены спринтер Бен Джонсон и известный футболист Диего </w:t>
      </w:r>
      <w:proofErr w:type="spellStart"/>
      <w:r w:rsidRPr="006C5D53">
        <w:rPr>
          <w:color w:val="000000"/>
        </w:rPr>
        <w:t>Марадонна</w:t>
      </w:r>
      <w:proofErr w:type="spellEnd"/>
      <w:r w:rsidRPr="006C5D53">
        <w:rPr>
          <w:color w:val="000000"/>
        </w:rPr>
        <w:t>.</w:t>
      </w:r>
      <w:r w:rsidRPr="006C5D53">
        <w:rPr>
          <w:color w:val="000000"/>
        </w:rPr>
        <w:br/>
        <w:t xml:space="preserve">Люди теряют работу, дом, не могут сдать экзамены, некоторые оставляют </w:t>
      </w:r>
      <w:proofErr w:type="spellStart"/>
      <w:r w:rsidRPr="006C5D53">
        <w:rPr>
          <w:color w:val="000000"/>
        </w:rPr>
        <w:t>учебу</w:t>
      </w:r>
      <w:proofErr w:type="spellEnd"/>
      <w:r w:rsidRPr="006C5D53">
        <w:rPr>
          <w:color w:val="000000"/>
        </w:rPr>
        <w:t>, причиняя боль себе и своим близким.</w:t>
      </w:r>
      <w:r w:rsidRPr="006C5D53">
        <w:rPr>
          <w:color w:val="000000"/>
        </w:rPr>
        <w:br/>
        <w:t>Почему же  тысячи людей начинают принимать наркотики, нанося вред своему здоровью? Причин множество:</w:t>
      </w:r>
    </w:p>
    <w:p w:rsidR="006C5D53" w:rsidRPr="006C5D53" w:rsidRDefault="006C5D53" w:rsidP="006C5D53">
      <w:pPr>
        <w:numPr>
          <w:ilvl w:val="0"/>
          <w:numId w:val="46"/>
        </w:numPr>
        <w:spacing w:before="100" w:beforeAutospacing="1" w:after="100" w:afterAutospacing="1" w:line="360" w:lineRule="auto"/>
        <w:ind w:left="0"/>
        <w:rPr>
          <w:color w:val="000000"/>
        </w:rPr>
      </w:pPr>
      <w:r w:rsidRPr="006C5D53">
        <w:rPr>
          <w:color w:val="000000"/>
        </w:rPr>
        <w:t xml:space="preserve">кто-то считает, что ему не везёт в жизни, </w:t>
      </w:r>
    </w:p>
    <w:p w:rsidR="006C5D53" w:rsidRPr="006C5D53" w:rsidRDefault="006C5D53" w:rsidP="006C5D53">
      <w:pPr>
        <w:numPr>
          <w:ilvl w:val="0"/>
          <w:numId w:val="46"/>
        </w:numPr>
        <w:spacing w:before="100" w:beforeAutospacing="1" w:after="100" w:afterAutospacing="1" w:line="360" w:lineRule="auto"/>
        <w:ind w:left="0"/>
        <w:rPr>
          <w:color w:val="000000"/>
        </w:rPr>
      </w:pPr>
      <w:r w:rsidRPr="006C5D53">
        <w:rPr>
          <w:color w:val="000000"/>
        </w:rPr>
        <w:t xml:space="preserve">кто-то старается подражать своим друзьям, </w:t>
      </w:r>
    </w:p>
    <w:p w:rsidR="006C5D53" w:rsidRPr="006C5D53" w:rsidRDefault="006C5D53" w:rsidP="006C5D53">
      <w:pPr>
        <w:numPr>
          <w:ilvl w:val="0"/>
          <w:numId w:val="46"/>
        </w:numPr>
        <w:spacing w:before="100" w:beforeAutospacing="1" w:after="100" w:afterAutospacing="1" w:line="360" w:lineRule="auto"/>
        <w:ind w:left="0"/>
        <w:rPr>
          <w:color w:val="000000"/>
        </w:rPr>
      </w:pPr>
      <w:r w:rsidRPr="006C5D53">
        <w:rPr>
          <w:color w:val="000000"/>
        </w:rPr>
        <w:t>кто-то просто от скуки,</w:t>
      </w:r>
    </w:p>
    <w:p w:rsidR="006C5D53" w:rsidRPr="006C5D53" w:rsidRDefault="006C5D53" w:rsidP="006C5D53">
      <w:pPr>
        <w:numPr>
          <w:ilvl w:val="0"/>
          <w:numId w:val="46"/>
        </w:numPr>
        <w:spacing w:before="100" w:beforeAutospacing="1" w:after="100" w:afterAutospacing="1" w:line="360" w:lineRule="auto"/>
        <w:ind w:left="0"/>
        <w:rPr>
          <w:color w:val="000000"/>
        </w:rPr>
      </w:pPr>
      <w:r w:rsidRPr="006C5D53">
        <w:rPr>
          <w:color w:val="000000"/>
        </w:rPr>
        <w:t>кому-то хочется попробовать что-нибудь новенькое и т.д.</w:t>
      </w:r>
    </w:p>
    <w:p w:rsidR="006C5D53" w:rsidRPr="006C5D53" w:rsidRDefault="006C5D53" w:rsidP="006C5D53">
      <w:pPr>
        <w:spacing w:before="150" w:after="150" w:line="360" w:lineRule="auto"/>
        <w:rPr>
          <w:color w:val="000000"/>
        </w:rPr>
      </w:pPr>
      <w:r w:rsidRPr="006C5D53">
        <w:rPr>
          <w:color w:val="000000"/>
        </w:rPr>
        <w:t>Результат трагичен.</w:t>
      </w:r>
      <w:r w:rsidRPr="006C5D53">
        <w:rPr>
          <w:color w:val="000000"/>
        </w:rPr>
        <w:br/>
      </w:r>
      <w:r w:rsidRPr="006C5D53">
        <w:rPr>
          <w:b/>
          <w:bCs/>
          <w:color w:val="000000"/>
        </w:rPr>
        <w:t>Как найти помощь?</w:t>
      </w:r>
      <w:r w:rsidRPr="006C5D53">
        <w:rPr>
          <w:color w:val="000000"/>
        </w:rPr>
        <w:t xml:space="preserve"> </w:t>
      </w:r>
      <w:r w:rsidRPr="006C5D53">
        <w:rPr>
          <w:color w:val="000000"/>
        </w:rPr>
        <w:br/>
        <w:t>Телефоны доверия есть во всех странах мира, и они спасли от депрессии, а иногда и от самоубийства не один десяток молодых жизней.</w:t>
      </w:r>
    </w:p>
    <w:p w:rsidR="006C5D53" w:rsidRPr="006C5D53" w:rsidRDefault="006C5D53" w:rsidP="006C5D53">
      <w:pPr>
        <w:spacing w:before="150" w:after="150" w:line="360" w:lineRule="auto"/>
        <w:jc w:val="both"/>
        <w:rPr>
          <w:color w:val="000000"/>
        </w:rPr>
      </w:pPr>
      <w:r w:rsidRPr="006C5D53">
        <w:rPr>
          <w:b/>
          <w:bCs/>
          <w:color w:val="000000"/>
        </w:rPr>
        <w:t>Эпилог</w:t>
      </w:r>
      <w:r w:rsidRPr="006C5D53">
        <w:rPr>
          <w:color w:val="000000"/>
        </w:rPr>
        <w:t xml:space="preserve"> </w:t>
      </w:r>
      <w:r w:rsidRPr="006C5D53">
        <w:rPr>
          <w:color w:val="000000"/>
        </w:rPr>
        <w:br/>
        <w:t>Одно из лучших наслаждений - познание себя и мира в целом, поиск истины против невежества и зла. Старайтесь быть лучше себя, а не других.</w:t>
      </w:r>
      <w:r w:rsidRPr="006C5D53">
        <w:rPr>
          <w:color w:val="000000"/>
        </w:rPr>
        <w:br/>
        <w:t>Истина одна бывает, а заблуждений много. Но почему заблуждение берёт верх, Не в том ли дело, что люди, хотя и рождаются равными и свободными, но живут в оковах рабства не только политического, экономического, но и нравственного. Ведь человек совершенствуется только в делах и поступках, а не в суждениях и длинных прениях.</w:t>
      </w:r>
    </w:p>
    <w:p w:rsidR="006C5D53" w:rsidRPr="006C5D53" w:rsidRDefault="006C5D53" w:rsidP="007B4627">
      <w:pPr>
        <w:spacing w:line="360" w:lineRule="auto"/>
        <w:jc w:val="both"/>
        <w:rPr>
          <w:b/>
        </w:rPr>
      </w:pPr>
      <w:r w:rsidRPr="006C5D53">
        <w:rPr>
          <w:b/>
        </w:rPr>
        <w:t>Литература:</w:t>
      </w:r>
    </w:p>
    <w:p w:rsidR="006C5D53" w:rsidRPr="006C5D53" w:rsidRDefault="006C5D53" w:rsidP="0084517E">
      <w:pPr>
        <w:pStyle w:val="af3"/>
      </w:pPr>
      <w:proofErr w:type="spellStart"/>
      <w:r w:rsidRPr="006C5D53">
        <w:t>Аралова</w:t>
      </w:r>
      <w:proofErr w:type="spellEnd"/>
      <w:r w:rsidRPr="006C5D53">
        <w:t xml:space="preserve"> М.А.</w:t>
      </w:r>
    </w:p>
    <w:p w:rsidR="006C5D53" w:rsidRPr="006C5D53" w:rsidRDefault="006C5D53" w:rsidP="0084517E">
      <w:pPr>
        <w:pStyle w:val="af3"/>
      </w:pPr>
      <w:r w:rsidRPr="006C5D53">
        <w:t>Классный час играючи. / Вып.1 –М.:ТЦ «Сфера», 2002 /</w:t>
      </w:r>
    </w:p>
    <w:p w:rsidR="006C5D53" w:rsidRPr="006C5D53" w:rsidRDefault="006C5D53" w:rsidP="0084517E">
      <w:pPr>
        <w:pStyle w:val="af3"/>
      </w:pPr>
      <w:proofErr w:type="spellStart"/>
      <w:r w:rsidRPr="006C5D53">
        <w:t>Выходцева</w:t>
      </w:r>
      <w:proofErr w:type="spellEnd"/>
      <w:r w:rsidRPr="006C5D53">
        <w:t xml:space="preserve"> И. По ком звонит колокол?</w:t>
      </w:r>
    </w:p>
    <w:p w:rsidR="006C5D53" w:rsidRPr="009A403B" w:rsidRDefault="006C5D53" w:rsidP="0084517E">
      <w:pPr>
        <w:pStyle w:val="af3"/>
      </w:pPr>
      <w:r w:rsidRPr="006C5D53">
        <w:t>//Воспитание школьников, №4 -2002, с. 30-34. //</w:t>
      </w:r>
    </w:p>
    <w:p w:rsidR="006C5D53" w:rsidRDefault="006C5D53" w:rsidP="0084517E">
      <w:pPr>
        <w:pStyle w:val="af3"/>
      </w:pPr>
      <w:proofErr w:type="spellStart"/>
      <w:r w:rsidRPr="006C5D53">
        <w:t>Грушецкая</w:t>
      </w:r>
      <w:proofErr w:type="spellEnd"/>
      <w:r w:rsidRPr="006C5D53">
        <w:t xml:space="preserve"> Т. Нет алкоголизму, курению, наркотикам.//Воспитание школьников, №4 -2000, с. 28-32. //</w:t>
      </w:r>
    </w:p>
    <w:p w:rsidR="0084517E" w:rsidRDefault="0084517E" w:rsidP="00B716DB">
      <w:pPr>
        <w:pStyle w:val="81"/>
        <w:shd w:val="clear" w:color="auto" w:fill="auto"/>
        <w:spacing w:before="0" w:after="266" w:line="360" w:lineRule="auto"/>
        <w:rPr>
          <w:b w:val="0"/>
          <w:bCs w:val="0"/>
          <w:i w:val="0"/>
          <w:iCs w:val="0"/>
          <w:sz w:val="24"/>
          <w:szCs w:val="24"/>
        </w:rPr>
      </w:pPr>
    </w:p>
    <w:p w:rsidR="00B716DB" w:rsidRPr="00B716DB" w:rsidRDefault="006C5D53" w:rsidP="00B716DB">
      <w:pPr>
        <w:pStyle w:val="81"/>
        <w:shd w:val="clear" w:color="auto" w:fill="auto"/>
        <w:spacing w:before="0" w:after="266" w:line="360" w:lineRule="auto"/>
        <w:rPr>
          <w:i w:val="0"/>
          <w:sz w:val="24"/>
          <w:szCs w:val="24"/>
        </w:rPr>
      </w:pPr>
      <w:r>
        <w:rPr>
          <w:i w:val="0"/>
          <w:sz w:val="24"/>
          <w:szCs w:val="24"/>
        </w:rPr>
        <w:lastRenderedPageBreak/>
        <w:t>2</w:t>
      </w:r>
      <w:r w:rsidR="00B716DB" w:rsidRPr="00B716DB">
        <w:rPr>
          <w:i w:val="0"/>
          <w:sz w:val="24"/>
          <w:szCs w:val="24"/>
        </w:rPr>
        <w:t>.Интерактивное занятие для учащихся 7 классов</w:t>
      </w:r>
    </w:p>
    <w:p w:rsidR="00B716DB" w:rsidRPr="00B716DB" w:rsidRDefault="00B716DB" w:rsidP="00B716DB">
      <w:pPr>
        <w:pStyle w:val="af1"/>
        <w:shd w:val="clear" w:color="auto" w:fill="auto"/>
        <w:spacing w:after="99" w:line="360" w:lineRule="auto"/>
        <w:ind w:right="20"/>
        <w:rPr>
          <w:rStyle w:val="af0"/>
          <w:sz w:val="24"/>
          <w:szCs w:val="24"/>
          <w:lang w:val="ru-RU"/>
        </w:rPr>
      </w:pPr>
      <w:r w:rsidRPr="00B716DB">
        <w:rPr>
          <w:rStyle w:val="af"/>
          <w:bCs/>
          <w:sz w:val="24"/>
          <w:szCs w:val="24"/>
          <w:lang w:val="ru-RU"/>
        </w:rPr>
        <w:t>Цель:</w:t>
      </w:r>
      <w:r w:rsidRPr="00B716DB">
        <w:rPr>
          <w:rStyle w:val="af0"/>
          <w:sz w:val="24"/>
          <w:szCs w:val="24"/>
          <w:lang w:val="ru-RU"/>
        </w:rPr>
        <w:t xml:space="preserve"> формировать у учеников здоровый образ жизни. </w:t>
      </w:r>
    </w:p>
    <w:p w:rsidR="00B716DB" w:rsidRPr="00B716DB" w:rsidRDefault="00B716DB" w:rsidP="00B716DB">
      <w:pPr>
        <w:pStyle w:val="af1"/>
        <w:shd w:val="clear" w:color="auto" w:fill="auto"/>
        <w:spacing w:after="99" w:line="360" w:lineRule="auto"/>
        <w:ind w:right="20"/>
        <w:rPr>
          <w:i w:val="0"/>
          <w:sz w:val="24"/>
          <w:szCs w:val="24"/>
          <w:lang w:val="ru-RU"/>
        </w:rPr>
      </w:pPr>
      <w:r w:rsidRPr="00B716DB">
        <w:rPr>
          <w:rStyle w:val="af0"/>
          <w:b/>
          <w:sz w:val="24"/>
          <w:szCs w:val="24"/>
          <w:lang w:val="ru-RU"/>
        </w:rPr>
        <w:t>Материал:</w:t>
      </w:r>
      <w:r w:rsidRPr="00B716DB">
        <w:rPr>
          <w:rStyle w:val="af0"/>
          <w:sz w:val="24"/>
          <w:szCs w:val="24"/>
          <w:lang w:val="ru-RU"/>
        </w:rPr>
        <w:t xml:space="preserve"> пословицы, карточки с разрезанными пословицами о сне, карточки с правилами здорового образа жизни, </w:t>
      </w:r>
      <w:proofErr w:type="spellStart"/>
      <w:r w:rsidRPr="00B716DB">
        <w:rPr>
          <w:rStyle w:val="af0"/>
          <w:sz w:val="24"/>
          <w:szCs w:val="24"/>
          <w:lang w:val="ru-RU"/>
        </w:rPr>
        <w:t>маркеры</w:t>
      </w:r>
      <w:proofErr w:type="spellEnd"/>
      <w:r w:rsidRPr="00B716DB">
        <w:rPr>
          <w:rStyle w:val="af0"/>
          <w:sz w:val="24"/>
          <w:szCs w:val="24"/>
          <w:lang w:val="ru-RU"/>
        </w:rPr>
        <w:t>, краски, ватманы.</w:t>
      </w:r>
    </w:p>
    <w:p w:rsidR="00B716DB" w:rsidRPr="00B716DB" w:rsidRDefault="00B716DB" w:rsidP="00B716DB">
      <w:pPr>
        <w:pStyle w:val="30"/>
        <w:shd w:val="clear" w:color="auto" w:fill="auto"/>
        <w:spacing w:line="360" w:lineRule="auto"/>
        <w:rPr>
          <w:sz w:val="24"/>
          <w:szCs w:val="24"/>
          <w:lang w:val="ru-RU"/>
        </w:rPr>
      </w:pPr>
      <w:r w:rsidRPr="00B716DB">
        <w:rPr>
          <w:rStyle w:val="32"/>
          <w:i w:val="0"/>
          <w:sz w:val="24"/>
          <w:szCs w:val="24"/>
          <w:lang w:val="ru-RU"/>
        </w:rPr>
        <w:t>Ход мероприятия</w:t>
      </w:r>
    </w:p>
    <w:p w:rsidR="00B716DB" w:rsidRPr="00B716DB" w:rsidRDefault="00B716DB" w:rsidP="00B716DB">
      <w:pPr>
        <w:pStyle w:val="af1"/>
        <w:shd w:val="clear" w:color="auto" w:fill="auto"/>
        <w:spacing w:line="360" w:lineRule="auto"/>
        <w:ind w:right="20"/>
        <w:rPr>
          <w:rStyle w:val="af0"/>
          <w:i/>
          <w:sz w:val="24"/>
          <w:szCs w:val="24"/>
          <w:lang w:val="ru-RU"/>
        </w:rPr>
      </w:pPr>
      <w:r w:rsidRPr="00B716DB">
        <w:rPr>
          <w:rStyle w:val="33"/>
          <w:bCs/>
          <w:i/>
          <w:sz w:val="24"/>
          <w:szCs w:val="24"/>
          <w:lang w:val="ru-RU"/>
        </w:rPr>
        <w:t>Ведущий:</w:t>
      </w:r>
      <w:r w:rsidRPr="00B716DB">
        <w:rPr>
          <w:rStyle w:val="af0"/>
          <w:i/>
          <w:sz w:val="24"/>
          <w:szCs w:val="24"/>
          <w:lang w:val="ru-RU"/>
        </w:rPr>
        <w:t xml:space="preserve"> </w:t>
      </w:r>
    </w:p>
    <w:p w:rsidR="00B716DB" w:rsidRPr="00B716DB" w:rsidRDefault="00B716DB" w:rsidP="00B716DB">
      <w:pPr>
        <w:pStyle w:val="af1"/>
        <w:shd w:val="clear" w:color="auto" w:fill="auto"/>
        <w:spacing w:line="360" w:lineRule="auto"/>
        <w:ind w:right="20"/>
        <w:rPr>
          <w:i w:val="0"/>
          <w:sz w:val="24"/>
          <w:szCs w:val="24"/>
          <w:lang w:val="ru-RU"/>
        </w:rPr>
      </w:pPr>
      <w:r w:rsidRPr="00B716DB">
        <w:rPr>
          <w:rStyle w:val="af0"/>
          <w:sz w:val="24"/>
          <w:szCs w:val="24"/>
          <w:lang w:val="ru-RU"/>
        </w:rPr>
        <w:t>Многие задают себе вопрос: «Вот как бы прожить, чтобы не болеть?» И многие себе отвечают: «Так не бывает». Да, каждый человек, хоть чем-то, но болеет. Но почему один попадает в больницу два раза за всю жизнь, а другой чуть ли не каждый месяц?</w:t>
      </w:r>
    </w:p>
    <w:p w:rsidR="00B716DB" w:rsidRPr="00B716DB" w:rsidRDefault="00B716DB" w:rsidP="00B716DB">
      <w:pPr>
        <w:pStyle w:val="af1"/>
        <w:shd w:val="clear" w:color="auto" w:fill="auto"/>
        <w:spacing w:after="66" w:line="360" w:lineRule="auto"/>
        <w:ind w:right="20"/>
        <w:jc w:val="both"/>
        <w:rPr>
          <w:i w:val="0"/>
          <w:sz w:val="24"/>
          <w:szCs w:val="24"/>
          <w:lang w:val="ru-RU"/>
        </w:rPr>
      </w:pPr>
      <w:r w:rsidRPr="00B716DB">
        <w:rPr>
          <w:rStyle w:val="af0"/>
          <w:sz w:val="24"/>
          <w:szCs w:val="24"/>
          <w:lang w:val="ru-RU"/>
        </w:rPr>
        <w:t>Уже давно установили, что за своим здоровьем надо следить с детства. Давайте сегодня вместе выделим основные правила здорового образа жизни.</w:t>
      </w:r>
    </w:p>
    <w:p w:rsidR="00B716DB" w:rsidRPr="00B716DB" w:rsidRDefault="00B716DB" w:rsidP="00B716DB">
      <w:pPr>
        <w:pStyle w:val="af1"/>
        <w:shd w:val="clear" w:color="auto" w:fill="auto"/>
        <w:spacing w:line="360" w:lineRule="auto"/>
        <w:ind w:right="2517"/>
        <w:rPr>
          <w:rStyle w:val="af0"/>
          <w:sz w:val="24"/>
          <w:szCs w:val="24"/>
          <w:lang w:val="ru-RU"/>
        </w:rPr>
      </w:pPr>
      <w:r w:rsidRPr="00B716DB">
        <w:rPr>
          <w:rStyle w:val="af0"/>
          <w:sz w:val="24"/>
          <w:szCs w:val="24"/>
          <w:lang w:val="ru-RU"/>
        </w:rPr>
        <w:t xml:space="preserve">Чтоб мудро жизнь прожить, </w:t>
      </w:r>
    </w:p>
    <w:p w:rsidR="00B716DB" w:rsidRPr="00B716DB" w:rsidRDefault="00B716DB" w:rsidP="00B716DB">
      <w:pPr>
        <w:pStyle w:val="af1"/>
        <w:shd w:val="clear" w:color="auto" w:fill="auto"/>
        <w:spacing w:line="360" w:lineRule="auto"/>
        <w:ind w:right="2517"/>
        <w:rPr>
          <w:rStyle w:val="af0"/>
          <w:sz w:val="24"/>
          <w:szCs w:val="24"/>
          <w:lang w:val="ru-RU"/>
        </w:rPr>
      </w:pPr>
      <w:r w:rsidRPr="00B716DB">
        <w:rPr>
          <w:rStyle w:val="af0"/>
          <w:sz w:val="24"/>
          <w:szCs w:val="24"/>
          <w:lang w:val="ru-RU"/>
        </w:rPr>
        <w:t xml:space="preserve">Знать надобно немало. </w:t>
      </w:r>
    </w:p>
    <w:p w:rsidR="00B716DB" w:rsidRPr="00B716DB" w:rsidRDefault="00B716DB" w:rsidP="00B716DB">
      <w:pPr>
        <w:pStyle w:val="af1"/>
        <w:shd w:val="clear" w:color="auto" w:fill="auto"/>
        <w:spacing w:line="360" w:lineRule="auto"/>
        <w:ind w:right="2517"/>
        <w:rPr>
          <w:rStyle w:val="af0"/>
          <w:sz w:val="24"/>
          <w:szCs w:val="24"/>
          <w:lang w:val="ru-RU"/>
        </w:rPr>
      </w:pPr>
      <w:r w:rsidRPr="00B716DB">
        <w:rPr>
          <w:rStyle w:val="af0"/>
          <w:sz w:val="24"/>
          <w:szCs w:val="24"/>
          <w:lang w:val="ru-RU"/>
        </w:rPr>
        <w:t xml:space="preserve">Два главных правила запомни для начала: </w:t>
      </w:r>
    </w:p>
    <w:p w:rsidR="00B716DB" w:rsidRPr="00B716DB" w:rsidRDefault="00B716DB" w:rsidP="00B716DB">
      <w:pPr>
        <w:pStyle w:val="af1"/>
        <w:shd w:val="clear" w:color="auto" w:fill="auto"/>
        <w:spacing w:line="360" w:lineRule="auto"/>
        <w:ind w:right="2517"/>
        <w:rPr>
          <w:rStyle w:val="af0"/>
          <w:sz w:val="24"/>
          <w:szCs w:val="24"/>
          <w:lang w:val="ru-RU"/>
        </w:rPr>
      </w:pPr>
      <w:r w:rsidRPr="00B716DB">
        <w:rPr>
          <w:rStyle w:val="af0"/>
          <w:sz w:val="24"/>
          <w:szCs w:val="24"/>
          <w:lang w:val="ru-RU"/>
        </w:rPr>
        <w:t xml:space="preserve">Ты лучше голодай, чем что попало есть, </w:t>
      </w:r>
    </w:p>
    <w:p w:rsidR="00B716DB" w:rsidRPr="00B716DB" w:rsidRDefault="00B716DB" w:rsidP="00B716DB">
      <w:pPr>
        <w:pStyle w:val="af1"/>
        <w:shd w:val="clear" w:color="auto" w:fill="auto"/>
        <w:spacing w:line="360" w:lineRule="auto"/>
        <w:ind w:right="2517"/>
        <w:rPr>
          <w:i w:val="0"/>
          <w:sz w:val="24"/>
          <w:szCs w:val="24"/>
          <w:lang w:val="ru-RU"/>
        </w:rPr>
      </w:pPr>
      <w:r w:rsidRPr="00B716DB">
        <w:rPr>
          <w:rStyle w:val="af0"/>
          <w:sz w:val="24"/>
          <w:szCs w:val="24"/>
          <w:lang w:val="ru-RU"/>
        </w:rPr>
        <w:t>И лучше будь один, чем с кем попало.</w:t>
      </w:r>
    </w:p>
    <w:p w:rsidR="00B716DB" w:rsidRPr="00B716DB" w:rsidRDefault="00B716DB" w:rsidP="00B716DB">
      <w:pPr>
        <w:pStyle w:val="af1"/>
        <w:shd w:val="clear" w:color="auto" w:fill="auto"/>
        <w:spacing w:line="360" w:lineRule="auto"/>
        <w:jc w:val="both"/>
        <w:rPr>
          <w:rStyle w:val="af0"/>
          <w:sz w:val="24"/>
          <w:szCs w:val="24"/>
          <w:lang w:val="ru-RU"/>
        </w:rPr>
      </w:pPr>
      <w:r w:rsidRPr="00B716DB">
        <w:rPr>
          <w:rStyle w:val="af0"/>
          <w:sz w:val="24"/>
          <w:szCs w:val="24"/>
          <w:lang w:val="ru-RU"/>
        </w:rPr>
        <w:t>Какое правило номер один? (</w:t>
      </w:r>
      <w:r w:rsidRPr="00B716DB">
        <w:rPr>
          <w:rStyle w:val="af0"/>
          <w:i/>
          <w:sz w:val="24"/>
          <w:szCs w:val="24"/>
          <w:lang w:val="ru-RU"/>
        </w:rPr>
        <w:t>ответы детей</w:t>
      </w:r>
      <w:r w:rsidRPr="00B716DB">
        <w:rPr>
          <w:rStyle w:val="af0"/>
          <w:sz w:val="24"/>
          <w:szCs w:val="24"/>
          <w:lang w:val="ru-RU"/>
        </w:rPr>
        <w:t>)</w:t>
      </w:r>
    </w:p>
    <w:p w:rsidR="00B716DB" w:rsidRPr="00B716DB" w:rsidRDefault="00B716DB" w:rsidP="00B716DB">
      <w:pPr>
        <w:pStyle w:val="af1"/>
        <w:shd w:val="clear" w:color="auto" w:fill="auto"/>
        <w:spacing w:line="360" w:lineRule="auto"/>
        <w:jc w:val="both"/>
        <w:rPr>
          <w:i w:val="0"/>
          <w:sz w:val="24"/>
          <w:szCs w:val="24"/>
          <w:lang w:val="ru-RU"/>
        </w:rPr>
      </w:pPr>
      <w:r w:rsidRPr="00B716DB">
        <w:rPr>
          <w:rStyle w:val="33"/>
          <w:bCs/>
          <w:i/>
          <w:sz w:val="24"/>
          <w:szCs w:val="24"/>
          <w:lang w:val="ru-RU"/>
        </w:rPr>
        <w:t>Ведущий:</w:t>
      </w:r>
      <w:r w:rsidRPr="00B716DB">
        <w:rPr>
          <w:rStyle w:val="af0"/>
          <w:sz w:val="24"/>
          <w:szCs w:val="24"/>
          <w:lang w:val="ru-RU"/>
        </w:rPr>
        <w:t xml:space="preserve"> Верно. </w:t>
      </w:r>
      <w:r w:rsidRPr="00B716DB">
        <w:rPr>
          <w:rStyle w:val="af0"/>
          <w:b/>
          <w:sz w:val="24"/>
          <w:szCs w:val="24"/>
          <w:lang w:val="ru-RU"/>
        </w:rPr>
        <w:t xml:space="preserve">Правильное питание </w:t>
      </w:r>
      <w:r w:rsidRPr="00B716DB">
        <w:rPr>
          <w:rStyle w:val="af0"/>
          <w:sz w:val="24"/>
          <w:szCs w:val="24"/>
          <w:lang w:val="ru-RU"/>
        </w:rPr>
        <w:t>(</w:t>
      </w:r>
      <w:r w:rsidRPr="00B716DB">
        <w:rPr>
          <w:rStyle w:val="af0"/>
          <w:i/>
          <w:sz w:val="24"/>
          <w:szCs w:val="24"/>
          <w:lang w:val="ru-RU"/>
        </w:rPr>
        <w:t>вывешивает 1 правило</w:t>
      </w:r>
      <w:r w:rsidRPr="00B716DB">
        <w:rPr>
          <w:rStyle w:val="af0"/>
          <w:sz w:val="24"/>
          <w:szCs w:val="24"/>
          <w:lang w:val="ru-RU"/>
        </w:rPr>
        <w:t>).</w:t>
      </w:r>
    </w:p>
    <w:p w:rsidR="00B716DB" w:rsidRPr="00B716DB" w:rsidRDefault="00B716DB" w:rsidP="00B716DB">
      <w:pPr>
        <w:pStyle w:val="af1"/>
        <w:shd w:val="clear" w:color="auto" w:fill="auto"/>
        <w:spacing w:line="360" w:lineRule="auto"/>
        <w:ind w:right="40"/>
        <w:jc w:val="both"/>
        <w:rPr>
          <w:rStyle w:val="af0"/>
          <w:sz w:val="24"/>
          <w:szCs w:val="24"/>
          <w:lang w:val="ru-RU"/>
        </w:rPr>
      </w:pPr>
      <w:r w:rsidRPr="00B716DB">
        <w:rPr>
          <w:rStyle w:val="af0"/>
          <w:sz w:val="24"/>
          <w:szCs w:val="24"/>
          <w:lang w:val="ru-RU"/>
        </w:rPr>
        <w:t xml:space="preserve">От нашего питания зависит очень многое. Пища не должна быть чрезмерной и обильной. Народ уже давно усматривает в этом источник болезней. Посмотрите, какие интересные пословицы я нашла, что занимательно на эту тему есть пословицы, практически у всех народов. </w:t>
      </w:r>
    </w:p>
    <w:p w:rsidR="00B716DB" w:rsidRPr="00B716DB" w:rsidRDefault="00B716DB" w:rsidP="00B716DB">
      <w:pPr>
        <w:pStyle w:val="af1"/>
        <w:shd w:val="clear" w:color="auto" w:fill="auto"/>
        <w:spacing w:line="360" w:lineRule="auto"/>
        <w:ind w:right="40"/>
        <w:jc w:val="both"/>
        <w:rPr>
          <w:rStyle w:val="af0"/>
          <w:sz w:val="24"/>
          <w:szCs w:val="24"/>
          <w:lang w:val="ru-RU"/>
        </w:rPr>
      </w:pPr>
      <w:r w:rsidRPr="00B716DB">
        <w:rPr>
          <w:rStyle w:val="af0"/>
          <w:sz w:val="24"/>
          <w:szCs w:val="24"/>
          <w:lang w:val="ru-RU"/>
        </w:rPr>
        <w:t>Давайте попробуем поиграть. Я начну пословицу, а вы пробуете её закончить. Вот первая пословица.</w:t>
      </w:r>
    </w:p>
    <w:p w:rsidR="00B716DB" w:rsidRPr="00B716DB" w:rsidRDefault="00B716DB" w:rsidP="00B716DB">
      <w:pPr>
        <w:pStyle w:val="81"/>
        <w:shd w:val="clear" w:color="auto" w:fill="auto"/>
        <w:spacing w:before="0" w:after="0" w:line="360" w:lineRule="auto"/>
        <w:jc w:val="both"/>
        <w:rPr>
          <w:i w:val="0"/>
          <w:sz w:val="24"/>
          <w:szCs w:val="24"/>
        </w:rPr>
      </w:pPr>
      <w:r w:rsidRPr="00B716DB">
        <w:rPr>
          <w:i w:val="0"/>
          <w:sz w:val="24"/>
          <w:szCs w:val="24"/>
        </w:rPr>
        <w:t>Пословицы:</w:t>
      </w:r>
    </w:p>
    <w:p w:rsidR="00B716DB" w:rsidRPr="00B716DB" w:rsidRDefault="00B716DB" w:rsidP="00B716DB">
      <w:pPr>
        <w:pStyle w:val="af1"/>
        <w:numPr>
          <w:ilvl w:val="0"/>
          <w:numId w:val="40"/>
        </w:numPr>
        <w:shd w:val="clear" w:color="auto" w:fill="auto"/>
        <w:tabs>
          <w:tab w:val="left" w:pos="567"/>
        </w:tabs>
        <w:spacing w:line="360" w:lineRule="auto"/>
        <w:ind w:left="567" w:hanging="567"/>
        <w:rPr>
          <w:i w:val="0"/>
          <w:sz w:val="24"/>
          <w:szCs w:val="24"/>
          <w:lang w:val="ru-RU"/>
        </w:rPr>
      </w:pPr>
      <w:r w:rsidRPr="00B716DB">
        <w:rPr>
          <w:rStyle w:val="af0"/>
          <w:sz w:val="24"/>
          <w:szCs w:val="24"/>
          <w:lang w:val="ru-RU"/>
        </w:rPr>
        <w:t>«Умеренность – лучший …(врач)» (молдавская).</w:t>
      </w:r>
    </w:p>
    <w:p w:rsidR="00B716DB" w:rsidRPr="00B716DB" w:rsidRDefault="00B716DB" w:rsidP="00B716DB">
      <w:pPr>
        <w:pStyle w:val="af1"/>
        <w:numPr>
          <w:ilvl w:val="0"/>
          <w:numId w:val="40"/>
        </w:numPr>
        <w:shd w:val="clear" w:color="auto" w:fill="auto"/>
        <w:tabs>
          <w:tab w:val="left" w:pos="567"/>
        </w:tabs>
        <w:spacing w:line="360" w:lineRule="auto"/>
        <w:ind w:left="567" w:right="40" w:hanging="567"/>
        <w:rPr>
          <w:i w:val="0"/>
          <w:sz w:val="24"/>
          <w:szCs w:val="24"/>
          <w:lang w:val="ru-RU"/>
        </w:rPr>
      </w:pPr>
      <w:r w:rsidRPr="00B716DB">
        <w:rPr>
          <w:rStyle w:val="af0"/>
          <w:sz w:val="24"/>
          <w:szCs w:val="24"/>
          <w:lang w:val="ru-RU"/>
        </w:rPr>
        <w:t>«Только при умеренном образе жизни можно дожить до … (старости), при излишествах …(близка смерть)» (немецкая).</w:t>
      </w:r>
    </w:p>
    <w:p w:rsidR="00B716DB" w:rsidRPr="00B716DB" w:rsidRDefault="00B716DB" w:rsidP="00B716DB">
      <w:pPr>
        <w:pStyle w:val="af1"/>
        <w:numPr>
          <w:ilvl w:val="0"/>
          <w:numId w:val="40"/>
        </w:numPr>
        <w:shd w:val="clear" w:color="auto" w:fill="auto"/>
        <w:tabs>
          <w:tab w:val="left" w:pos="567"/>
        </w:tabs>
        <w:spacing w:line="360" w:lineRule="auto"/>
        <w:ind w:left="567" w:hanging="567"/>
        <w:rPr>
          <w:i w:val="0"/>
          <w:sz w:val="24"/>
          <w:szCs w:val="24"/>
          <w:lang w:val="ru-RU"/>
        </w:rPr>
      </w:pPr>
      <w:r w:rsidRPr="00B716DB">
        <w:rPr>
          <w:rStyle w:val="af0"/>
          <w:sz w:val="24"/>
          <w:szCs w:val="24"/>
          <w:lang w:val="ru-RU"/>
        </w:rPr>
        <w:t>«Не в меру еда - …(болезнь и беда)» (осетинская).</w:t>
      </w:r>
    </w:p>
    <w:p w:rsidR="00B716DB" w:rsidRPr="00B716DB" w:rsidRDefault="00B716DB" w:rsidP="00B716DB">
      <w:pPr>
        <w:pStyle w:val="af1"/>
        <w:numPr>
          <w:ilvl w:val="0"/>
          <w:numId w:val="40"/>
        </w:numPr>
        <w:shd w:val="clear" w:color="auto" w:fill="auto"/>
        <w:tabs>
          <w:tab w:val="left" w:pos="567"/>
        </w:tabs>
        <w:spacing w:line="360" w:lineRule="auto"/>
        <w:ind w:left="567" w:right="40" w:hanging="567"/>
        <w:rPr>
          <w:i w:val="0"/>
          <w:sz w:val="24"/>
          <w:szCs w:val="24"/>
          <w:lang w:val="ru-RU"/>
        </w:rPr>
      </w:pPr>
      <w:r w:rsidRPr="00B716DB">
        <w:rPr>
          <w:rStyle w:val="af0"/>
          <w:sz w:val="24"/>
          <w:szCs w:val="24"/>
          <w:lang w:val="ru-RU"/>
        </w:rPr>
        <w:t>«Пользуйтесь, но не злоупотребляйте - таково правило мудрости» (русская).</w:t>
      </w:r>
    </w:p>
    <w:p w:rsidR="00B716DB" w:rsidRPr="00B716DB" w:rsidRDefault="00B716DB" w:rsidP="00B716DB">
      <w:pPr>
        <w:pStyle w:val="af1"/>
        <w:numPr>
          <w:ilvl w:val="0"/>
          <w:numId w:val="40"/>
        </w:numPr>
        <w:shd w:val="clear" w:color="auto" w:fill="auto"/>
        <w:tabs>
          <w:tab w:val="left" w:pos="567"/>
          <w:tab w:val="left" w:pos="904"/>
        </w:tabs>
        <w:spacing w:line="360" w:lineRule="auto"/>
        <w:ind w:left="567" w:right="40" w:hanging="567"/>
        <w:rPr>
          <w:i w:val="0"/>
          <w:sz w:val="24"/>
          <w:szCs w:val="24"/>
          <w:lang w:val="ru-RU"/>
        </w:rPr>
      </w:pPr>
      <w:r w:rsidRPr="00B716DB">
        <w:rPr>
          <w:rStyle w:val="af0"/>
          <w:sz w:val="24"/>
          <w:szCs w:val="24"/>
          <w:lang w:val="ru-RU"/>
        </w:rPr>
        <w:t>«Хочешь, чтоб тебя уважали, не говори много; хочешь быть здоровым - …(не ешь много)» (узбекская).</w:t>
      </w:r>
    </w:p>
    <w:p w:rsidR="00B716DB" w:rsidRPr="00B716DB" w:rsidRDefault="00B716DB" w:rsidP="00B716DB">
      <w:pPr>
        <w:pStyle w:val="af1"/>
        <w:numPr>
          <w:ilvl w:val="0"/>
          <w:numId w:val="40"/>
        </w:numPr>
        <w:shd w:val="clear" w:color="auto" w:fill="auto"/>
        <w:tabs>
          <w:tab w:val="left" w:pos="567"/>
          <w:tab w:val="left" w:pos="902"/>
        </w:tabs>
        <w:spacing w:line="360" w:lineRule="auto"/>
        <w:ind w:left="567" w:right="40" w:hanging="567"/>
        <w:rPr>
          <w:rStyle w:val="af0"/>
          <w:sz w:val="24"/>
          <w:szCs w:val="24"/>
          <w:lang w:val="ru-RU"/>
        </w:rPr>
      </w:pPr>
      <w:r w:rsidRPr="00B716DB">
        <w:rPr>
          <w:rStyle w:val="af0"/>
          <w:sz w:val="24"/>
          <w:szCs w:val="24"/>
          <w:lang w:val="ru-RU"/>
        </w:rPr>
        <w:lastRenderedPageBreak/>
        <w:t>«Если ешь слишком много, то теряешь …(вкус), если говоришь слишком много, то теряешь разумные …(слова)» (вьетнамская).</w:t>
      </w:r>
    </w:p>
    <w:p w:rsidR="00B716DB" w:rsidRPr="00B716DB" w:rsidRDefault="00B716DB" w:rsidP="00B716DB">
      <w:pPr>
        <w:pStyle w:val="af1"/>
        <w:numPr>
          <w:ilvl w:val="0"/>
          <w:numId w:val="40"/>
        </w:numPr>
        <w:shd w:val="clear" w:color="auto" w:fill="auto"/>
        <w:tabs>
          <w:tab w:val="left" w:pos="567"/>
          <w:tab w:val="left" w:pos="902"/>
        </w:tabs>
        <w:spacing w:line="360" w:lineRule="auto"/>
        <w:ind w:left="567" w:right="40" w:hanging="567"/>
        <w:rPr>
          <w:i w:val="0"/>
          <w:sz w:val="24"/>
          <w:szCs w:val="24"/>
          <w:lang w:val="ru-RU"/>
        </w:rPr>
      </w:pPr>
      <w:r w:rsidRPr="00B716DB">
        <w:rPr>
          <w:rStyle w:val="af0"/>
          <w:sz w:val="24"/>
          <w:szCs w:val="24"/>
          <w:lang w:val="ru-RU"/>
        </w:rPr>
        <w:t>«И лекарство в избытке - …(яд)» (японская).</w:t>
      </w:r>
    </w:p>
    <w:p w:rsidR="00B716DB" w:rsidRPr="00B716DB" w:rsidRDefault="00B716DB" w:rsidP="00B716DB">
      <w:pPr>
        <w:pStyle w:val="af1"/>
        <w:shd w:val="clear" w:color="auto" w:fill="auto"/>
        <w:spacing w:line="360" w:lineRule="auto"/>
        <w:ind w:right="40"/>
        <w:jc w:val="both"/>
        <w:rPr>
          <w:i w:val="0"/>
          <w:sz w:val="24"/>
          <w:szCs w:val="24"/>
          <w:lang w:val="ru-RU"/>
        </w:rPr>
      </w:pPr>
      <w:r w:rsidRPr="00B716DB">
        <w:rPr>
          <w:rStyle w:val="af0"/>
          <w:sz w:val="24"/>
          <w:szCs w:val="24"/>
          <w:lang w:val="ru-RU"/>
        </w:rPr>
        <w:t>Молодцы! В пословицах разных народов звучит недвусмысленно, что умеренность во всем играет главенствующую роль в сохранении здоровья.</w:t>
      </w:r>
    </w:p>
    <w:p w:rsidR="00B716DB" w:rsidRPr="00B716DB" w:rsidRDefault="00B716DB" w:rsidP="00B716DB">
      <w:pPr>
        <w:pStyle w:val="af1"/>
        <w:shd w:val="clear" w:color="auto" w:fill="auto"/>
        <w:spacing w:line="360" w:lineRule="auto"/>
        <w:ind w:right="40"/>
        <w:jc w:val="both"/>
        <w:rPr>
          <w:i w:val="0"/>
          <w:sz w:val="24"/>
          <w:szCs w:val="24"/>
          <w:lang w:val="ru-RU"/>
        </w:rPr>
      </w:pPr>
      <w:r w:rsidRPr="00B716DB">
        <w:rPr>
          <w:rStyle w:val="af0"/>
          <w:sz w:val="24"/>
          <w:szCs w:val="24"/>
          <w:lang w:val="ru-RU"/>
        </w:rPr>
        <w:t>Вы очень хорошо справились с заданием, и думаю, главное из пословиц поняли.</w:t>
      </w:r>
    </w:p>
    <w:p w:rsidR="00B716DB" w:rsidRPr="00B716DB" w:rsidRDefault="00B716DB" w:rsidP="00B716DB">
      <w:pPr>
        <w:pStyle w:val="af1"/>
        <w:shd w:val="clear" w:color="auto" w:fill="auto"/>
        <w:spacing w:line="360" w:lineRule="auto"/>
        <w:ind w:right="40"/>
        <w:jc w:val="both"/>
        <w:rPr>
          <w:rStyle w:val="af0"/>
          <w:sz w:val="24"/>
          <w:szCs w:val="24"/>
          <w:lang w:val="ru-RU"/>
        </w:rPr>
      </w:pPr>
      <w:r w:rsidRPr="00B716DB">
        <w:rPr>
          <w:rStyle w:val="af0"/>
          <w:b/>
          <w:i/>
          <w:sz w:val="24"/>
          <w:szCs w:val="24"/>
          <w:lang w:val="ru-RU"/>
        </w:rPr>
        <w:t>Ведущий:</w:t>
      </w:r>
      <w:r w:rsidRPr="00B716DB">
        <w:rPr>
          <w:rStyle w:val="af0"/>
          <w:sz w:val="24"/>
          <w:szCs w:val="24"/>
          <w:lang w:val="ru-RU"/>
        </w:rPr>
        <w:t xml:space="preserve"> Второе правило - </w:t>
      </w:r>
      <w:r w:rsidRPr="00B716DB">
        <w:rPr>
          <w:rStyle w:val="af0"/>
          <w:b/>
          <w:sz w:val="24"/>
          <w:szCs w:val="24"/>
          <w:lang w:val="ru-RU"/>
        </w:rPr>
        <w:t>отдых и благотворное влияние сна</w:t>
      </w:r>
      <w:r w:rsidRPr="00B716DB">
        <w:rPr>
          <w:rStyle w:val="af0"/>
          <w:sz w:val="24"/>
          <w:szCs w:val="24"/>
          <w:lang w:val="ru-RU"/>
        </w:rPr>
        <w:t xml:space="preserve"> (</w:t>
      </w:r>
      <w:r w:rsidRPr="00B716DB">
        <w:rPr>
          <w:rStyle w:val="af0"/>
          <w:i/>
          <w:sz w:val="24"/>
          <w:szCs w:val="24"/>
          <w:lang w:val="ru-RU"/>
        </w:rPr>
        <w:t>вывешивает 2 правило</w:t>
      </w:r>
      <w:r w:rsidRPr="00B716DB">
        <w:rPr>
          <w:rStyle w:val="af0"/>
          <w:sz w:val="24"/>
          <w:szCs w:val="24"/>
          <w:lang w:val="ru-RU"/>
        </w:rPr>
        <w:t xml:space="preserve">). </w:t>
      </w:r>
    </w:p>
    <w:p w:rsidR="00B716DB" w:rsidRPr="00B716DB" w:rsidRDefault="00B716DB" w:rsidP="00B716DB">
      <w:pPr>
        <w:pStyle w:val="af1"/>
        <w:shd w:val="clear" w:color="auto" w:fill="auto"/>
        <w:spacing w:line="360" w:lineRule="auto"/>
        <w:ind w:right="40"/>
        <w:jc w:val="both"/>
        <w:rPr>
          <w:i w:val="0"/>
          <w:sz w:val="24"/>
          <w:szCs w:val="24"/>
          <w:lang w:val="ru-RU"/>
        </w:rPr>
      </w:pPr>
      <w:r w:rsidRPr="00B716DB">
        <w:rPr>
          <w:rStyle w:val="af0"/>
          <w:sz w:val="24"/>
          <w:szCs w:val="24"/>
          <w:lang w:val="ru-RU"/>
        </w:rPr>
        <w:t>Народ и влияние сна осветил в пословицах. Значит у нас второй конкурс. Я раздам вам карточки со словами, вам нужно правильно собрать из них 4 пословицы.</w:t>
      </w:r>
    </w:p>
    <w:p w:rsidR="00B716DB" w:rsidRPr="00B716DB" w:rsidRDefault="00B716DB" w:rsidP="00B716DB">
      <w:pPr>
        <w:pStyle w:val="81"/>
        <w:shd w:val="clear" w:color="auto" w:fill="auto"/>
        <w:spacing w:before="0" w:after="0" w:line="360" w:lineRule="auto"/>
        <w:jc w:val="both"/>
        <w:rPr>
          <w:i w:val="0"/>
          <w:sz w:val="24"/>
          <w:szCs w:val="24"/>
        </w:rPr>
      </w:pPr>
      <w:r w:rsidRPr="00B716DB">
        <w:rPr>
          <w:i w:val="0"/>
          <w:sz w:val="24"/>
          <w:szCs w:val="24"/>
        </w:rPr>
        <w:t>Пословицы:</w:t>
      </w:r>
    </w:p>
    <w:p w:rsidR="00B716DB" w:rsidRPr="00B716DB" w:rsidRDefault="00B716DB" w:rsidP="00B716DB">
      <w:pPr>
        <w:pStyle w:val="af1"/>
        <w:numPr>
          <w:ilvl w:val="1"/>
          <w:numId w:val="40"/>
        </w:numPr>
        <w:shd w:val="clear" w:color="auto" w:fill="auto"/>
        <w:tabs>
          <w:tab w:val="left" w:pos="1410"/>
        </w:tabs>
        <w:spacing w:line="360" w:lineRule="auto"/>
        <w:rPr>
          <w:i w:val="0"/>
          <w:sz w:val="24"/>
          <w:szCs w:val="24"/>
        </w:rPr>
      </w:pPr>
      <w:proofErr w:type="spellStart"/>
      <w:r w:rsidRPr="00B716DB">
        <w:rPr>
          <w:rStyle w:val="af0"/>
          <w:sz w:val="24"/>
          <w:szCs w:val="24"/>
        </w:rPr>
        <w:t>От</w:t>
      </w:r>
      <w:proofErr w:type="spellEnd"/>
      <w:r w:rsidRPr="00B716DB">
        <w:rPr>
          <w:rStyle w:val="af0"/>
          <w:sz w:val="24"/>
          <w:szCs w:val="24"/>
        </w:rPr>
        <w:t xml:space="preserve"> </w:t>
      </w:r>
      <w:proofErr w:type="spellStart"/>
      <w:r w:rsidRPr="00B716DB">
        <w:rPr>
          <w:rStyle w:val="af0"/>
          <w:sz w:val="24"/>
          <w:szCs w:val="24"/>
        </w:rPr>
        <w:t>хорошего</w:t>
      </w:r>
      <w:proofErr w:type="spellEnd"/>
      <w:r w:rsidRPr="00B716DB">
        <w:rPr>
          <w:rStyle w:val="af0"/>
          <w:sz w:val="24"/>
          <w:szCs w:val="24"/>
        </w:rPr>
        <w:t xml:space="preserve"> </w:t>
      </w:r>
      <w:proofErr w:type="spellStart"/>
      <w:r w:rsidRPr="00B716DB">
        <w:rPr>
          <w:rStyle w:val="af0"/>
          <w:sz w:val="24"/>
          <w:szCs w:val="24"/>
        </w:rPr>
        <w:t>сна</w:t>
      </w:r>
      <w:proofErr w:type="spellEnd"/>
      <w:r w:rsidRPr="00B716DB">
        <w:rPr>
          <w:rStyle w:val="af0"/>
          <w:sz w:val="24"/>
          <w:szCs w:val="24"/>
        </w:rPr>
        <w:t xml:space="preserve"> </w:t>
      </w:r>
      <w:proofErr w:type="spellStart"/>
      <w:r w:rsidRPr="00B716DB">
        <w:rPr>
          <w:rStyle w:val="af0"/>
          <w:sz w:val="24"/>
          <w:szCs w:val="24"/>
        </w:rPr>
        <w:t>молодеешь</w:t>
      </w:r>
      <w:proofErr w:type="spellEnd"/>
      <w:r w:rsidRPr="00B716DB">
        <w:rPr>
          <w:rStyle w:val="af0"/>
          <w:sz w:val="24"/>
          <w:szCs w:val="24"/>
        </w:rPr>
        <w:t>.</w:t>
      </w:r>
    </w:p>
    <w:p w:rsidR="00B716DB" w:rsidRPr="00B716DB" w:rsidRDefault="00B716DB" w:rsidP="00B716DB">
      <w:pPr>
        <w:pStyle w:val="af1"/>
        <w:numPr>
          <w:ilvl w:val="1"/>
          <w:numId w:val="40"/>
        </w:numPr>
        <w:shd w:val="clear" w:color="auto" w:fill="auto"/>
        <w:tabs>
          <w:tab w:val="left" w:pos="1434"/>
        </w:tabs>
        <w:spacing w:line="360" w:lineRule="auto"/>
        <w:rPr>
          <w:i w:val="0"/>
          <w:sz w:val="24"/>
          <w:szCs w:val="24"/>
        </w:rPr>
      </w:pPr>
      <w:proofErr w:type="spellStart"/>
      <w:r w:rsidRPr="00B716DB">
        <w:rPr>
          <w:rStyle w:val="af0"/>
          <w:sz w:val="24"/>
          <w:szCs w:val="24"/>
        </w:rPr>
        <w:t>Сон</w:t>
      </w:r>
      <w:proofErr w:type="spellEnd"/>
      <w:r w:rsidRPr="00B716DB">
        <w:rPr>
          <w:rStyle w:val="af0"/>
          <w:sz w:val="24"/>
          <w:szCs w:val="24"/>
        </w:rPr>
        <w:t xml:space="preserve"> - </w:t>
      </w:r>
      <w:proofErr w:type="spellStart"/>
      <w:r w:rsidRPr="00B716DB">
        <w:rPr>
          <w:rStyle w:val="af0"/>
          <w:sz w:val="24"/>
          <w:szCs w:val="24"/>
        </w:rPr>
        <w:t>лучшее</w:t>
      </w:r>
      <w:proofErr w:type="spellEnd"/>
      <w:r w:rsidRPr="00B716DB">
        <w:rPr>
          <w:rStyle w:val="af0"/>
          <w:sz w:val="24"/>
          <w:szCs w:val="24"/>
        </w:rPr>
        <w:t xml:space="preserve"> </w:t>
      </w:r>
      <w:proofErr w:type="spellStart"/>
      <w:r w:rsidRPr="00B716DB">
        <w:rPr>
          <w:rStyle w:val="af0"/>
          <w:sz w:val="24"/>
          <w:szCs w:val="24"/>
        </w:rPr>
        <w:t>лекарство</w:t>
      </w:r>
      <w:proofErr w:type="spellEnd"/>
      <w:r w:rsidRPr="00B716DB">
        <w:rPr>
          <w:rStyle w:val="af0"/>
          <w:sz w:val="24"/>
          <w:szCs w:val="24"/>
        </w:rPr>
        <w:t>.</w:t>
      </w:r>
    </w:p>
    <w:p w:rsidR="00B716DB" w:rsidRPr="00B716DB" w:rsidRDefault="00B716DB" w:rsidP="00B716DB">
      <w:pPr>
        <w:pStyle w:val="af1"/>
        <w:numPr>
          <w:ilvl w:val="1"/>
          <w:numId w:val="40"/>
        </w:numPr>
        <w:shd w:val="clear" w:color="auto" w:fill="auto"/>
        <w:tabs>
          <w:tab w:val="left" w:pos="1430"/>
        </w:tabs>
        <w:spacing w:line="360" w:lineRule="auto"/>
        <w:rPr>
          <w:i w:val="0"/>
          <w:sz w:val="24"/>
          <w:szCs w:val="24"/>
        </w:rPr>
      </w:pPr>
      <w:proofErr w:type="spellStart"/>
      <w:r w:rsidRPr="00B716DB">
        <w:rPr>
          <w:rStyle w:val="af0"/>
          <w:sz w:val="24"/>
          <w:szCs w:val="24"/>
        </w:rPr>
        <w:t>Выспишься</w:t>
      </w:r>
      <w:proofErr w:type="spellEnd"/>
      <w:r w:rsidRPr="00B716DB">
        <w:rPr>
          <w:rStyle w:val="af0"/>
          <w:sz w:val="24"/>
          <w:szCs w:val="24"/>
        </w:rPr>
        <w:t xml:space="preserve"> - </w:t>
      </w:r>
      <w:proofErr w:type="spellStart"/>
      <w:r w:rsidRPr="00B716DB">
        <w:rPr>
          <w:rStyle w:val="af0"/>
          <w:sz w:val="24"/>
          <w:szCs w:val="24"/>
        </w:rPr>
        <w:t>помолодеешь</w:t>
      </w:r>
      <w:proofErr w:type="spellEnd"/>
      <w:r w:rsidRPr="00B716DB">
        <w:rPr>
          <w:rStyle w:val="af0"/>
          <w:sz w:val="24"/>
          <w:szCs w:val="24"/>
        </w:rPr>
        <w:t>.</w:t>
      </w:r>
    </w:p>
    <w:p w:rsidR="00B716DB" w:rsidRPr="00B716DB" w:rsidRDefault="00B716DB" w:rsidP="00B716DB">
      <w:pPr>
        <w:pStyle w:val="af1"/>
        <w:numPr>
          <w:ilvl w:val="1"/>
          <w:numId w:val="40"/>
        </w:numPr>
        <w:shd w:val="clear" w:color="auto" w:fill="auto"/>
        <w:tabs>
          <w:tab w:val="left" w:pos="1432"/>
        </w:tabs>
        <w:spacing w:after="161" w:line="360" w:lineRule="auto"/>
        <w:rPr>
          <w:i w:val="0"/>
          <w:sz w:val="24"/>
          <w:szCs w:val="24"/>
        </w:rPr>
      </w:pPr>
      <w:proofErr w:type="spellStart"/>
      <w:r w:rsidRPr="00B716DB">
        <w:rPr>
          <w:rStyle w:val="af0"/>
          <w:sz w:val="24"/>
          <w:szCs w:val="24"/>
        </w:rPr>
        <w:t>Выспался</w:t>
      </w:r>
      <w:proofErr w:type="spellEnd"/>
      <w:r w:rsidRPr="00B716DB">
        <w:rPr>
          <w:rStyle w:val="af0"/>
          <w:sz w:val="24"/>
          <w:szCs w:val="24"/>
        </w:rPr>
        <w:t xml:space="preserve"> - </w:t>
      </w:r>
      <w:proofErr w:type="spellStart"/>
      <w:r w:rsidRPr="00B716DB">
        <w:rPr>
          <w:rStyle w:val="af0"/>
          <w:sz w:val="24"/>
          <w:szCs w:val="24"/>
        </w:rPr>
        <w:t>будто</w:t>
      </w:r>
      <w:proofErr w:type="spellEnd"/>
      <w:r w:rsidRPr="00B716DB">
        <w:rPr>
          <w:rStyle w:val="af0"/>
          <w:sz w:val="24"/>
          <w:szCs w:val="24"/>
        </w:rPr>
        <w:t xml:space="preserve"> </w:t>
      </w:r>
      <w:proofErr w:type="spellStart"/>
      <w:r w:rsidRPr="00B716DB">
        <w:rPr>
          <w:rStyle w:val="af0"/>
          <w:sz w:val="24"/>
          <w:szCs w:val="24"/>
        </w:rPr>
        <w:t>вновь</w:t>
      </w:r>
      <w:proofErr w:type="spellEnd"/>
      <w:r w:rsidRPr="00B716DB">
        <w:rPr>
          <w:rStyle w:val="af0"/>
          <w:sz w:val="24"/>
          <w:szCs w:val="24"/>
        </w:rPr>
        <w:t xml:space="preserve"> </w:t>
      </w:r>
      <w:proofErr w:type="spellStart"/>
      <w:r w:rsidRPr="00B716DB">
        <w:rPr>
          <w:rStyle w:val="af0"/>
          <w:sz w:val="24"/>
          <w:szCs w:val="24"/>
        </w:rPr>
        <w:t>родился</w:t>
      </w:r>
      <w:proofErr w:type="spellEnd"/>
      <w:r w:rsidRPr="00B716DB">
        <w:rPr>
          <w:rStyle w:val="af0"/>
          <w:sz w:val="24"/>
          <w:szCs w:val="24"/>
        </w:rPr>
        <w:t>.</w:t>
      </w:r>
    </w:p>
    <w:p w:rsidR="00B716DB" w:rsidRPr="00B716DB" w:rsidRDefault="00B716DB" w:rsidP="00B716DB">
      <w:pPr>
        <w:pStyle w:val="af1"/>
        <w:shd w:val="clear" w:color="auto" w:fill="auto"/>
        <w:spacing w:line="360" w:lineRule="auto"/>
        <w:ind w:right="40"/>
        <w:jc w:val="both"/>
        <w:rPr>
          <w:i w:val="0"/>
          <w:sz w:val="24"/>
          <w:szCs w:val="24"/>
          <w:lang w:val="ru-RU"/>
        </w:rPr>
      </w:pPr>
      <w:r w:rsidRPr="00B716DB">
        <w:rPr>
          <w:rStyle w:val="af0"/>
          <w:sz w:val="24"/>
          <w:szCs w:val="24"/>
          <w:lang w:val="ru-RU"/>
        </w:rPr>
        <w:t>Сон очень положительно влияет на организм. Много споров вокруг того, сколько же надо спать человеку? А вы как считаете сколько? (</w:t>
      </w:r>
      <w:r w:rsidRPr="00B716DB">
        <w:rPr>
          <w:rStyle w:val="af0"/>
          <w:i/>
          <w:sz w:val="24"/>
          <w:szCs w:val="24"/>
          <w:lang w:val="ru-RU"/>
        </w:rPr>
        <w:t>ответы детей</w:t>
      </w:r>
      <w:r w:rsidRPr="00B716DB">
        <w:rPr>
          <w:rStyle w:val="af0"/>
          <w:sz w:val="24"/>
          <w:szCs w:val="24"/>
          <w:lang w:val="ru-RU"/>
        </w:rPr>
        <w:t>)</w:t>
      </w:r>
    </w:p>
    <w:p w:rsidR="00B716DB" w:rsidRPr="00B716DB" w:rsidRDefault="00B716DB" w:rsidP="00B716DB">
      <w:pPr>
        <w:pStyle w:val="af1"/>
        <w:shd w:val="clear" w:color="auto" w:fill="auto"/>
        <w:spacing w:line="360" w:lineRule="auto"/>
        <w:ind w:right="40"/>
        <w:jc w:val="both"/>
        <w:rPr>
          <w:i w:val="0"/>
          <w:sz w:val="24"/>
          <w:szCs w:val="24"/>
          <w:lang w:val="ru-RU"/>
        </w:rPr>
      </w:pPr>
      <w:r w:rsidRPr="00B716DB">
        <w:rPr>
          <w:rStyle w:val="af0"/>
          <w:sz w:val="24"/>
          <w:szCs w:val="24"/>
          <w:lang w:val="ru-RU"/>
        </w:rPr>
        <w:t>Многие приходят к выводу, что не меньше семи часов, некоторым нужно побольше, некоторым поменьше. Но в одном сон должен быть у всех - человек не должен чувствовать усталость после сна и быть бодрым весь день.</w:t>
      </w:r>
    </w:p>
    <w:p w:rsidR="00B716DB" w:rsidRPr="00B716DB" w:rsidRDefault="00B716DB" w:rsidP="00B716DB">
      <w:pPr>
        <w:pStyle w:val="af1"/>
        <w:shd w:val="clear" w:color="auto" w:fill="auto"/>
        <w:spacing w:line="360" w:lineRule="auto"/>
        <w:ind w:right="40"/>
        <w:jc w:val="both"/>
        <w:rPr>
          <w:rStyle w:val="33"/>
          <w:bCs/>
          <w:sz w:val="24"/>
          <w:szCs w:val="24"/>
          <w:lang w:val="ru-RU"/>
        </w:rPr>
      </w:pPr>
    </w:p>
    <w:p w:rsidR="00B716DB" w:rsidRPr="00B716DB" w:rsidRDefault="00B716DB" w:rsidP="00B716DB">
      <w:pPr>
        <w:pStyle w:val="af1"/>
        <w:shd w:val="clear" w:color="auto" w:fill="auto"/>
        <w:spacing w:line="360" w:lineRule="auto"/>
        <w:ind w:right="40"/>
        <w:jc w:val="both"/>
        <w:rPr>
          <w:i w:val="0"/>
          <w:sz w:val="24"/>
          <w:szCs w:val="24"/>
          <w:lang w:val="ru-RU"/>
        </w:rPr>
      </w:pPr>
      <w:r w:rsidRPr="00B716DB">
        <w:rPr>
          <w:rStyle w:val="33"/>
          <w:bCs/>
          <w:i/>
          <w:sz w:val="24"/>
          <w:szCs w:val="24"/>
          <w:lang w:val="ru-RU"/>
        </w:rPr>
        <w:t>Ведущий:</w:t>
      </w:r>
      <w:r w:rsidRPr="00B716DB">
        <w:rPr>
          <w:rStyle w:val="af0"/>
          <w:sz w:val="24"/>
          <w:szCs w:val="24"/>
          <w:lang w:val="ru-RU"/>
        </w:rPr>
        <w:t xml:space="preserve"> А мы с вами подошли к третьему правилу - </w:t>
      </w:r>
      <w:r w:rsidRPr="00B716DB">
        <w:rPr>
          <w:rStyle w:val="af0"/>
          <w:b/>
          <w:sz w:val="24"/>
          <w:szCs w:val="24"/>
          <w:lang w:val="ru-RU"/>
        </w:rPr>
        <w:t xml:space="preserve">активный образ жизни </w:t>
      </w:r>
      <w:r w:rsidRPr="00B716DB">
        <w:rPr>
          <w:rStyle w:val="af0"/>
          <w:sz w:val="24"/>
          <w:szCs w:val="24"/>
          <w:lang w:val="ru-RU"/>
        </w:rPr>
        <w:t>(</w:t>
      </w:r>
      <w:r w:rsidRPr="00B716DB">
        <w:rPr>
          <w:rStyle w:val="af0"/>
          <w:i/>
          <w:sz w:val="24"/>
          <w:szCs w:val="24"/>
          <w:lang w:val="ru-RU"/>
        </w:rPr>
        <w:t>вывешивает 3 правило</w:t>
      </w:r>
      <w:r w:rsidRPr="00B716DB">
        <w:rPr>
          <w:rStyle w:val="af0"/>
          <w:sz w:val="24"/>
          <w:szCs w:val="24"/>
          <w:lang w:val="ru-RU"/>
        </w:rPr>
        <w:t>).</w:t>
      </w:r>
    </w:p>
    <w:p w:rsidR="00B716DB" w:rsidRPr="00B716DB" w:rsidRDefault="00B716DB" w:rsidP="00B716DB">
      <w:pPr>
        <w:pStyle w:val="af1"/>
        <w:shd w:val="clear" w:color="auto" w:fill="auto"/>
        <w:spacing w:line="360" w:lineRule="auto"/>
        <w:ind w:right="40"/>
        <w:jc w:val="both"/>
        <w:rPr>
          <w:i w:val="0"/>
          <w:sz w:val="24"/>
          <w:szCs w:val="24"/>
          <w:lang w:val="ru-RU"/>
        </w:rPr>
      </w:pPr>
      <w:r w:rsidRPr="00B716DB">
        <w:rPr>
          <w:rStyle w:val="af0"/>
          <w:sz w:val="24"/>
          <w:szCs w:val="24"/>
          <w:lang w:val="ru-RU"/>
        </w:rPr>
        <w:t xml:space="preserve">По данным статистики сидячий образ жизни - это одна из причин болезней во всем мире. </w:t>
      </w:r>
    </w:p>
    <w:p w:rsidR="00B716DB" w:rsidRPr="00B716DB" w:rsidRDefault="00B716DB" w:rsidP="00B716DB">
      <w:pPr>
        <w:pStyle w:val="af1"/>
        <w:shd w:val="clear" w:color="auto" w:fill="auto"/>
        <w:spacing w:line="360" w:lineRule="auto"/>
        <w:ind w:right="40"/>
        <w:jc w:val="both"/>
        <w:rPr>
          <w:i w:val="0"/>
          <w:sz w:val="24"/>
          <w:szCs w:val="24"/>
          <w:lang w:val="ru-RU"/>
        </w:rPr>
      </w:pPr>
      <w:r w:rsidRPr="00B716DB">
        <w:rPr>
          <w:rStyle w:val="af0"/>
          <w:sz w:val="24"/>
          <w:szCs w:val="24"/>
          <w:lang w:val="ru-RU"/>
        </w:rPr>
        <w:t xml:space="preserve">Заведите себе привычку после школы поиграть в футбол или утром побегать на длинную дистанцию, девушкам хорошо по утрам и вечерам попрыгать на скакалке. Можно родителям помогать по дому, активно убирая квартиру или что-то готовя на ужин. Сейчас среди </w:t>
      </w:r>
      <w:proofErr w:type="spellStart"/>
      <w:r w:rsidRPr="00B716DB">
        <w:rPr>
          <w:rStyle w:val="af0"/>
          <w:sz w:val="24"/>
          <w:szCs w:val="24"/>
          <w:lang w:val="ru-RU"/>
        </w:rPr>
        <w:t>молодежи</w:t>
      </w:r>
      <w:proofErr w:type="spellEnd"/>
      <w:r w:rsidRPr="00B716DB">
        <w:rPr>
          <w:rStyle w:val="af0"/>
          <w:sz w:val="24"/>
          <w:szCs w:val="24"/>
          <w:lang w:val="ru-RU"/>
        </w:rPr>
        <w:t xml:space="preserve"> стало модно вести активный образ жизни. </w:t>
      </w:r>
    </w:p>
    <w:p w:rsidR="00B716DB" w:rsidRPr="00B716DB" w:rsidRDefault="00B716DB" w:rsidP="00B716DB">
      <w:pPr>
        <w:pStyle w:val="af1"/>
        <w:shd w:val="clear" w:color="auto" w:fill="auto"/>
        <w:spacing w:after="176" w:line="360" w:lineRule="auto"/>
        <w:jc w:val="both"/>
        <w:rPr>
          <w:i w:val="0"/>
          <w:sz w:val="24"/>
          <w:szCs w:val="24"/>
          <w:lang w:val="ru-RU"/>
        </w:rPr>
      </w:pPr>
      <w:r w:rsidRPr="00B716DB">
        <w:rPr>
          <w:rStyle w:val="af0"/>
          <w:sz w:val="24"/>
          <w:szCs w:val="24"/>
          <w:lang w:val="ru-RU"/>
        </w:rPr>
        <w:t>Ребята, какой активный отдых предпочитаете вы? (</w:t>
      </w:r>
      <w:r w:rsidRPr="00B716DB">
        <w:rPr>
          <w:rStyle w:val="af0"/>
          <w:i/>
          <w:sz w:val="24"/>
          <w:szCs w:val="24"/>
          <w:lang w:val="ru-RU"/>
        </w:rPr>
        <w:t>ответы детей</w:t>
      </w:r>
      <w:r w:rsidRPr="00B716DB">
        <w:rPr>
          <w:rStyle w:val="af0"/>
          <w:sz w:val="24"/>
          <w:szCs w:val="24"/>
          <w:lang w:val="ru-RU"/>
        </w:rPr>
        <w:t>)</w:t>
      </w:r>
    </w:p>
    <w:p w:rsidR="00B716DB" w:rsidRPr="00B716DB" w:rsidRDefault="00B716DB" w:rsidP="00B25172">
      <w:pPr>
        <w:pStyle w:val="af1"/>
        <w:shd w:val="clear" w:color="auto" w:fill="auto"/>
        <w:spacing w:line="360" w:lineRule="auto"/>
        <w:ind w:right="40"/>
        <w:jc w:val="both"/>
        <w:rPr>
          <w:rStyle w:val="10"/>
          <w:sz w:val="24"/>
          <w:szCs w:val="24"/>
          <w:lang w:val="ru-RU"/>
        </w:rPr>
      </w:pPr>
      <w:r w:rsidRPr="00B716DB">
        <w:rPr>
          <w:rStyle w:val="33"/>
          <w:bCs/>
          <w:i/>
          <w:sz w:val="24"/>
          <w:szCs w:val="24"/>
          <w:lang w:val="ru-RU"/>
        </w:rPr>
        <w:t>Ведущий:</w:t>
      </w:r>
      <w:r w:rsidRPr="00B716DB">
        <w:rPr>
          <w:rStyle w:val="af0"/>
          <w:sz w:val="24"/>
          <w:szCs w:val="24"/>
          <w:lang w:val="ru-RU"/>
        </w:rPr>
        <w:t xml:space="preserve"> Ну что же, просто молодцы. Действительно, насколько лучше начинает себя чувствовать человек, когда побывает на природе, занимается активными видами спорта. </w:t>
      </w:r>
    </w:p>
    <w:p w:rsidR="00B716DB" w:rsidRPr="00B716DB" w:rsidRDefault="00B716DB" w:rsidP="00B716DB">
      <w:pPr>
        <w:pStyle w:val="af1"/>
        <w:shd w:val="clear" w:color="auto" w:fill="auto"/>
        <w:spacing w:line="360" w:lineRule="auto"/>
        <w:ind w:right="23"/>
        <w:jc w:val="both"/>
        <w:rPr>
          <w:i w:val="0"/>
          <w:sz w:val="24"/>
          <w:szCs w:val="24"/>
          <w:lang w:val="ru-RU"/>
        </w:rPr>
      </w:pPr>
      <w:r w:rsidRPr="00B716DB">
        <w:rPr>
          <w:rStyle w:val="10"/>
          <w:sz w:val="24"/>
          <w:szCs w:val="24"/>
          <w:lang w:val="ru-RU"/>
        </w:rPr>
        <w:t xml:space="preserve">А теперь поговорим о </w:t>
      </w:r>
      <w:proofErr w:type="spellStart"/>
      <w:r w:rsidRPr="00B716DB">
        <w:rPr>
          <w:rStyle w:val="10"/>
          <w:sz w:val="24"/>
          <w:szCs w:val="24"/>
          <w:lang w:val="ru-RU"/>
        </w:rPr>
        <w:t>четвертом</w:t>
      </w:r>
      <w:proofErr w:type="spellEnd"/>
      <w:r w:rsidRPr="00B716DB">
        <w:rPr>
          <w:rStyle w:val="10"/>
          <w:sz w:val="24"/>
          <w:szCs w:val="24"/>
          <w:lang w:val="ru-RU"/>
        </w:rPr>
        <w:t xml:space="preserve"> правиле - </w:t>
      </w:r>
      <w:r w:rsidRPr="00B716DB">
        <w:rPr>
          <w:rStyle w:val="10"/>
          <w:b/>
          <w:sz w:val="24"/>
          <w:szCs w:val="24"/>
          <w:lang w:val="ru-RU"/>
        </w:rPr>
        <w:t>отказ от вредных привычек</w:t>
      </w:r>
      <w:r w:rsidRPr="00B716DB">
        <w:rPr>
          <w:rStyle w:val="10"/>
          <w:sz w:val="24"/>
          <w:szCs w:val="24"/>
          <w:lang w:val="ru-RU"/>
        </w:rPr>
        <w:t xml:space="preserve"> (</w:t>
      </w:r>
      <w:r w:rsidRPr="00B716DB">
        <w:rPr>
          <w:rStyle w:val="10"/>
          <w:i/>
          <w:sz w:val="24"/>
          <w:szCs w:val="24"/>
          <w:lang w:val="ru-RU"/>
        </w:rPr>
        <w:t>вывешивает 4 правило</w:t>
      </w:r>
      <w:r w:rsidRPr="00B716DB">
        <w:rPr>
          <w:rStyle w:val="10"/>
          <w:sz w:val="24"/>
          <w:szCs w:val="24"/>
          <w:lang w:val="ru-RU"/>
        </w:rPr>
        <w:t>). Какие привычки можно отнести к вредным? (</w:t>
      </w:r>
      <w:r w:rsidRPr="00B716DB">
        <w:rPr>
          <w:rStyle w:val="10"/>
          <w:i/>
          <w:sz w:val="24"/>
          <w:szCs w:val="24"/>
          <w:lang w:val="ru-RU"/>
        </w:rPr>
        <w:t>ответы детей)</w:t>
      </w:r>
    </w:p>
    <w:p w:rsidR="00B716DB" w:rsidRPr="00B716DB" w:rsidRDefault="00B716DB" w:rsidP="00B716DB">
      <w:pPr>
        <w:pStyle w:val="af1"/>
        <w:shd w:val="clear" w:color="auto" w:fill="auto"/>
        <w:spacing w:after="275" w:line="360" w:lineRule="auto"/>
        <w:ind w:right="20"/>
        <w:jc w:val="both"/>
        <w:rPr>
          <w:i w:val="0"/>
          <w:sz w:val="24"/>
          <w:szCs w:val="24"/>
          <w:lang w:val="ru-RU"/>
        </w:rPr>
      </w:pPr>
      <w:r w:rsidRPr="00B716DB">
        <w:rPr>
          <w:rStyle w:val="33"/>
          <w:bCs/>
          <w:i/>
          <w:sz w:val="24"/>
          <w:szCs w:val="24"/>
          <w:lang w:val="ru-RU"/>
        </w:rPr>
        <w:t>Ведущий</w:t>
      </w:r>
      <w:r w:rsidRPr="00B716DB">
        <w:rPr>
          <w:rStyle w:val="33"/>
          <w:bCs/>
          <w:sz w:val="24"/>
          <w:szCs w:val="24"/>
          <w:lang w:val="ru-RU"/>
        </w:rPr>
        <w:t>:</w:t>
      </w:r>
      <w:r w:rsidRPr="00B716DB">
        <w:rPr>
          <w:rStyle w:val="10"/>
          <w:sz w:val="24"/>
          <w:szCs w:val="24"/>
          <w:lang w:val="ru-RU"/>
        </w:rPr>
        <w:t xml:space="preserve"> Да, все знают, что здоровье и эти вредные привычки несовместимы. Ребята, как вы думаете, мы с вами все основные правила здоровья вали? (</w:t>
      </w:r>
      <w:r w:rsidRPr="00B716DB">
        <w:rPr>
          <w:rStyle w:val="10"/>
          <w:i/>
          <w:sz w:val="24"/>
          <w:szCs w:val="24"/>
          <w:lang w:val="ru-RU"/>
        </w:rPr>
        <w:t>ответы детей</w:t>
      </w:r>
      <w:r w:rsidRPr="00B716DB">
        <w:rPr>
          <w:rStyle w:val="10"/>
          <w:sz w:val="24"/>
          <w:szCs w:val="24"/>
          <w:lang w:val="ru-RU"/>
        </w:rPr>
        <w:t>)</w:t>
      </w:r>
    </w:p>
    <w:p w:rsidR="00B716DB" w:rsidRPr="00B716DB" w:rsidRDefault="00B716DB" w:rsidP="00B716DB">
      <w:pPr>
        <w:pStyle w:val="af1"/>
        <w:shd w:val="clear" w:color="auto" w:fill="auto"/>
        <w:spacing w:after="118" w:line="360" w:lineRule="auto"/>
        <w:ind w:right="20"/>
        <w:jc w:val="both"/>
        <w:rPr>
          <w:rStyle w:val="10"/>
          <w:sz w:val="24"/>
          <w:szCs w:val="24"/>
          <w:lang w:val="ru-RU"/>
        </w:rPr>
      </w:pPr>
      <w:r w:rsidRPr="00B716DB">
        <w:rPr>
          <w:rStyle w:val="33"/>
          <w:bCs/>
          <w:i/>
          <w:sz w:val="24"/>
          <w:szCs w:val="24"/>
          <w:lang w:val="ru-RU"/>
        </w:rPr>
        <w:lastRenderedPageBreak/>
        <w:t>Ведущий:</w:t>
      </w:r>
      <w:r w:rsidRPr="00B716DB">
        <w:rPr>
          <w:rStyle w:val="10"/>
          <w:sz w:val="24"/>
          <w:szCs w:val="24"/>
          <w:lang w:val="ru-RU"/>
        </w:rPr>
        <w:t xml:space="preserve"> А вот и нет. Есть </w:t>
      </w:r>
      <w:proofErr w:type="spellStart"/>
      <w:r w:rsidRPr="00B716DB">
        <w:rPr>
          <w:rStyle w:val="10"/>
          <w:sz w:val="24"/>
          <w:szCs w:val="24"/>
          <w:lang w:val="ru-RU"/>
        </w:rPr>
        <w:t>еще</w:t>
      </w:r>
      <w:proofErr w:type="spellEnd"/>
      <w:r w:rsidRPr="00B716DB">
        <w:rPr>
          <w:rStyle w:val="10"/>
          <w:sz w:val="24"/>
          <w:szCs w:val="24"/>
          <w:lang w:val="ru-RU"/>
        </w:rPr>
        <w:t xml:space="preserve"> одно правило. Каждый день начинать с оптимизмом, с доброй душой и помыслами - это очень сильно влияет на здоровье человека (</w:t>
      </w:r>
      <w:r w:rsidRPr="00B716DB">
        <w:rPr>
          <w:rStyle w:val="10"/>
          <w:i/>
          <w:sz w:val="24"/>
          <w:szCs w:val="24"/>
          <w:lang w:val="ru-RU"/>
        </w:rPr>
        <w:t>вывешивает 5 правило</w:t>
      </w:r>
      <w:r w:rsidRPr="00B716DB">
        <w:rPr>
          <w:rStyle w:val="10"/>
          <w:sz w:val="24"/>
          <w:szCs w:val="24"/>
          <w:lang w:val="ru-RU"/>
        </w:rPr>
        <w:t>).</w:t>
      </w:r>
    </w:p>
    <w:p w:rsidR="00B716DB" w:rsidRPr="00B25172" w:rsidRDefault="00B716DB" w:rsidP="00B25172">
      <w:pPr>
        <w:pStyle w:val="af1"/>
        <w:shd w:val="clear" w:color="auto" w:fill="auto"/>
        <w:spacing w:after="118" w:line="360" w:lineRule="auto"/>
        <w:ind w:right="20"/>
        <w:jc w:val="both"/>
        <w:rPr>
          <w:rStyle w:val="10"/>
          <w:sz w:val="24"/>
          <w:szCs w:val="24"/>
          <w:lang w:val="ru-RU"/>
        </w:rPr>
      </w:pPr>
      <w:r w:rsidRPr="00B716DB">
        <w:rPr>
          <w:rStyle w:val="10"/>
          <w:sz w:val="24"/>
          <w:szCs w:val="24"/>
          <w:lang w:val="ru-RU"/>
        </w:rPr>
        <w:t>Народ давно это заметил, многие афоризмы призывают нас ограничить поток мыслей и эмоций, связанных с негативными сторонами жизни. Вот послушайте.</w:t>
      </w:r>
    </w:p>
    <w:p w:rsidR="00B716DB" w:rsidRPr="00B716DB" w:rsidRDefault="00B716DB" w:rsidP="00B716DB">
      <w:pPr>
        <w:pStyle w:val="af1"/>
        <w:shd w:val="clear" w:color="auto" w:fill="auto"/>
        <w:spacing w:line="360" w:lineRule="auto"/>
        <w:jc w:val="both"/>
        <w:rPr>
          <w:b/>
          <w:i w:val="0"/>
          <w:sz w:val="24"/>
          <w:szCs w:val="24"/>
          <w:lang w:val="ru-RU"/>
        </w:rPr>
      </w:pPr>
      <w:r w:rsidRPr="00B716DB">
        <w:rPr>
          <w:rStyle w:val="10"/>
          <w:b/>
          <w:sz w:val="24"/>
          <w:szCs w:val="24"/>
          <w:lang w:val="ru-RU"/>
        </w:rPr>
        <w:t>Пословицы:</w:t>
      </w:r>
    </w:p>
    <w:p w:rsidR="00B716DB" w:rsidRPr="00B716DB" w:rsidRDefault="00B716DB" w:rsidP="00B716DB">
      <w:pPr>
        <w:pStyle w:val="af1"/>
        <w:numPr>
          <w:ilvl w:val="0"/>
          <w:numId w:val="41"/>
        </w:numPr>
        <w:shd w:val="clear" w:color="auto" w:fill="auto"/>
        <w:tabs>
          <w:tab w:val="left" w:pos="826"/>
        </w:tabs>
        <w:spacing w:line="360" w:lineRule="auto"/>
        <w:ind w:right="20"/>
        <w:jc w:val="both"/>
        <w:rPr>
          <w:i w:val="0"/>
          <w:sz w:val="24"/>
          <w:szCs w:val="24"/>
          <w:lang w:val="ru-RU"/>
        </w:rPr>
      </w:pPr>
      <w:r w:rsidRPr="00B716DB">
        <w:rPr>
          <w:rStyle w:val="10"/>
          <w:sz w:val="24"/>
          <w:szCs w:val="24"/>
          <w:lang w:val="ru-RU"/>
        </w:rPr>
        <w:t xml:space="preserve">Привяжи </w:t>
      </w:r>
      <w:proofErr w:type="spellStart"/>
      <w:r w:rsidRPr="00B716DB">
        <w:rPr>
          <w:rStyle w:val="10"/>
          <w:sz w:val="24"/>
          <w:szCs w:val="24"/>
          <w:lang w:val="ru-RU"/>
        </w:rPr>
        <w:t>свое</w:t>
      </w:r>
      <w:proofErr w:type="spellEnd"/>
      <w:r w:rsidRPr="00B716DB">
        <w:rPr>
          <w:rStyle w:val="10"/>
          <w:sz w:val="24"/>
          <w:szCs w:val="24"/>
          <w:lang w:val="ru-RU"/>
        </w:rPr>
        <w:t xml:space="preserve"> спокойствие к камню для </w:t>
      </w:r>
      <w:proofErr w:type="spellStart"/>
      <w:r w:rsidRPr="00B716DB">
        <w:rPr>
          <w:rStyle w:val="10"/>
          <w:sz w:val="24"/>
          <w:szCs w:val="24"/>
          <w:lang w:val="ru-RU"/>
        </w:rPr>
        <w:t>еще</w:t>
      </w:r>
      <w:proofErr w:type="spellEnd"/>
      <w:r w:rsidRPr="00B716DB">
        <w:rPr>
          <w:rStyle w:val="10"/>
          <w:sz w:val="24"/>
          <w:szCs w:val="24"/>
          <w:lang w:val="ru-RU"/>
        </w:rPr>
        <w:t xml:space="preserve"> большего спо</w:t>
      </w:r>
      <w:r w:rsidRPr="00B716DB">
        <w:rPr>
          <w:rStyle w:val="10"/>
          <w:sz w:val="24"/>
          <w:szCs w:val="24"/>
          <w:lang w:val="ru-RU"/>
        </w:rPr>
        <w:softHyphen/>
        <w:t>койствия</w:t>
      </w:r>
      <w:r w:rsidRPr="00B716DB">
        <w:rPr>
          <w:rStyle w:val="100"/>
          <w:bCs/>
          <w:sz w:val="24"/>
          <w:szCs w:val="24"/>
          <w:lang w:val="ru-RU"/>
        </w:rPr>
        <w:t xml:space="preserve"> (балкарская).</w:t>
      </w:r>
    </w:p>
    <w:p w:rsidR="00B716DB" w:rsidRPr="00B716DB" w:rsidRDefault="00B716DB" w:rsidP="00B716DB">
      <w:pPr>
        <w:pStyle w:val="af1"/>
        <w:numPr>
          <w:ilvl w:val="0"/>
          <w:numId w:val="41"/>
        </w:numPr>
        <w:shd w:val="clear" w:color="auto" w:fill="auto"/>
        <w:tabs>
          <w:tab w:val="left" w:pos="914"/>
        </w:tabs>
        <w:spacing w:line="360" w:lineRule="auto"/>
        <w:jc w:val="both"/>
        <w:rPr>
          <w:rStyle w:val="100"/>
          <w:b w:val="0"/>
          <w:sz w:val="24"/>
          <w:szCs w:val="24"/>
          <w:lang w:val="ru-RU"/>
        </w:rPr>
      </w:pPr>
      <w:r w:rsidRPr="00B716DB">
        <w:rPr>
          <w:rStyle w:val="10"/>
          <w:iCs w:val="0"/>
          <w:sz w:val="24"/>
          <w:szCs w:val="24"/>
          <w:lang w:val="ru-RU"/>
        </w:rPr>
        <w:t>Гнев - лезвие ножа, разум - рукоять ножа</w:t>
      </w:r>
      <w:r w:rsidRPr="00B716DB">
        <w:rPr>
          <w:rStyle w:val="100"/>
          <w:bCs/>
          <w:sz w:val="24"/>
          <w:szCs w:val="24"/>
          <w:lang w:val="ru-RU"/>
        </w:rPr>
        <w:t xml:space="preserve"> (балкарская).</w:t>
      </w:r>
    </w:p>
    <w:p w:rsidR="00B716DB" w:rsidRPr="00B716DB" w:rsidRDefault="00B716DB" w:rsidP="00B716DB">
      <w:pPr>
        <w:pStyle w:val="af1"/>
        <w:numPr>
          <w:ilvl w:val="0"/>
          <w:numId w:val="41"/>
        </w:numPr>
        <w:shd w:val="clear" w:color="auto" w:fill="auto"/>
        <w:tabs>
          <w:tab w:val="left" w:pos="914"/>
        </w:tabs>
        <w:spacing w:line="360" w:lineRule="auto"/>
        <w:jc w:val="both"/>
        <w:rPr>
          <w:i w:val="0"/>
          <w:sz w:val="24"/>
          <w:szCs w:val="24"/>
          <w:lang w:val="ru-RU"/>
        </w:rPr>
      </w:pPr>
      <w:r w:rsidRPr="00B716DB">
        <w:rPr>
          <w:rStyle w:val="af0"/>
          <w:iCs w:val="0"/>
          <w:sz w:val="24"/>
          <w:szCs w:val="24"/>
          <w:lang w:val="ru-RU"/>
        </w:rPr>
        <w:t>Счастливые люди никогда не мошенничают</w:t>
      </w:r>
      <w:r w:rsidRPr="00B716DB">
        <w:rPr>
          <w:rStyle w:val="101"/>
          <w:bCs/>
          <w:sz w:val="24"/>
          <w:szCs w:val="24"/>
          <w:lang w:val="ru-RU"/>
        </w:rPr>
        <w:t xml:space="preserve"> (голландская).</w:t>
      </w:r>
    </w:p>
    <w:p w:rsidR="00B716DB" w:rsidRPr="00B716DB" w:rsidRDefault="00B716DB" w:rsidP="00B716DB">
      <w:pPr>
        <w:pStyle w:val="af1"/>
        <w:numPr>
          <w:ilvl w:val="0"/>
          <w:numId w:val="41"/>
        </w:numPr>
        <w:shd w:val="clear" w:color="auto" w:fill="auto"/>
        <w:tabs>
          <w:tab w:val="left" w:pos="1103"/>
        </w:tabs>
        <w:spacing w:line="360" w:lineRule="auto"/>
        <w:rPr>
          <w:i w:val="0"/>
          <w:sz w:val="24"/>
          <w:szCs w:val="24"/>
          <w:lang w:val="ru-RU"/>
        </w:rPr>
      </w:pPr>
      <w:r w:rsidRPr="00B716DB">
        <w:rPr>
          <w:rStyle w:val="af0"/>
          <w:sz w:val="24"/>
          <w:szCs w:val="24"/>
          <w:lang w:val="ru-RU"/>
        </w:rPr>
        <w:t>Одно ласковое слово лучше десяти ударов</w:t>
      </w:r>
      <w:r w:rsidRPr="00B716DB">
        <w:rPr>
          <w:rStyle w:val="101"/>
          <w:bCs/>
          <w:sz w:val="24"/>
          <w:szCs w:val="24"/>
          <w:lang w:val="ru-RU"/>
        </w:rPr>
        <w:t xml:space="preserve"> (осетинская).</w:t>
      </w:r>
    </w:p>
    <w:p w:rsidR="00B716DB" w:rsidRPr="00B716DB" w:rsidRDefault="00B716DB" w:rsidP="00B716DB">
      <w:pPr>
        <w:pStyle w:val="af1"/>
        <w:numPr>
          <w:ilvl w:val="0"/>
          <w:numId w:val="41"/>
        </w:numPr>
        <w:shd w:val="clear" w:color="auto" w:fill="auto"/>
        <w:tabs>
          <w:tab w:val="left" w:pos="997"/>
        </w:tabs>
        <w:spacing w:after="27" w:line="360" w:lineRule="auto"/>
        <w:ind w:right="40"/>
        <w:rPr>
          <w:i w:val="0"/>
          <w:sz w:val="24"/>
          <w:szCs w:val="24"/>
          <w:lang w:val="ru-RU"/>
        </w:rPr>
      </w:pPr>
      <w:r w:rsidRPr="00B716DB">
        <w:rPr>
          <w:rStyle w:val="af0"/>
          <w:sz w:val="24"/>
          <w:szCs w:val="24"/>
          <w:lang w:val="ru-RU"/>
        </w:rPr>
        <w:t xml:space="preserve">Кто старшего не послушался, в большую яму попал </w:t>
      </w:r>
      <w:r w:rsidRPr="00B716DB">
        <w:rPr>
          <w:rStyle w:val="101"/>
          <w:bCs/>
          <w:sz w:val="24"/>
          <w:szCs w:val="24"/>
          <w:lang w:val="ru-RU"/>
        </w:rPr>
        <w:t>(чеченская).</w:t>
      </w:r>
    </w:p>
    <w:p w:rsidR="00B716DB" w:rsidRPr="00B716DB" w:rsidRDefault="00B716DB" w:rsidP="00B716DB">
      <w:pPr>
        <w:pStyle w:val="af1"/>
        <w:shd w:val="clear" w:color="auto" w:fill="auto"/>
        <w:spacing w:after="118" w:line="360" w:lineRule="auto"/>
        <w:ind w:right="20"/>
        <w:jc w:val="both"/>
        <w:rPr>
          <w:i w:val="0"/>
          <w:sz w:val="24"/>
          <w:szCs w:val="24"/>
          <w:lang w:val="ru-RU"/>
        </w:rPr>
      </w:pPr>
      <w:r w:rsidRPr="00B716DB">
        <w:rPr>
          <w:rStyle w:val="10"/>
          <w:sz w:val="24"/>
          <w:szCs w:val="24"/>
          <w:lang w:val="ru-RU"/>
        </w:rPr>
        <w:t>Давайте нарисуем плакаты по мотивам этих пословиц и оформим наше помещение.</w:t>
      </w:r>
    </w:p>
    <w:p w:rsidR="00B716DB" w:rsidRPr="00B716DB" w:rsidRDefault="00B716DB" w:rsidP="00B25172">
      <w:pPr>
        <w:pStyle w:val="af1"/>
        <w:shd w:val="clear" w:color="auto" w:fill="auto"/>
        <w:spacing w:after="165" w:line="360" w:lineRule="auto"/>
        <w:ind w:right="40"/>
        <w:jc w:val="both"/>
        <w:rPr>
          <w:i w:val="0"/>
          <w:sz w:val="24"/>
          <w:szCs w:val="24"/>
          <w:lang w:val="ru-RU"/>
        </w:rPr>
      </w:pPr>
      <w:r w:rsidRPr="00B716DB">
        <w:rPr>
          <w:rStyle w:val="af0"/>
          <w:b/>
          <w:i/>
          <w:sz w:val="24"/>
          <w:szCs w:val="24"/>
          <w:lang w:val="ru-RU"/>
        </w:rPr>
        <w:t>Ведущий:</w:t>
      </w:r>
      <w:r w:rsidRPr="00B716DB">
        <w:rPr>
          <w:rStyle w:val="af0"/>
          <w:sz w:val="24"/>
          <w:szCs w:val="24"/>
          <w:lang w:val="ru-RU"/>
        </w:rPr>
        <w:t xml:space="preserve"> желаю вам никогда не болеть, вести здоровый образ жизни, правильно питаться, быть бодрыми и вершить добрые дела. Будьте здоровы!</w:t>
      </w:r>
    </w:p>
    <w:p w:rsidR="00B716DB" w:rsidRPr="00B716DB" w:rsidRDefault="00B716DB" w:rsidP="00B716DB">
      <w:pPr>
        <w:pStyle w:val="af1"/>
        <w:shd w:val="clear" w:color="auto" w:fill="auto"/>
        <w:spacing w:after="165" w:line="360" w:lineRule="auto"/>
        <w:ind w:right="40"/>
        <w:jc w:val="both"/>
        <w:rPr>
          <w:i w:val="0"/>
          <w:sz w:val="24"/>
          <w:szCs w:val="24"/>
          <w:lang w:val="ru-RU"/>
        </w:rPr>
      </w:pPr>
      <w:r w:rsidRPr="00B716DB">
        <w:rPr>
          <w:i w:val="0"/>
          <w:sz w:val="24"/>
          <w:szCs w:val="24"/>
          <w:lang w:val="ru-RU"/>
        </w:rPr>
        <w:t>По материалам:</w:t>
      </w:r>
    </w:p>
    <w:p w:rsidR="00B716DB" w:rsidRPr="00B716DB" w:rsidRDefault="00B716DB" w:rsidP="00B716DB">
      <w:pPr>
        <w:pStyle w:val="af1"/>
        <w:shd w:val="clear" w:color="auto" w:fill="auto"/>
        <w:spacing w:after="165" w:line="360" w:lineRule="auto"/>
        <w:ind w:right="40"/>
        <w:jc w:val="both"/>
        <w:rPr>
          <w:i w:val="0"/>
          <w:sz w:val="24"/>
          <w:szCs w:val="24"/>
          <w:lang w:val="ru-RU"/>
        </w:rPr>
      </w:pPr>
      <w:r w:rsidRPr="00B716DB">
        <w:rPr>
          <w:i w:val="0"/>
          <w:sz w:val="24"/>
          <w:szCs w:val="24"/>
          <w:lang w:val="ru-RU"/>
        </w:rPr>
        <w:t>Еременко Н.И. Профилактика вредных привычек. 5-11 классы. – М.: Глобус; Волгоград: Панорама, 2008г. (серия: «Воспитательная работа»).</w:t>
      </w:r>
    </w:p>
    <w:p w:rsidR="00B25172" w:rsidRPr="00B25172" w:rsidRDefault="00B25172" w:rsidP="00B25172">
      <w:pPr>
        <w:spacing w:line="360" w:lineRule="auto"/>
        <w:rPr>
          <w:b/>
        </w:rPr>
      </w:pPr>
      <w:r>
        <w:rPr>
          <w:b/>
        </w:rPr>
        <w:t>2.</w:t>
      </w:r>
      <w:r w:rsidRPr="00B25172">
        <w:rPr>
          <w:b/>
        </w:rPr>
        <w:t>«Как сказать «НЕТ»</w:t>
      </w:r>
    </w:p>
    <w:p w:rsidR="00B25172" w:rsidRPr="00B25172" w:rsidRDefault="00B25172" w:rsidP="00B25172">
      <w:pPr>
        <w:spacing w:line="360" w:lineRule="auto"/>
        <w:rPr>
          <w:b/>
        </w:rPr>
      </w:pPr>
      <w:r w:rsidRPr="00B25172">
        <w:rPr>
          <w:b/>
        </w:rPr>
        <w:t xml:space="preserve">Интерактивное занятие для учащихся 7кл </w:t>
      </w:r>
    </w:p>
    <w:p w:rsidR="00B25172" w:rsidRPr="00B25172" w:rsidRDefault="00B25172" w:rsidP="00B25172">
      <w:pPr>
        <w:spacing w:line="360" w:lineRule="auto"/>
        <w:ind w:firstLine="540"/>
        <w:jc w:val="center"/>
        <w:rPr>
          <w:b/>
        </w:rPr>
      </w:pPr>
    </w:p>
    <w:p w:rsidR="00B25172" w:rsidRPr="00B25172" w:rsidRDefault="00B25172" w:rsidP="00B25172">
      <w:pPr>
        <w:spacing w:line="360" w:lineRule="auto"/>
        <w:ind w:firstLine="540"/>
        <w:jc w:val="both"/>
      </w:pPr>
      <w:r w:rsidRPr="00B25172">
        <w:rPr>
          <w:b/>
        </w:rPr>
        <w:t xml:space="preserve">Цель: </w:t>
      </w:r>
      <w:r w:rsidRPr="00B25172">
        <w:t>формирование у подростков позитивного отношения к своему здоровью, потребности отказа от употребления наркотических веществ.</w:t>
      </w:r>
    </w:p>
    <w:p w:rsidR="00B25172" w:rsidRPr="00B25172" w:rsidRDefault="00B25172" w:rsidP="00B25172">
      <w:pPr>
        <w:spacing w:line="360" w:lineRule="auto"/>
        <w:ind w:firstLine="540"/>
        <w:jc w:val="both"/>
      </w:pPr>
      <w:r w:rsidRPr="00B25172">
        <w:rPr>
          <w:b/>
        </w:rPr>
        <w:t xml:space="preserve">Материал: </w:t>
      </w:r>
      <w:r w:rsidRPr="00B25172">
        <w:t xml:space="preserve">лист ватмана, на котором написан заголовок «Причины пристрастий»; листочки с ситуациями и фразами «Как сказать «НЕТ»; </w:t>
      </w:r>
      <w:proofErr w:type="spellStart"/>
      <w:r w:rsidRPr="00B25172">
        <w:t>маркеры</w:t>
      </w:r>
      <w:proofErr w:type="spellEnd"/>
      <w:r w:rsidRPr="00B25172">
        <w:t>.</w:t>
      </w:r>
    </w:p>
    <w:p w:rsidR="00B25172" w:rsidRPr="00B25172" w:rsidRDefault="00B25172" w:rsidP="00B25172">
      <w:pPr>
        <w:spacing w:line="360" w:lineRule="auto"/>
        <w:ind w:firstLine="540"/>
        <w:jc w:val="both"/>
        <w:rPr>
          <w:b/>
        </w:rPr>
      </w:pPr>
      <w:r w:rsidRPr="00B25172">
        <w:rPr>
          <w:b/>
        </w:rPr>
        <w:t>Ход мероприятия</w:t>
      </w:r>
    </w:p>
    <w:p w:rsidR="00B25172" w:rsidRPr="00B25172" w:rsidRDefault="00B25172" w:rsidP="00B25172">
      <w:pPr>
        <w:spacing w:line="360" w:lineRule="auto"/>
        <w:ind w:firstLine="540"/>
        <w:jc w:val="both"/>
      </w:pPr>
      <w:r w:rsidRPr="00B25172">
        <w:rPr>
          <w:b/>
          <w:i/>
        </w:rPr>
        <w:t>Ведущий:</w:t>
      </w:r>
      <w:r w:rsidRPr="00B25172">
        <w:t xml:space="preserve"> Как вы думаете, что значит поговорка «Овчинка выделки не стоит»? (высказывания ребят записываются на доску).</w:t>
      </w:r>
    </w:p>
    <w:p w:rsidR="00B25172" w:rsidRPr="00B25172" w:rsidRDefault="00B25172" w:rsidP="00B25172">
      <w:pPr>
        <w:spacing w:line="360" w:lineRule="auto"/>
        <w:ind w:firstLine="540"/>
        <w:jc w:val="both"/>
      </w:pPr>
      <w:r w:rsidRPr="00B25172">
        <w:t xml:space="preserve">Действительно, в жизни каждого человека бывают ситуации, когда затраченные усилия не оправдывают полученный результат. А какие пословицы, поговорки, крылатые фразы вы могли бы назвать </w:t>
      </w:r>
      <w:proofErr w:type="spellStart"/>
      <w:r w:rsidRPr="00B25172">
        <w:t>еще</w:t>
      </w:r>
      <w:proofErr w:type="spellEnd"/>
      <w:r w:rsidRPr="00B25172">
        <w:t>?</w:t>
      </w:r>
    </w:p>
    <w:p w:rsidR="00B25172" w:rsidRPr="00B25172" w:rsidRDefault="00B25172" w:rsidP="00B25172">
      <w:pPr>
        <w:spacing w:line="360" w:lineRule="auto"/>
        <w:ind w:firstLine="540"/>
        <w:jc w:val="both"/>
      </w:pPr>
      <w:r w:rsidRPr="00B25172">
        <w:t xml:space="preserve">С кем </w:t>
      </w:r>
      <w:proofErr w:type="spellStart"/>
      <w:r w:rsidRPr="00B25172">
        <w:t>поведешься</w:t>
      </w:r>
      <w:proofErr w:type="spellEnd"/>
      <w:r w:rsidRPr="00B25172">
        <w:t xml:space="preserve">, от того и </w:t>
      </w:r>
      <w:proofErr w:type="spellStart"/>
      <w:r w:rsidRPr="00B25172">
        <w:t>наберешься</w:t>
      </w:r>
      <w:proofErr w:type="spellEnd"/>
      <w:r w:rsidRPr="00B25172">
        <w:t>.</w:t>
      </w:r>
    </w:p>
    <w:p w:rsidR="00B25172" w:rsidRPr="00B25172" w:rsidRDefault="00B25172" w:rsidP="00B25172">
      <w:pPr>
        <w:spacing w:line="360" w:lineRule="auto"/>
        <w:ind w:firstLine="540"/>
        <w:jc w:val="both"/>
      </w:pPr>
      <w:r w:rsidRPr="00B25172">
        <w:t>Береги честь смолоду.</w:t>
      </w:r>
    </w:p>
    <w:p w:rsidR="00B25172" w:rsidRPr="00B25172" w:rsidRDefault="00B25172" w:rsidP="00B25172">
      <w:pPr>
        <w:spacing w:line="360" w:lineRule="auto"/>
        <w:ind w:firstLine="540"/>
        <w:jc w:val="both"/>
      </w:pPr>
      <w:r w:rsidRPr="00B25172">
        <w:lastRenderedPageBreak/>
        <w:t>Больному все горько.</w:t>
      </w:r>
    </w:p>
    <w:p w:rsidR="00B25172" w:rsidRPr="00B25172" w:rsidRDefault="00B25172" w:rsidP="00B25172">
      <w:pPr>
        <w:spacing w:line="360" w:lineRule="auto"/>
        <w:ind w:firstLine="540"/>
        <w:jc w:val="both"/>
      </w:pPr>
      <w:r w:rsidRPr="00B25172">
        <w:t xml:space="preserve">Когда </w:t>
      </w:r>
      <w:proofErr w:type="spellStart"/>
      <w:r w:rsidRPr="00B25172">
        <w:t>пьешь</w:t>
      </w:r>
      <w:proofErr w:type="spellEnd"/>
      <w:r w:rsidRPr="00B25172">
        <w:t xml:space="preserve"> воду, помни об источнике.</w:t>
      </w:r>
    </w:p>
    <w:p w:rsidR="00B25172" w:rsidRPr="00B25172" w:rsidRDefault="00B25172" w:rsidP="00B25172">
      <w:pPr>
        <w:spacing w:line="360" w:lineRule="auto"/>
        <w:ind w:firstLine="540"/>
        <w:jc w:val="both"/>
      </w:pPr>
      <w:r w:rsidRPr="00B25172">
        <w:t>Если бы знал, где упаду, соломки бы подстелил.</w:t>
      </w:r>
    </w:p>
    <w:p w:rsidR="00B25172" w:rsidRPr="00B25172" w:rsidRDefault="00B25172" w:rsidP="00B25172">
      <w:pPr>
        <w:spacing w:line="360" w:lineRule="auto"/>
        <w:ind w:firstLine="540"/>
        <w:jc w:val="both"/>
      </w:pPr>
      <w:r w:rsidRPr="00B25172">
        <w:t>Вкусна рыбка, да опасна косточка.</w:t>
      </w:r>
    </w:p>
    <w:p w:rsidR="00B25172" w:rsidRPr="00B25172" w:rsidRDefault="00B25172" w:rsidP="00B25172">
      <w:pPr>
        <w:spacing w:line="360" w:lineRule="auto"/>
        <w:ind w:firstLine="540"/>
        <w:jc w:val="both"/>
      </w:pPr>
      <w:r w:rsidRPr="00B25172">
        <w:t>Живи разумом, так и лекаря не надо. (Предложения ребят)</w:t>
      </w:r>
    </w:p>
    <w:p w:rsidR="00B25172" w:rsidRPr="00B25172" w:rsidRDefault="00B25172" w:rsidP="00B25172">
      <w:pPr>
        <w:spacing w:line="360" w:lineRule="auto"/>
        <w:ind w:firstLine="540"/>
        <w:jc w:val="both"/>
        <w:rPr>
          <w:b/>
          <w:i/>
        </w:rPr>
      </w:pPr>
    </w:p>
    <w:p w:rsidR="00B25172" w:rsidRPr="00B25172" w:rsidRDefault="00B25172" w:rsidP="00B25172">
      <w:pPr>
        <w:spacing w:line="360" w:lineRule="auto"/>
        <w:ind w:firstLine="539"/>
        <w:jc w:val="both"/>
        <w:rPr>
          <w:i/>
        </w:rPr>
      </w:pPr>
      <w:r w:rsidRPr="00B25172">
        <w:rPr>
          <w:b/>
          <w:i/>
        </w:rPr>
        <w:t>Ведущий:</w:t>
      </w:r>
      <w:r w:rsidRPr="00B25172">
        <w:t xml:space="preserve"> Какая связь между пословицами и употреблением подростками наркотических веществ? </w:t>
      </w:r>
      <w:r w:rsidRPr="00B25172">
        <w:rPr>
          <w:i/>
        </w:rPr>
        <w:t>(мнение  подростков).</w:t>
      </w:r>
    </w:p>
    <w:p w:rsidR="00B25172" w:rsidRPr="00B25172" w:rsidRDefault="00B25172" w:rsidP="00B25172">
      <w:pPr>
        <w:spacing w:line="360" w:lineRule="auto"/>
        <w:ind w:firstLine="539"/>
        <w:jc w:val="both"/>
      </w:pPr>
      <w:r w:rsidRPr="00B25172">
        <w:t xml:space="preserve">Употребление наркотических веществ являются главным фактором, способствующим совершению правонарушений, преступлений. </w:t>
      </w:r>
    </w:p>
    <w:p w:rsidR="00B25172" w:rsidRPr="00B25172" w:rsidRDefault="00B25172" w:rsidP="00B25172">
      <w:pPr>
        <w:spacing w:line="360" w:lineRule="auto"/>
        <w:ind w:firstLine="539"/>
        <w:jc w:val="both"/>
      </w:pPr>
      <w:r w:rsidRPr="00B25172">
        <w:rPr>
          <w:spacing w:val="-1"/>
        </w:rPr>
        <w:t xml:space="preserve">Наркомания – это болезнь, которую характеризует влечение к наркотикам, с целью добиться одурманивающего состояния или снять боль. </w:t>
      </w:r>
    </w:p>
    <w:p w:rsidR="00B25172" w:rsidRPr="00B25172" w:rsidRDefault="00B25172" w:rsidP="00B25172">
      <w:pPr>
        <w:shd w:val="clear" w:color="auto" w:fill="FFFFFF"/>
        <w:spacing w:line="360" w:lineRule="auto"/>
        <w:ind w:right="-6" w:firstLine="539"/>
        <w:jc w:val="both"/>
      </w:pPr>
      <w:r w:rsidRPr="00B25172">
        <w:rPr>
          <w:b/>
          <w:i/>
        </w:rPr>
        <w:t>Ведущий</w:t>
      </w:r>
      <w:r w:rsidRPr="00B25172">
        <w:rPr>
          <w:b/>
          <w:bCs/>
          <w:i/>
        </w:rPr>
        <w:t>:</w:t>
      </w:r>
      <w:r w:rsidRPr="00B25172">
        <w:rPr>
          <w:b/>
          <w:bCs/>
        </w:rPr>
        <w:t xml:space="preserve"> </w:t>
      </w:r>
      <w:r w:rsidRPr="00B25172">
        <w:rPr>
          <w:bCs/>
        </w:rPr>
        <w:t>Как вы думаете, какие проблемы могут возникнуть у человека, который употребляет наркотики?</w:t>
      </w:r>
    </w:p>
    <w:p w:rsidR="00B25172" w:rsidRPr="00B25172" w:rsidRDefault="00B25172" w:rsidP="00B25172">
      <w:pPr>
        <w:shd w:val="clear" w:color="auto" w:fill="FFFFFF"/>
        <w:spacing w:line="360" w:lineRule="auto"/>
        <w:ind w:right="-6" w:firstLine="539"/>
        <w:jc w:val="both"/>
        <w:rPr>
          <w:bCs/>
        </w:rPr>
      </w:pPr>
      <w:r w:rsidRPr="00B25172">
        <w:rPr>
          <w:bCs/>
        </w:rPr>
        <w:t>Ответы ребят:</w:t>
      </w:r>
    </w:p>
    <w:p w:rsidR="00B25172" w:rsidRPr="00B25172" w:rsidRDefault="00B25172" w:rsidP="00B25172">
      <w:pPr>
        <w:widowControl w:val="0"/>
        <w:numPr>
          <w:ilvl w:val="0"/>
          <w:numId w:val="42"/>
        </w:numPr>
        <w:shd w:val="clear" w:color="auto" w:fill="FFFFFF"/>
        <w:tabs>
          <w:tab w:val="left" w:pos="284"/>
        </w:tabs>
        <w:autoSpaceDE w:val="0"/>
        <w:autoSpaceDN w:val="0"/>
        <w:adjustRightInd w:val="0"/>
        <w:spacing w:line="360" w:lineRule="auto"/>
        <w:jc w:val="both"/>
      </w:pPr>
      <w:r w:rsidRPr="00B25172">
        <w:t>в школе: изменяются цели, мысли о будущем только мешают;</w:t>
      </w:r>
    </w:p>
    <w:p w:rsidR="00B25172" w:rsidRPr="00B25172" w:rsidRDefault="00B25172" w:rsidP="00B25172">
      <w:pPr>
        <w:widowControl w:val="0"/>
        <w:numPr>
          <w:ilvl w:val="0"/>
          <w:numId w:val="42"/>
        </w:numPr>
        <w:shd w:val="clear" w:color="auto" w:fill="FFFFFF"/>
        <w:tabs>
          <w:tab w:val="left" w:pos="284"/>
          <w:tab w:val="left" w:pos="989"/>
        </w:tabs>
        <w:autoSpaceDE w:val="0"/>
        <w:autoSpaceDN w:val="0"/>
        <w:adjustRightInd w:val="0"/>
        <w:spacing w:line="360" w:lineRule="auto"/>
        <w:jc w:val="both"/>
      </w:pPr>
      <w:r w:rsidRPr="00B25172">
        <w:t>в семье: теряется контакт с близкими людьми, изменяются ценности, привязанности мешают;</w:t>
      </w:r>
    </w:p>
    <w:p w:rsidR="00B25172" w:rsidRPr="00B25172" w:rsidRDefault="00B25172" w:rsidP="00B25172">
      <w:pPr>
        <w:widowControl w:val="0"/>
        <w:numPr>
          <w:ilvl w:val="0"/>
          <w:numId w:val="42"/>
        </w:numPr>
        <w:shd w:val="clear" w:color="auto" w:fill="FFFFFF"/>
        <w:tabs>
          <w:tab w:val="left" w:pos="284"/>
          <w:tab w:val="left" w:pos="989"/>
        </w:tabs>
        <w:autoSpaceDE w:val="0"/>
        <w:autoSpaceDN w:val="0"/>
        <w:adjustRightInd w:val="0"/>
        <w:spacing w:line="360" w:lineRule="auto"/>
        <w:jc w:val="both"/>
      </w:pPr>
      <w:r w:rsidRPr="00B25172">
        <w:t xml:space="preserve">в </w:t>
      </w:r>
      <w:proofErr w:type="spellStart"/>
      <w:r w:rsidRPr="00B25172">
        <w:t>твоем</w:t>
      </w:r>
      <w:proofErr w:type="spellEnd"/>
      <w:r w:rsidRPr="00B25172">
        <w:t xml:space="preserve"> окружении: многие друзья перестают понимать тебя, они растут, а ты нет;</w:t>
      </w:r>
    </w:p>
    <w:p w:rsidR="00B25172" w:rsidRPr="00B25172" w:rsidRDefault="00B25172" w:rsidP="00B25172">
      <w:pPr>
        <w:widowControl w:val="0"/>
        <w:numPr>
          <w:ilvl w:val="0"/>
          <w:numId w:val="42"/>
        </w:numPr>
        <w:shd w:val="clear" w:color="auto" w:fill="FFFFFF"/>
        <w:tabs>
          <w:tab w:val="left" w:pos="284"/>
          <w:tab w:val="left" w:pos="989"/>
        </w:tabs>
        <w:autoSpaceDE w:val="0"/>
        <w:autoSpaceDN w:val="0"/>
        <w:adjustRightInd w:val="0"/>
        <w:spacing w:line="360" w:lineRule="auto"/>
        <w:jc w:val="both"/>
      </w:pPr>
      <w:r w:rsidRPr="00B25172">
        <w:t>чувства и эмоции притупляются;</w:t>
      </w:r>
    </w:p>
    <w:p w:rsidR="00B25172" w:rsidRPr="00B25172" w:rsidRDefault="00B25172" w:rsidP="00B25172">
      <w:pPr>
        <w:widowControl w:val="0"/>
        <w:numPr>
          <w:ilvl w:val="0"/>
          <w:numId w:val="42"/>
        </w:numPr>
        <w:shd w:val="clear" w:color="auto" w:fill="FFFFFF"/>
        <w:tabs>
          <w:tab w:val="left" w:pos="284"/>
          <w:tab w:val="left" w:pos="720"/>
        </w:tabs>
        <w:autoSpaceDE w:val="0"/>
        <w:autoSpaceDN w:val="0"/>
        <w:adjustRightInd w:val="0"/>
        <w:spacing w:line="360" w:lineRule="auto"/>
        <w:jc w:val="both"/>
      </w:pPr>
      <w:r w:rsidRPr="00B25172">
        <w:t>сложно управлять собственными мыслями;</w:t>
      </w:r>
    </w:p>
    <w:p w:rsidR="00B25172" w:rsidRPr="00B25172" w:rsidRDefault="00B25172" w:rsidP="00B25172">
      <w:pPr>
        <w:widowControl w:val="0"/>
        <w:numPr>
          <w:ilvl w:val="0"/>
          <w:numId w:val="42"/>
        </w:numPr>
        <w:shd w:val="clear" w:color="auto" w:fill="FFFFFF"/>
        <w:tabs>
          <w:tab w:val="left" w:pos="284"/>
          <w:tab w:val="left" w:pos="989"/>
        </w:tabs>
        <w:autoSpaceDE w:val="0"/>
        <w:autoSpaceDN w:val="0"/>
        <w:adjustRightInd w:val="0"/>
        <w:spacing w:line="360" w:lineRule="auto"/>
        <w:jc w:val="both"/>
      </w:pPr>
      <w:r w:rsidRPr="00B25172">
        <w:rPr>
          <w:spacing w:val="-1"/>
        </w:rPr>
        <w:t>возникают проблемы с законом.</w:t>
      </w:r>
    </w:p>
    <w:p w:rsidR="00B25172" w:rsidRPr="00B25172" w:rsidRDefault="00B25172" w:rsidP="00B25172">
      <w:pPr>
        <w:shd w:val="clear" w:color="auto" w:fill="FFFFFF"/>
        <w:spacing w:line="360" w:lineRule="auto"/>
        <w:ind w:firstLine="540"/>
        <w:jc w:val="both"/>
      </w:pPr>
      <w:r w:rsidRPr="00B25172">
        <w:t xml:space="preserve">Значит, лучший способ сохранить себя для хорошей, плодотворной жизни – не делать первый шаг. А чтобы его не сделать, нужно понять причины, которые толкают к употреблению </w:t>
      </w:r>
      <w:proofErr w:type="spellStart"/>
      <w:r w:rsidRPr="00B25172">
        <w:t>психоактивных</w:t>
      </w:r>
      <w:proofErr w:type="spellEnd"/>
      <w:r w:rsidRPr="00B25172">
        <w:t xml:space="preserve"> веществ.</w:t>
      </w:r>
    </w:p>
    <w:p w:rsidR="00B25172" w:rsidRPr="00B25172" w:rsidRDefault="00B25172" w:rsidP="00B25172">
      <w:pPr>
        <w:shd w:val="clear" w:color="auto" w:fill="FFFFFF"/>
        <w:spacing w:line="360" w:lineRule="auto"/>
        <w:ind w:firstLine="540"/>
        <w:jc w:val="both"/>
      </w:pPr>
      <w:r w:rsidRPr="00B25172">
        <w:rPr>
          <w:b/>
          <w:i/>
        </w:rPr>
        <w:t>Ведущий:</w:t>
      </w:r>
      <w:r w:rsidRPr="00B25172">
        <w:rPr>
          <w:b/>
        </w:rPr>
        <w:t xml:space="preserve"> </w:t>
      </w:r>
      <w:r w:rsidRPr="00B25172">
        <w:t>Перечислите причины, по которым люди начинают принимать эти вещества. Каждый может подойти к нашему плакату, где вы видите название «Причины пристрастий» и написать своё мнение. (</w:t>
      </w:r>
      <w:r w:rsidRPr="00B25172">
        <w:rPr>
          <w:i/>
        </w:rPr>
        <w:t>Ребята пишут или говорят вслух</w:t>
      </w:r>
      <w:r w:rsidRPr="00B25172">
        <w:t>).</w:t>
      </w:r>
    </w:p>
    <w:p w:rsidR="00B25172" w:rsidRPr="00B25172" w:rsidRDefault="00B25172" w:rsidP="00B25172">
      <w:pPr>
        <w:shd w:val="clear" w:color="auto" w:fill="FFFFFF"/>
        <w:spacing w:line="360" w:lineRule="auto"/>
        <w:ind w:firstLine="540"/>
        <w:jc w:val="both"/>
      </w:pPr>
      <w:r w:rsidRPr="00B25172">
        <w:t>Примерный перечень:</w:t>
      </w:r>
    </w:p>
    <w:p w:rsidR="00B25172" w:rsidRPr="00B25172" w:rsidRDefault="00B25172" w:rsidP="00B25172">
      <w:pPr>
        <w:shd w:val="clear" w:color="auto" w:fill="FFFFFF"/>
        <w:spacing w:line="360" w:lineRule="auto"/>
        <w:ind w:firstLine="540"/>
        <w:jc w:val="both"/>
      </w:pPr>
      <w:r w:rsidRPr="00B25172">
        <w:t>1. Чтобы выстоять при стрессовых ситуациях или заглушить проблемы.</w:t>
      </w:r>
    </w:p>
    <w:p w:rsidR="00B25172" w:rsidRPr="00B25172" w:rsidRDefault="00B25172" w:rsidP="00B25172">
      <w:pPr>
        <w:shd w:val="clear" w:color="auto" w:fill="FFFFFF"/>
        <w:spacing w:line="360" w:lineRule="auto"/>
        <w:ind w:firstLine="540"/>
        <w:jc w:val="both"/>
      </w:pPr>
      <w:r w:rsidRPr="00B25172">
        <w:t>2. Тебя довели друзья, родственники.</w:t>
      </w:r>
    </w:p>
    <w:p w:rsidR="00B25172" w:rsidRPr="00B25172" w:rsidRDefault="00B25172" w:rsidP="00B25172">
      <w:pPr>
        <w:shd w:val="clear" w:color="auto" w:fill="FFFFFF"/>
        <w:spacing w:line="360" w:lineRule="auto"/>
        <w:ind w:firstLine="540"/>
        <w:jc w:val="both"/>
      </w:pPr>
      <w:r w:rsidRPr="00B25172">
        <w:t>3. Казаться взрослым.</w:t>
      </w:r>
    </w:p>
    <w:p w:rsidR="00B25172" w:rsidRPr="00B25172" w:rsidRDefault="00B25172" w:rsidP="00B25172">
      <w:pPr>
        <w:shd w:val="clear" w:color="auto" w:fill="FFFFFF"/>
        <w:spacing w:line="360" w:lineRule="auto"/>
        <w:ind w:firstLine="540"/>
        <w:jc w:val="both"/>
      </w:pPr>
      <w:r w:rsidRPr="00B25172">
        <w:t>4. Не отставать от ровесников.</w:t>
      </w:r>
    </w:p>
    <w:p w:rsidR="00B25172" w:rsidRPr="00B25172" w:rsidRDefault="00B25172" w:rsidP="00B25172">
      <w:pPr>
        <w:shd w:val="clear" w:color="auto" w:fill="FFFFFF"/>
        <w:spacing w:line="360" w:lineRule="auto"/>
        <w:ind w:firstLine="540"/>
        <w:jc w:val="both"/>
      </w:pPr>
      <w:r w:rsidRPr="00B25172">
        <w:t>5. Подражание своим героям.</w:t>
      </w:r>
    </w:p>
    <w:p w:rsidR="00B25172" w:rsidRPr="00B25172" w:rsidRDefault="00B25172" w:rsidP="00B25172">
      <w:pPr>
        <w:shd w:val="clear" w:color="auto" w:fill="FFFFFF"/>
        <w:spacing w:line="360" w:lineRule="auto"/>
        <w:ind w:firstLine="540"/>
        <w:jc w:val="both"/>
      </w:pPr>
      <w:r w:rsidRPr="00B25172">
        <w:lastRenderedPageBreak/>
        <w:t>6. Под давлением друзей.</w:t>
      </w:r>
    </w:p>
    <w:p w:rsidR="00B25172" w:rsidRPr="00B25172" w:rsidRDefault="00B25172" w:rsidP="00B25172">
      <w:pPr>
        <w:shd w:val="clear" w:color="auto" w:fill="FFFFFF"/>
        <w:spacing w:line="360" w:lineRule="auto"/>
        <w:ind w:firstLine="540"/>
        <w:jc w:val="both"/>
      </w:pPr>
      <w:r w:rsidRPr="00B25172">
        <w:t>7. Любопытство.</w:t>
      </w:r>
    </w:p>
    <w:p w:rsidR="00B25172" w:rsidRPr="00B25172" w:rsidRDefault="00B25172" w:rsidP="00B25172">
      <w:pPr>
        <w:shd w:val="clear" w:color="auto" w:fill="FFFFFF"/>
        <w:spacing w:line="360" w:lineRule="auto"/>
        <w:ind w:firstLine="540"/>
        <w:jc w:val="both"/>
      </w:pPr>
    </w:p>
    <w:p w:rsidR="00B25172" w:rsidRPr="00B25172" w:rsidRDefault="00B25172" w:rsidP="00B25172">
      <w:pPr>
        <w:shd w:val="clear" w:color="auto" w:fill="FFFFFF"/>
        <w:spacing w:line="360" w:lineRule="auto"/>
        <w:ind w:firstLine="540"/>
        <w:jc w:val="both"/>
      </w:pPr>
      <w:r w:rsidRPr="00B25172">
        <w:rPr>
          <w:b/>
          <w:bCs/>
          <w:i/>
        </w:rPr>
        <w:t>Ведущий:</w:t>
      </w:r>
      <w:r w:rsidRPr="00B25172">
        <w:rPr>
          <w:b/>
          <w:bCs/>
        </w:rPr>
        <w:t xml:space="preserve"> </w:t>
      </w:r>
      <w:r w:rsidRPr="00B25172">
        <w:t>Сейчас все вместе проведём психологическое упражнение «Как отразить провокацию? »</w:t>
      </w:r>
    </w:p>
    <w:p w:rsidR="00B25172" w:rsidRPr="00B25172" w:rsidRDefault="00B25172" w:rsidP="00B25172">
      <w:pPr>
        <w:shd w:val="clear" w:color="auto" w:fill="FFFFFF"/>
        <w:spacing w:line="360" w:lineRule="auto"/>
        <w:ind w:firstLine="540"/>
        <w:jc w:val="both"/>
      </w:pPr>
      <w:r w:rsidRPr="00B25172">
        <w:t>Учёные установили, что человек, употребляющий наркотики, за год втягивает в «паутину» ещё пятерых – это называется наркотической провокацией. По мнению психологов, многие ребята поддаются на эту провокацию, потому что не знают, как отказать, не теряя самоуважения и уважения окружающих.</w:t>
      </w:r>
    </w:p>
    <w:p w:rsidR="00B25172" w:rsidRPr="00B25172" w:rsidRDefault="00B25172" w:rsidP="00B25172">
      <w:pPr>
        <w:shd w:val="clear" w:color="auto" w:fill="FFFFFF"/>
        <w:spacing w:line="360" w:lineRule="auto"/>
        <w:ind w:firstLine="540"/>
        <w:jc w:val="both"/>
        <w:rPr>
          <w:b/>
          <w:i/>
        </w:rPr>
      </w:pPr>
      <w:r w:rsidRPr="00B25172">
        <w:rPr>
          <w:b/>
          <w:i/>
        </w:rPr>
        <w:t xml:space="preserve">Упражнение «Сумей отказаться». </w:t>
      </w:r>
    </w:p>
    <w:p w:rsidR="00B25172" w:rsidRPr="00B25172" w:rsidRDefault="00B25172" w:rsidP="00B25172">
      <w:pPr>
        <w:shd w:val="clear" w:color="auto" w:fill="FFFFFF"/>
        <w:spacing w:line="360" w:lineRule="auto"/>
        <w:ind w:firstLine="540"/>
        <w:jc w:val="both"/>
      </w:pPr>
      <w:r w:rsidRPr="00B25172">
        <w:t>Ведущий делит участников на 4-6 групп и раздаёт карточки с 1-2 ситуациями и фразами «Как сказать нет», подросткам необходимо обсудить и выбрать, каким способом сказать «нет». (</w:t>
      </w:r>
      <w:r w:rsidRPr="00B25172">
        <w:rPr>
          <w:b/>
          <w:i/>
        </w:rPr>
        <w:t>Приложение 1, 2</w:t>
      </w:r>
      <w:r w:rsidRPr="00B25172">
        <w:t>) После этого участники возвращаются в общий круг, зачитывают свои ситуации, и решение, которое они приняли, объясняют почему.</w:t>
      </w:r>
    </w:p>
    <w:p w:rsidR="00B25172" w:rsidRPr="00B25172" w:rsidRDefault="00B25172" w:rsidP="00B25172">
      <w:pPr>
        <w:shd w:val="clear" w:color="auto" w:fill="FFFFFF"/>
        <w:spacing w:line="360" w:lineRule="auto"/>
        <w:ind w:firstLine="540"/>
        <w:jc w:val="both"/>
        <w:rPr>
          <w:i/>
        </w:rPr>
      </w:pPr>
      <w:r w:rsidRPr="00B25172">
        <w:rPr>
          <w:i/>
        </w:rPr>
        <w:t>Обсуждение:</w:t>
      </w:r>
    </w:p>
    <w:p w:rsidR="00B25172" w:rsidRPr="00B25172" w:rsidRDefault="00B25172" w:rsidP="00B25172">
      <w:pPr>
        <w:shd w:val="clear" w:color="auto" w:fill="FFFFFF"/>
        <w:spacing w:line="360" w:lineRule="auto"/>
        <w:ind w:firstLine="540"/>
        <w:jc w:val="both"/>
      </w:pPr>
      <w:r w:rsidRPr="00B25172">
        <w:t>Легко или сложно отказывать? В каких ситуациях?</w:t>
      </w:r>
    </w:p>
    <w:p w:rsidR="00B25172" w:rsidRPr="00B25172" w:rsidRDefault="00B25172" w:rsidP="00B25172">
      <w:pPr>
        <w:shd w:val="clear" w:color="auto" w:fill="FFFFFF"/>
        <w:spacing w:line="360" w:lineRule="auto"/>
        <w:ind w:firstLine="540"/>
        <w:jc w:val="both"/>
      </w:pPr>
      <w:r w:rsidRPr="00B25172">
        <w:t>Какие способы вы считаете оптимальными?</w:t>
      </w:r>
    </w:p>
    <w:p w:rsidR="00B25172" w:rsidRPr="00B25172" w:rsidRDefault="00B25172" w:rsidP="00B25172">
      <w:pPr>
        <w:widowControl w:val="0"/>
        <w:shd w:val="clear" w:color="auto" w:fill="FFFFFF"/>
        <w:tabs>
          <w:tab w:val="left" w:pos="574"/>
        </w:tabs>
        <w:autoSpaceDE w:val="0"/>
        <w:autoSpaceDN w:val="0"/>
        <w:adjustRightInd w:val="0"/>
        <w:spacing w:line="360" w:lineRule="auto"/>
        <w:ind w:firstLine="540"/>
        <w:jc w:val="both"/>
      </w:pPr>
      <w:r w:rsidRPr="00B25172">
        <w:rPr>
          <w:b/>
          <w:i/>
        </w:rPr>
        <w:t>Ведущий:</w:t>
      </w:r>
      <w:r w:rsidRPr="00B25172">
        <w:rPr>
          <w:b/>
        </w:rPr>
        <w:t xml:space="preserve"> </w:t>
      </w:r>
      <w:r w:rsidRPr="00B25172">
        <w:t>В ситуациях, когда нарушаются наш права, когда на нас оказывается давление, очень важно научиться неагрессивно настаивать на своём. Иногда для этого нужно научиться говорить «нет». Надеюсь, эти фразы помогут вам сохранить самоуважение, избежать конфликтов, сберечь своё психологическое и социальное здоровье.</w:t>
      </w:r>
    </w:p>
    <w:p w:rsidR="00B25172" w:rsidRPr="00B25172" w:rsidRDefault="00B25172" w:rsidP="00B25172">
      <w:pPr>
        <w:shd w:val="clear" w:color="auto" w:fill="FFFFFF"/>
        <w:spacing w:line="360" w:lineRule="auto"/>
        <w:ind w:right="7" w:firstLine="540"/>
        <w:jc w:val="both"/>
      </w:pPr>
      <w:r w:rsidRPr="00B25172">
        <w:t xml:space="preserve">Природа создала все, чтобы человек был счастлив. Деревья, яркое солнце, чистую воду, плодородную почву. И нас, людей - сильных, </w:t>
      </w:r>
      <w:r w:rsidRPr="00B25172">
        <w:rPr>
          <w:spacing w:val="-1"/>
        </w:rPr>
        <w:t>красивых, здоровых и разумных. Человек рождается для счастья и, ка</w:t>
      </w:r>
      <w:r w:rsidRPr="00B25172">
        <w:t xml:space="preserve">жется, нет места в его душе для злого духа и низменного порока. Вокруг столько интересного и удивительного! </w:t>
      </w:r>
    </w:p>
    <w:p w:rsidR="00B25172" w:rsidRPr="00B25172" w:rsidRDefault="00B25172" w:rsidP="00B25172">
      <w:pPr>
        <w:shd w:val="clear" w:color="auto" w:fill="FFFFFF"/>
        <w:spacing w:line="360" w:lineRule="auto"/>
        <w:ind w:right="7" w:firstLine="540"/>
        <w:jc w:val="both"/>
      </w:pPr>
      <w:r w:rsidRPr="00B25172">
        <w:t xml:space="preserve">У меня есть незаконченное предложение: </w:t>
      </w:r>
    </w:p>
    <w:p w:rsidR="00B25172" w:rsidRPr="00B25172" w:rsidRDefault="00B25172" w:rsidP="00B25172">
      <w:pPr>
        <w:shd w:val="clear" w:color="auto" w:fill="FFFFFF"/>
        <w:spacing w:line="360" w:lineRule="auto"/>
        <w:ind w:right="7"/>
        <w:jc w:val="both"/>
      </w:pPr>
      <w:r w:rsidRPr="00B25172">
        <w:t>«Вокруг столько способов быть счастливым: можно…»</w:t>
      </w:r>
    </w:p>
    <w:p w:rsidR="00B25172" w:rsidRPr="00B25172" w:rsidRDefault="00B25172" w:rsidP="00B25172">
      <w:pPr>
        <w:shd w:val="clear" w:color="auto" w:fill="FFFFFF"/>
        <w:spacing w:line="360" w:lineRule="auto"/>
        <w:ind w:right="7" w:firstLine="540"/>
        <w:jc w:val="both"/>
      </w:pPr>
      <w:r w:rsidRPr="00B25172">
        <w:t>Как бы вы закончили это предложение?</w:t>
      </w:r>
    </w:p>
    <w:p w:rsidR="00B25172" w:rsidRPr="00B25172" w:rsidRDefault="00B25172" w:rsidP="00B25172">
      <w:pPr>
        <w:shd w:val="clear" w:color="auto" w:fill="FFFFFF"/>
        <w:spacing w:line="360" w:lineRule="auto"/>
        <w:ind w:right="7" w:firstLine="540"/>
        <w:jc w:val="both"/>
      </w:pPr>
      <w:r w:rsidRPr="00B25172">
        <w:t>Примерные ответы детей:</w:t>
      </w:r>
    </w:p>
    <w:p w:rsidR="00B25172" w:rsidRPr="00B25172" w:rsidRDefault="00B25172" w:rsidP="00B25172">
      <w:pPr>
        <w:shd w:val="clear" w:color="auto" w:fill="FFFFFF"/>
        <w:spacing w:line="360" w:lineRule="auto"/>
        <w:ind w:right="7" w:firstLine="540"/>
        <w:jc w:val="both"/>
      </w:pPr>
      <w:r w:rsidRPr="00B25172">
        <w:t>- путешествовать, открывать новые города и страны;</w:t>
      </w:r>
    </w:p>
    <w:p w:rsidR="00B25172" w:rsidRPr="00B25172" w:rsidRDefault="00B25172" w:rsidP="00B25172">
      <w:pPr>
        <w:shd w:val="clear" w:color="auto" w:fill="FFFFFF"/>
        <w:spacing w:line="360" w:lineRule="auto"/>
        <w:ind w:right="7" w:firstLine="540"/>
        <w:jc w:val="both"/>
      </w:pPr>
      <w:r w:rsidRPr="00B25172">
        <w:t>- изучать музыку, петь, танцевать;</w:t>
      </w:r>
    </w:p>
    <w:p w:rsidR="00B25172" w:rsidRPr="00B25172" w:rsidRDefault="00B25172" w:rsidP="00B25172">
      <w:pPr>
        <w:shd w:val="clear" w:color="auto" w:fill="FFFFFF"/>
        <w:spacing w:line="360" w:lineRule="auto"/>
        <w:ind w:right="7" w:firstLine="540"/>
        <w:jc w:val="both"/>
      </w:pPr>
      <w:r w:rsidRPr="00B25172">
        <w:t>- ходить по музеям, смотреть картины великих художников;</w:t>
      </w:r>
    </w:p>
    <w:p w:rsidR="00B25172" w:rsidRPr="00B25172" w:rsidRDefault="00B25172" w:rsidP="00B25172">
      <w:pPr>
        <w:shd w:val="clear" w:color="auto" w:fill="FFFFFF"/>
        <w:spacing w:line="360" w:lineRule="auto"/>
        <w:ind w:right="7" w:firstLine="540"/>
        <w:jc w:val="both"/>
      </w:pPr>
      <w:r w:rsidRPr="00B25172">
        <w:t>- заниматься спортом, болеть за любимую команду;</w:t>
      </w:r>
    </w:p>
    <w:p w:rsidR="00B25172" w:rsidRPr="00B25172" w:rsidRDefault="00B25172" w:rsidP="00B25172">
      <w:pPr>
        <w:shd w:val="clear" w:color="auto" w:fill="FFFFFF"/>
        <w:spacing w:line="360" w:lineRule="auto"/>
        <w:ind w:right="7" w:firstLine="540"/>
        <w:jc w:val="both"/>
      </w:pPr>
      <w:r w:rsidRPr="00B25172">
        <w:t>- стать автомобилистом, гонщиком;</w:t>
      </w:r>
    </w:p>
    <w:p w:rsidR="00B25172" w:rsidRPr="00B25172" w:rsidRDefault="00B25172" w:rsidP="00B25172">
      <w:pPr>
        <w:shd w:val="clear" w:color="auto" w:fill="FFFFFF"/>
        <w:spacing w:line="360" w:lineRule="auto"/>
        <w:ind w:right="7" w:firstLine="540"/>
        <w:jc w:val="both"/>
      </w:pPr>
      <w:r w:rsidRPr="00B25172">
        <w:lastRenderedPageBreak/>
        <w:t>- создать хорошую семью, воспитать детей;</w:t>
      </w:r>
    </w:p>
    <w:p w:rsidR="00B25172" w:rsidRPr="00B25172" w:rsidRDefault="00B25172" w:rsidP="00B25172">
      <w:pPr>
        <w:shd w:val="clear" w:color="auto" w:fill="FFFFFF"/>
        <w:spacing w:line="360" w:lineRule="auto"/>
        <w:ind w:right="7" w:firstLine="540"/>
        <w:jc w:val="both"/>
      </w:pPr>
      <w:r w:rsidRPr="00B25172">
        <w:t>- добиться славы, успеха, сделать карьеру;</w:t>
      </w:r>
    </w:p>
    <w:p w:rsidR="00B25172" w:rsidRPr="00B25172" w:rsidRDefault="00B25172" w:rsidP="00B25172">
      <w:pPr>
        <w:shd w:val="clear" w:color="auto" w:fill="FFFFFF"/>
        <w:spacing w:line="360" w:lineRule="auto"/>
        <w:ind w:right="7" w:firstLine="540"/>
        <w:jc w:val="both"/>
      </w:pPr>
      <w:r w:rsidRPr="00B25172">
        <w:t>- просто стать уважаемым человеком, мастером своего дела;</w:t>
      </w:r>
    </w:p>
    <w:p w:rsidR="00B25172" w:rsidRPr="00B25172" w:rsidRDefault="00B25172" w:rsidP="00B25172">
      <w:pPr>
        <w:shd w:val="clear" w:color="auto" w:fill="FFFFFF"/>
        <w:spacing w:line="360" w:lineRule="auto"/>
        <w:ind w:right="7" w:firstLine="540"/>
        <w:jc w:val="both"/>
      </w:pPr>
      <w:r w:rsidRPr="00B25172">
        <w:t>- создать своё дело, разбогатеть;</w:t>
      </w:r>
    </w:p>
    <w:p w:rsidR="00B25172" w:rsidRPr="00B25172" w:rsidRDefault="00B25172" w:rsidP="00B25172">
      <w:pPr>
        <w:shd w:val="clear" w:color="auto" w:fill="FFFFFF"/>
        <w:spacing w:line="360" w:lineRule="auto"/>
        <w:ind w:right="7" w:firstLine="540"/>
        <w:jc w:val="both"/>
      </w:pPr>
      <w:r w:rsidRPr="00B25172">
        <w:t>- заниматься туризмом, альпинизмом;</w:t>
      </w:r>
    </w:p>
    <w:p w:rsidR="00B25172" w:rsidRPr="00B25172" w:rsidRDefault="00B25172" w:rsidP="00B25172">
      <w:pPr>
        <w:shd w:val="clear" w:color="auto" w:fill="FFFFFF"/>
        <w:spacing w:line="360" w:lineRule="auto"/>
        <w:ind w:right="7" w:firstLine="540"/>
        <w:jc w:val="both"/>
      </w:pPr>
      <w:r w:rsidRPr="00B25172">
        <w:t>- построить свой дом, посадить сад;</w:t>
      </w:r>
    </w:p>
    <w:p w:rsidR="00B25172" w:rsidRPr="00B25172" w:rsidRDefault="00B25172" w:rsidP="00B25172">
      <w:pPr>
        <w:shd w:val="clear" w:color="auto" w:fill="FFFFFF"/>
        <w:spacing w:line="360" w:lineRule="auto"/>
        <w:ind w:right="7" w:firstLine="540"/>
        <w:jc w:val="both"/>
      </w:pPr>
      <w:r w:rsidRPr="00B25172">
        <w:t>- написать книгу, сочинить песню, сделать научное открытие;</w:t>
      </w:r>
    </w:p>
    <w:p w:rsidR="00B25172" w:rsidRPr="00B25172" w:rsidRDefault="00B25172" w:rsidP="00B25172">
      <w:pPr>
        <w:shd w:val="clear" w:color="auto" w:fill="FFFFFF"/>
        <w:spacing w:line="360" w:lineRule="auto"/>
        <w:ind w:right="7" w:firstLine="540"/>
        <w:jc w:val="both"/>
      </w:pPr>
      <w:r w:rsidRPr="00B25172">
        <w:t>- знакомиться с людьми, узнавать об их жизни;</w:t>
      </w:r>
    </w:p>
    <w:p w:rsidR="00B25172" w:rsidRPr="00B25172" w:rsidRDefault="00B25172" w:rsidP="00B25172">
      <w:pPr>
        <w:shd w:val="clear" w:color="auto" w:fill="FFFFFF"/>
        <w:spacing w:line="360" w:lineRule="auto"/>
        <w:ind w:right="7" w:firstLine="540"/>
        <w:jc w:val="both"/>
      </w:pPr>
      <w:r w:rsidRPr="00B25172">
        <w:t>- делать добрые дела, помогать людям.</w:t>
      </w:r>
    </w:p>
    <w:p w:rsidR="00B25172" w:rsidRPr="00B25172" w:rsidRDefault="00B25172" w:rsidP="00B25172">
      <w:pPr>
        <w:shd w:val="clear" w:color="auto" w:fill="FFFFFF"/>
        <w:spacing w:line="360" w:lineRule="auto"/>
        <w:ind w:right="7" w:firstLine="540"/>
        <w:jc w:val="both"/>
      </w:pPr>
    </w:p>
    <w:p w:rsidR="00B25172" w:rsidRPr="00B25172" w:rsidRDefault="00B25172" w:rsidP="00B25172">
      <w:pPr>
        <w:widowControl w:val="0"/>
        <w:shd w:val="clear" w:color="auto" w:fill="FFFFFF"/>
        <w:tabs>
          <w:tab w:val="left" w:pos="574"/>
        </w:tabs>
        <w:autoSpaceDE w:val="0"/>
        <w:autoSpaceDN w:val="0"/>
        <w:adjustRightInd w:val="0"/>
        <w:spacing w:line="360" w:lineRule="auto"/>
        <w:ind w:firstLine="540"/>
        <w:jc w:val="both"/>
        <w:rPr>
          <w:bCs/>
        </w:rPr>
      </w:pPr>
      <w:r w:rsidRPr="00B25172">
        <w:rPr>
          <w:b/>
          <w:bCs/>
          <w:i/>
        </w:rPr>
        <w:t>Ведущий:</w:t>
      </w:r>
      <w:r w:rsidRPr="00B25172">
        <w:rPr>
          <w:b/>
          <w:bCs/>
        </w:rPr>
        <w:t xml:space="preserve"> </w:t>
      </w:r>
      <w:r w:rsidRPr="00B25172">
        <w:rPr>
          <w:bCs/>
        </w:rPr>
        <w:t xml:space="preserve">Каждый человек – хозяин своей судьбы. Всего можно достичь, если поставить себе в жизни цель и твёрдо идти к этой цели. И в этой жизни нет места наркотикам. Хорошим помощником на этом пути станет здоровый образ жизни: гигиена, спорт, распорядок дня, общение с природой, хорошие и верные друзья. </w:t>
      </w:r>
    </w:p>
    <w:p w:rsidR="00B25172" w:rsidRPr="00B25172" w:rsidRDefault="00B25172" w:rsidP="00B25172">
      <w:pPr>
        <w:widowControl w:val="0"/>
        <w:shd w:val="clear" w:color="auto" w:fill="FFFFFF"/>
        <w:tabs>
          <w:tab w:val="left" w:pos="574"/>
        </w:tabs>
        <w:autoSpaceDE w:val="0"/>
        <w:autoSpaceDN w:val="0"/>
        <w:adjustRightInd w:val="0"/>
        <w:spacing w:line="360" w:lineRule="auto"/>
        <w:ind w:firstLine="540"/>
        <w:jc w:val="both"/>
        <w:rPr>
          <w:bCs/>
        </w:rPr>
      </w:pPr>
      <w:r w:rsidRPr="00B25172">
        <w:rPr>
          <w:bCs/>
        </w:rPr>
        <w:t>Спасибо всем! До свидания! До новых встреч!</w:t>
      </w:r>
    </w:p>
    <w:p w:rsidR="00B25172" w:rsidRPr="00B25172" w:rsidRDefault="00B25172" w:rsidP="00B25172">
      <w:pPr>
        <w:widowControl w:val="0"/>
        <w:shd w:val="clear" w:color="auto" w:fill="FFFFFF"/>
        <w:tabs>
          <w:tab w:val="left" w:pos="574"/>
        </w:tabs>
        <w:autoSpaceDE w:val="0"/>
        <w:autoSpaceDN w:val="0"/>
        <w:adjustRightInd w:val="0"/>
        <w:spacing w:line="360" w:lineRule="auto"/>
        <w:ind w:firstLine="540"/>
        <w:jc w:val="both"/>
        <w:rPr>
          <w:bCs/>
        </w:rPr>
      </w:pPr>
      <w:r w:rsidRPr="00B25172">
        <w:rPr>
          <w:bCs/>
        </w:rPr>
        <w:t xml:space="preserve">Список литературы: </w:t>
      </w:r>
    </w:p>
    <w:p w:rsidR="00B25172" w:rsidRPr="00B25172" w:rsidRDefault="00B25172" w:rsidP="00B25172">
      <w:pPr>
        <w:widowControl w:val="0"/>
        <w:shd w:val="clear" w:color="auto" w:fill="FFFFFF"/>
        <w:tabs>
          <w:tab w:val="left" w:pos="574"/>
        </w:tabs>
        <w:autoSpaceDE w:val="0"/>
        <w:autoSpaceDN w:val="0"/>
        <w:adjustRightInd w:val="0"/>
        <w:spacing w:line="360" w:lineRule="auto"/>
        <w:ind w:firstLine="540"/>
        <w:jc w:val="both"/>
        <w:rPr>
          <w:bCs/>
        </w:rPr>
      </w:pPr>
      <w:r w:rsidRPr="00B25172">
        <w:rPr>
          <w:bCs/>
        </w:rPr>
        <w:t>1. Профилактика вредных привычек. 5-11 классы / Н. И. Ерёменко. – Изд.2-е, доп. – М: Глобус; Волгоград: Панорама.</w:t>
      </w:r>
    </w:p>
    <w:p w:rsidR="00B25172" w:rsidRPr="00B25172" w:rsidRDefault="00B25172" w:rsidP="00B25172">
      <w:pPr>
        <w:widowControl w:val="0"/>
        <w:shd w:val="clear" w:color="auto" w:fill="FFFFFF"/>
        <w:tabs>
          <w:tab w:val="left" w:pos="574"/>
        </w:tabs>
        <w:autoSpaceDE w:val="0"/>
        <w:autoSpaceDN w:val="0"/>
        <w:adjustRightInd w:val="0"/>
        <w:spacing w:line="360" w:lineRule="auto"/>
        <w:ind w:firstLine="540"/>
        <w:jc w:val="both"/>
        <w:rPr>
          <w:bCs/>
        </w:rPr>
      </w:pPr>
      <w:r w:rsidRPr="00B25172">
        <w:rPr>
          <w:bCs/>
        </w:rPr>
        <w:t xml:space="preserve">2. Классные часы: 8 класс / </w:t>
      </w:r>
      <w:proofErr w:type="spellStart"/>
      <w:r w:rsidRPr="00B25172">
        <w:rPr>
          <w:bCs/>
        </w:rPr>
        <w:t>Авт</w:t>
      </w:r>
      <w:proofErr w:type="spellEnd"/>
      <w:r w:rsidRPr="00B25172">
        <w:rPr>
          <w:bCs/>
        </w:rPr>
        <w:t>-сост. А. В. Давыдова. – М.: ВАКО, 2012.</w:t>
      </w:r>
    </w:p>
    <w:p w:rsidR="00B25172" w:rsidRPr="00456CAF" w:rsidRDefault="00B25172" w:rsidP="0084517E">
      <w:pPr>
        <w:shd w:val="clear" w:color="auto" w:fill="FFFFFF"/>
        <w:spacing w:line="360" w:lineRule="auto"/>
        <w:ind w:firstLine="540"/>
        <w:jc w:val="right"/>
      </w:pPr>
      <w:r w:rsidRPr="00456CAF">
        <w:t>Приложение 1</w:t>
      </w:r>
    </w:p>
    <w:p w:rsidR="00B25172" w:rsidRPr="00B25172" w:rsidRDefault="00B25172" w:rsidP="00B25172">
      <w:pPr>
        <w:shd w:val="clear" w:color="auto" w:fill="FFFFFF"/>
        <w:spacing w:line="360" w:lineRule="auto"/>
        <w:ind w:firstLine="540"/>
        <w:jc w:val="center"/>
        <w:rPr>
          <w:b/>
        </w:rPr>
      </w:pPr>
      <w:r w:rsidRPr="00B25172">
        <w:rPr>
          <w:b/>
        </w:rPr>
        <w:t>Ситуации:</w:t>
      </w:r>
    </w:p>
    <w:p w:rsidR="00B25172" w:rsidRPr="00B25172" w:rsidRDefault="00B25172" w:rsidP="00B25172">
      <w:pPr>
        <w:shd w:val="clear" w:color="auto" w:fill="FFFFFF"/>
        <w:spacing w:line="360" w:lineRule="auto"/>
        <w:ind w:firstLine="540"/>
        <w:jc w:val="right"/>
        <w:rPr>
          <w:b/>
        </w:rPr>
      </w:pPr>
    </w:p>
    <w:p w:rsidR="00B25172" w:rsidRPr="00B25172" w:rsidRDefault="00B25172" w:rsidP="00B25172">
      <w:pPr>
        <w:numPr>
          <w:ilvl w:val="3"/>
          <w:numId w:val="40"/>
        </w:numPr>
        <w:tabs>
          <w:tab w:val="left" w:pos="305"/>
        </w:tabs>
        <w:spacing w:line="360" w:lineRule="auto"/>
        <w:ind w:right="20"/>
        <w:jc w:val="both"/>
      </w:pPr>
      <w:r w:rsidRPr="00B25172">
        <w:t xml:space="preserve">Несколько твоих друзей в школьном туалете. Один говорит: «Старик, как </w:t>
      </w:r>
      <w:proofErr w:type="spellStart"/>
      <w:r w:rsidRPr="00B25172">
        <w:t>насчет</w:t>
      </w:r>
      <w:proofErr w:type="spellEnd"/>
      <w:r w:rsidRPr="00B25172">
        <w:t xml:space="preserve"> покурить?», другие говорят: «Да он новичок!», предполагая, что ты хочешь покурить. Ты никогда прежде не курил. Твои действия.</w:t>
      </w:r>
      <w:r w:rsidRPr="00B25172">
        <w:rPr>
          <w:bCs/>
          <w:shd w:val="clear" w:color="auto" w:fill="FFFFFF"/>
        </w:rPr>
        <w:t xml:space="preserve"> </w:t>
      </w:r>
    </w:p>
    <w:p w:rsidR="00B25172" w:rsidRPr="00B25172" w:rsidRDefault="00B25172" w:rsidP="00B25172">
      <w:pPr>
        <w:numPr>
          <w:ilvl w:val="3"/>
          <w:numId w:val="40"/>
        </w:numPr>
        <w:tabs>
          <w:tab w:val="left" w:pos="305"/>
        </w:tabs>
        <w:spacing w:line="360" w:lineRule="auto"/>
        <w:ind w:right="20"/>
        <w:jc w:val="both"/>
      </w:pPr>
      <w:r w:rsidRPr="00B25172">
        <w:rPr>
          <w:bCs/>
          <w:shd w:val="clear" w:color="auto" w:fill="FFFFFF"/>
        </w:rPr>
        <w:t>Ты</w:t>
      </w:r>
      <w:r w:rsidRPr="00B25172">
        <w:t xml:space="preserve"> стоишь в очереди за обедом в школьном буфете, кто-то </w:t>
      </w:r>
      <w:r w:rsidRPr="00B25172">
        <w:rPr>
          <w:bCs/>
          <w:shd w:val="clear" w:color="auto" w:fill="FFFFFF"/>
        </w:rPr>
        <w:t xml:space="preserve">лезет </w:t>
      </w:r>
      <w:proofErr w:type="spellStart"/>
      <w:r w:rsidRPr="00B25172">
        <w:rPr>
          <w:bCs/>
          <w:shd w:val="clear" w:color="auto" w:fill="FFFFFF"/>
        </w:rPr>
        <w:t>вперед</w:t>
      </w:r>
      <w:proofErr w:type="spellEnd"/>
      <w:r w:rsidRPr="00B25172">
        <w:t xml:space="preserve"> без очереди. Твои действия.</w:t>
      </w:r>
    </w:p>
    <w:p w:rsidR="00B25172" w:rsidRPr="00B25172" w:rsidRDefault="00B25172" w:rsidP="00B25172">
      <w:pPr>
        <w:numPr>
          <w:ilvl w:val="3"/>
          <w:numId w:val="40"/>
        </w:numPr>
        <w:tabs>
          <w:tab w:val="left" w:pos="295"/>
        </w:tabs>
        <w:spacing w:line="360" w:lineRule="auto"/>
        <w:ind w:right="20"/>
        <w:jc w:val="both"/>
      </w:pPr>
      <w:r w:rsidRPr="00B25172">
        <w:t>Ты на вечеринке, и все, пробуют алкогольные напитки. Некоторые из них предлагают и тебе попробовать. Твои действия.</w:t>
      </w:r>
    </w:p>
    <w:p w:rsidR="00B25172" w:rsidRPr="00B25172" w:rsidRDefault="00B25172" w:rsidP="00B25172">
      <w:pPr>
        <w:numPr>
          <w:ilvl w:val="3"/>
          <w:numId w:val="40"/>
        </w:numPr>
        <w:shd w:val="clear" w:color="auto" w:fill="FFFFFF"/>
        <w:tabs>
          <w:tab w:val="left" w:pos="305"/>
        </w:tabs>
        <w:spacing w:line="360" w:lineRule="auto"/>
        <w:ind w:right="20"/>
        <w:jc w:val="both"/>
      </w:pPr>
      <w:r w:rsidRPr="00B25172">
        <w:rPr>
          <w:bCs/>
          <w:shd w:val="clear" w:color="auto" w:fill="FFFFFF"/>
        </w:rPr>
        <w:t xml:space="preserve">Друг просит, чтобы ты одолжил для него у своих родителей крупную сумму денег, на что не говорит. </w:t>
      </w:r>
    </w:p>
    <w:p w:rsidR="00B25172" w:rsidRPr="00B25172" w:rsidRDefault="00B25172" w:rsidP="00B25172">
      <w:pPr>
        <w:numPr>
          <w:ilvl w:val="3"/>
          <w:numId w:val="40"/>
        </w:numPr>
        <w:tabs>
          <w:tab w:val="left" w:pos="583"/>
        </w:tabs>
        <w:spacing w:line="360" w:lineRule="auto"/>
        <w:ind w:right="20"/>
        <w:jc w:val="both"/>
      </w:pPr>
      <w:r w:rsidRPr="00B25172">
        <w:t xml:space="preserve">Ты вместе с ребятами вне здания школы. Ребята пьют пиво </w:t>
      </w:r>
      <w:r w:rsidRPr="00B25172">
        <w:rPr>
          <w:bCs/>
          <w:shd w:val="clear" w:color="auto" w:fill="FFFFFF"/>
        </w:rPr>
        <w:t>и курят</w:t>
      </w:r>
      <w:r w:rsidRPr="00B25172">
        <w:rPr>
          <w:b/>
          <w:bCs/>
          <w:shd w:val="clear" w:color="auto" w:fill="FFFFFF"/>
        </w:rPr>
        <w:t>.</w:t>
      </w:r>
      <w:r w:rsidRPr="00B25172">
        <w:t xml:space="preserve"> Ты выглядишь белой вороной. Кто-то пустил по кругу </w:t>
      </w:r>
      <w:r w:rsidRPr="00B25172">
        <w:rPr>
          <w:bCs/>
          <w:shd w:val="clear" w:color="auto" w:fill="FFFFFF"/>
        </w:rPr>
        <w:t>пачку</w:t>
      </w:r>
      <w:r w:rsidRPr="00B25172">
        <w:rPr>
          <w:b/>
        </w:rPr>
        <w:t xml:space="preserve"> </w:t>
      </w:r>
      <w:r w:rsidRPr="00B25172">
        <w:t>сигарет. Твои действия.</w:t>
      </w:r>
    </w:p>
    <w:p w:rsidR="00B25172" w:rsidRPr="00B25172" w:rsidRDefault="00B25172" w:rsidP="00B25172">
      <w:pPr>
        <w:numPr>
          <w:ilvl w:val="3"/>
          <w:numId w:val="40"/>
        </w:numPr>
        <w:shd w:val="clear" w:color="auto" w:fill="FFFFFF"/>
        <w:tabs>
          <w:tab w:val="left" w:pos="305"/>
        </w:tabs>
        <w:spacing w:line="360" w:lineRule="auto"/>
        <w:ind w:right="20"/>
        <w:jc w:val="both"/>
      </w:pPr>
      <w:r w:rsidRPr="00B25172">
        <w:rPr>
          <w:bCs/>
          <w:shd w:val="clear" w:color="auto" w:fill="FFFFFF"/>
        </w:rPr>
        <w:lastRenderedPageBreak/>
        <w:t>Одноклассница</w:t>
      </w:r>
      <w:r w:rsidRPr="00B25172">
        <w:t xml:space="preserve"> пригласила тебя на день рождения. Ты знаешь, </w:t>
      </w:r>
      <w:r w:rsidRPr="00B25172">
        <w:rPr>
          <w:bCs/>
          <w:shd w:val="clear" w:color="auto" w:fill="FFFFFF"/>
        </w:rPr>
        <w:t>что в ее доме</w:t>
      </w:r>
      <w:r w:rsidRPr="00B25172">
        <w:t xml:space="preserve"> не будет спиртных напитков и сигарет. И вдруг твой приятель предлагает покурить курительную смесь</w:t>
      </w:r>
      <w:r w:rsidRPr="00B25172">
        <w:rPr>
          <w:bCs/>
          <w:shd w:val="clear" w:color="auto" w:fill="FFFFFF"/>
        </w:rPr>
        <w:t>.</w:t>
      </w:r>
      <w:r w:rsidRPr="00B25172">
        <w:t xml:space="preserve"> Твои действия.</w:t>
      </w:r>
    </w:p>
    <w:p w:rsidR="00B25172" w:rsidRPr="00B25172" w:rsidRDefault="00B25172" w:rsidP="00B25172">
      <w:pPr>
        <w:numPr>
          <w:ilvl w:val="3"/>
          <w:numId w:val="40"/>
        </w:numPr>
        <w:shd w:val="clear" w:color="auto" w:fill="FFFFFF"/>
        <w:tabs>
          <w:tab w:val="left" w:pos="305"/>
        </w:tabs>
        <w:spacing w:line="360" w:lineRule="auto"/>
        <w:ind w:right="20"/>
        <w:jc w:val="both"/>
      </w:pPr>
      <w:r w:rsidRPr="00B25172">
        <w:rPr>
          <w:bCs/>
          <w:shd w:val="clear" w:color="auto" w:fill="FFFFFF"/>
        </w:rPr>
        <w:t>Твой друг попросил у тебя новый фотоаппарат. Ты не хочешь давать, так как опасаешься, что он его сломает, потеряет. Как отказать?</w:t>
      </w:r>
    </w:p>
    <w:p w:rsidR="00B25172" w:rsidRPr="00B25172" w:rsidRDefault="00B25172" w:rsidP="00B25172">
      <w:pPr>
        <w:numPr>
          <w:ilvl w:val="3"/>
          <w:numId w:val="40"/>
        </w:numPr>
        <w:shd w:val="clear" w:color="auto" w:fill="FFFFFF"/>
        <w:tabs>
          <w:tab w:val="left" w:pos="305"/>
        </w:tabs>
        <w:spacing w:line="360" w:lineRule="auto"/>
        <w:ind w:right="20"/>
        <w:jc w:val="both"/>
      </w:pPr>
      <w:r w:rsidRPr="00B25172">
        <w:rPr>
          <w:bCs/>
          <w:shd w:val="clear" w:color="auto" w:fill="FFFFFF"/>
        </w:rPr>
        <w:t>Ты</w:t>
      </w:r>
      <w:r w:rsidRPr="00B25172">
        <w:rPr>
          <w:b/>
        </w:rPr>
        <w:t xml:space="preserve"> </w:t>
      </w:r>
      <w:r w:rsidRPr="00B25172">
        <w:t>в доме</w:t>
      </w:r>
      <w:r w:rsidRPr="00B25172">
        <w:rPr>
          <w:bCs/>
          <w:shd w:val="clear" w:color="auto" w:fill="FFFFFF"/>
        </w:rPr>
        <w:t xml:space="preserve"> приятеля</w:t>
      </w:r>
      <w:r w:rsidRPr="00B25172">
        <w:rPr>
          <w:b/>
          <w:bCs/>
          <w:shd w:val="clear" w:color="auto" w:fill="FFFFFF"/>
        </w:rPr>
        <w:t>.</w:t>
      </w:r>
      <w:r w:rsidRPr="00B25172">
        <w:t xml:space="preserve"> Все решили попробовать неизвестное вещество. Предлагают тебе. Ты не хо</w:t>
      </w:r>
      <w:r w:rsidRPr="00B25172">
        <w:rPr>
          <w:spacing w:val="-20"/>
          <w:shd w:val="clear" w:color="auto" w:fill="FFFFFF"/>
        </w:rPr>
        <w:t>чешь. Как</w:t>
      </w:r>
      <w:r w:rsidRPr="00B25172">
        <w:rPr>
          <w:b/>
          <w:bCs/>
          <w:shd w:val="clear" w:color="auto" w:fill="FFFFFF"/>
        </w:rPr>
        <w:t xml:space="preserve"> </w:t>
      </w:r>
      <w:r w:rsidRPr="00B25172">
        <w:rPr>
          <w:bCs/>
          <w:shd w:val="clear" w:color="auto" w:fill="FFFFFF"/>
        </w:rPr>
        <w:t>отказаться?</w:t>
      </w:r>
    </w:p>
    <w:p w:rsidR="00B25172" w:rsidRPr="00B25172" w:rsidRDefault="00B25172" w:rsidP="0084517E">
      <w:pPr>
        <w:shd w:val="clear" w:color="auto" w:fill="FFFFFF"/>
        <w:spacing w:line="360" w:lineRule="auto"/>
        <w:ind w:firstLine="540"/>
        <w:jc w:val="right"/>
      </w:pPr>
      <w:r w:rsidRPr="00B25172">
        <w:br w:type="page"/>
      </w:r>
      <w:r w:rsidRPr="00B25172">
        <w:lastRenderedPageBreak/>
        <w:t>Приложение 2</w:t>
      </w:r>
    </w:p>
    <w:p w:rsidR="00B25172" w:rsidRPr="00B25172" w:rsidRDefault="00B25172" w:rsidP="00B25172">
      <w:pPr>
        <w:shd w:val="clear" w:color="auto" w:fill="FFFFFF"/>
        <w:spacing w:line="360" w:lineRule="auto"/>
        <w:ind w:firstLine="540"/>
        <w:jc w:val="both"/>
        <w:rPr>
          <w:b/>
          <w:bCs/>
        </w:rPr>
      </w:pPr>
      <w:r w:rsidRPr="00B25172">
        <w:rPr>
          <w:b/>
          <w:bCs/>
        </w:rPr>
        <w:t>Как сказать «НЕТ»</w:t>
      </w:r>
    </w:p>
    <w:p w:rsidR="00B25172" w:rsidRPr="00B25172" w:rsidRDefault="00B25172" w:rsidP="00B25172">
      <w:pPr>
        <w:shd w:val="clear" w:color="auto" w:fill="FFFFFF"/>
        <w:spacing w:line="360" w:lineRule="auto"/>
        <w:ind w:firstLine="540"/>
        <w:jc w:val="both"/>
        <w:rPr>
          <w:b/>
          <w:bCs/>
        </w:rPr>
      </w:pPr>
    </w:p>
    <w:p w:rsidR="00B25172" w:rsidRPr="00B25172" w:rsidRDefault="00B25172" w:rsidP="00B25172">
      <w:pPr>
        <w:widowControl w:val="0"/>
        <w:shd w:val="clear" w:color="auto" w:fill="FFFFFF"/>
        <w:tabs>
          <w:tab w:val="left" w:pos="571"/>
        </w:tabs>
        <w:autoSpaceDE w:val="0"/>
        <w:autoSpaceDN w:val="0"/>
        <w:adjustRightInd w:val="0"/>
        <w:spacing w:line="360" w:lineRule="auto"/>
        <w:ind w:firstLine="540"/>
        <w:jc w:val="both"/>
        <w:rPr>
          <w:spacing w:val="-17"/>
        </w:rPr>
      </w:pPr>
      <w:r w:rsidRPr="00B25172">
        <w:t>1. Спасибо. Я больше в этом не нуждаюсь.</w:t>
      </w:r>
    </w:p>
    <w:p w:rsidR="00B25172" w:rsidRPr="00B25172" w:rsidRDefault="00B25172" w:rsidP="00B25172">
      <w:pPr>
        <w:widowControl w:val="0"/>
        <w:shd w:val="clear" w:color="auto" w:fill="FFFFFF"/>
        <w:tabs>
          <w:tab w:val="left" w:pos="571"/>
        </w:tabs>
        <w:autoSpaceDE w:val="0"/>
        <w:autoSpaceDN w:val="0"/>
        <w:adjustRightInd w:val="0"/>
        <w:spacing w:line="360" w:lineRule="auto"/>
        <w:ind w:firstLine="540"/>
        <w:jc w:val="both"/>
        <w:rPr>
          <w:spacing w:val="-10"/>
        </w:rPr>
      </w:pPr>
      <w:r w:rsidRPr="00B25172">
        <w:t>2. Спасибо, мне этого не нужно.</w:t>
      </w:r>
    </w:p>
    <w:p w:rsidR="00B25172" w:rsidRPr="00B25172" w:rsidRDefault="00B25172" w:rsidP="00B25172">
      <w:pPr>
        <w:widowControl w:val="0"/>
        <w:shd w:val="clear" w:color="auto" w:fill="FFFFFF"/>
        <w:tabs>
          <w:tab w:val="left" w:pos="571"/>
        </w:tabs>
        <w:autoSpaceDE w:val="0"/>
        <w:autoSpaceDN w:val="0"/>
        <w:adjustRightInd w:val="0"/>
        <w:spacing w:line="360" w:lineRule="auto"/>
        <w:ind w:firstLine="540"/>
        <w:jc w:val="both"/>
        <w:rPr>
          <w:spacing w:val="-12"/>
        </w:rPr>
      </w:pPr>
      <w:r w:rsidRPr="00B25172">
        <w:rPr>
          <w:spacing w:val="-1"/>
        </w:rPr>
        <w:t>3. Я не курю (не употребляю).</w:t>
      </w:r>
    </w:p>
    <w:p w:rsidR="00B25172" w:rsidRPr="00B25172" w:rsidRDefault="00B25172" w:rsidP="00B25172">
      <w:pPr>
        <w:widowControl w:val="0"/>
        <w:shd w:val="clear" w:color="auto" w:fill="FFFFFF"/>
        <w:tabs>
          <w:tab w:val="left" w:pos="571"/>
        </w:tabs>
        <w:autoSpaceDE w:val="0"/>
        <w:autoSpaceDN w:val="0"/>
        <w:adjustRightInd w:val="0"/>
        <w:spacing w:line="360" w:lineRule="auto"/>
        <w:ind w:firstLine="540"/>
        <w:jc w:val="both"/>
        <w:rPr>
          <w:spacing w:val="-9"/>
        </w:rPr>
      </w:pPr>
      <w:r w:rsidRPr="00B25172">
        <w:t>4. Я не собираюсь загрязнять организм.</w:t>
      </w:r>
    </w:p>
    <w:p w:rsidR="00B25172" w:rsidRPr="00B25172" w:rsidRDefault="00B25172" w:rsidP="00B25172">
      <w:pPr>
        <w:widowControl w:val="0"/>
        <w:shd w:val="clear" w:color="auto" w:fill="FFFFFF"/>
        <w:tabs>
          <w:tab w:val="left" w:pos="571"/>
        </w:tabs>
        <w:autoSpaceDE w:val="0"/>
        <w:autoSpaceDN w:val="0"/>
        <w:adjustRightInd w:val="0"/>
        <w:spacing w:line="360" w:lineRule="auto"/>
        <w:ind w:firstLine="540"/>
        <w:jc w:val="both"/>
        <w:rPr>
          <w:spacing w:val="-10"/>
        </w:rPr>
      </w:pPr>
      <w:r w:rsidRPr="00B25172">
        <w:t>5. Я не в настроении, поэтому сегодня не хочу.</w:t>
      </w:r>
    </w:p>
    <w:p w:rsidR="00B25172" w:rsidRPr="00B25172" w:rsidRDefault="00B25172" w:rsidP="00B25172">
      <w:pPr>
        <w:widowControl w:val="0"/>
        <w:shd w:val="clear" w:color="auto" w:fill="FFFFFF"/>
        <w:tabs>
          <w:tab w:val="left" w:pos="571"/>
        </w:tabs>
        <w:autoSpaceDE w:val="0"/>
        <w:autoSpaceDN w:val="0"/>
        <w:adjustRightInd w:val="0"/>
        <w:spacing w:before="2" w:line="360" w:lineRule="auto"/>
        <w:ind w:firstLine="540"/>
        <w:jc w:val="both"/>
        <w:rPr>
          <w:spacing w:val="-11"/>
        </w:rPr>
      </w:pPr>
      <w:r w:rsidRPr="00B25172">
        <w:rPr>
          <w:spacing w:val="-1"/>
        </w:rPr>
        <w:t>6. Нет-нет, не сегодня или не сейчас.</w:t>
      </w:r>
    </w:p>
    <w:p w:rsidR="00B25172" w:rsidRPr="00B25172" w:rsidRDefault="00B25172" w:rsidP="00B25172">
      <w:pPr>
        <w:widowControl w:val="0"/>
        <w:shd w:val="clear" w:color="auto" w:fill="FFFFFF"/>
        <w:tabs>
          <w:tab w:val="left" w:pos="571"/>
        </w:tabs>
        <w:autoSpaceDE w:val="0"/>
        <w:autoSpaceDN w:val="0"/>
        <w:adjustRightInd w:val="0"/>
        <w:spacing w:line="360" w:lineRule="auto"/>
        <w:ind w:firstLine="540"/>
        <w:jc w:val="both"/>
        <w:rPr>
          <w:spacing w:val="-14"/>
        </w:rPr>
      </w:pPr>
      <w:r w:rsidRPr="00B25172">
        <w:t>7. Нет, мне не нужны неприятности.</w:t>
      </w:r>
    </w:p>
    <w:p w:rsidR="00B25172" w:rsidRPr="00B25172" w:rsidRDefault="00B25172" w:rsidP="00B25172">
      <w:pPr>
        <w:widowControl w:val="0"/>
        <w:shd w:val="clear" w:color="auto" w:fill="FFFFFF"/>
        <w:tabs>
          <w:tab w:val="left" w:pos="571"/>
        </w:tabs>
        <w:autoSpaceDE w:val="0"/>
        <w:autoSpaceDN w:val="0"/>
        <w:adjustRightInd w:val="0"/>
        <w:spacing w:line="360" w:lineRule="auto"/>
        <w:ind w:firstLine="540"/>
        <w:jc w:val="both"/>
        <w:rPr>
          <w:spacing w:val="-12"/>
        </w:rPr>
      </w:pPr>
      <w:r w:rsidRPr="00B25172">
        <w:t>8. Спасибо, когда мне понадобится, я дам тебе знать.</w:t>
      </w:r>
    </w:p>
    <w:p w:rsidR="00B25172" w:rsidRPr="00B25172" w:rsidRDefault="00B25172" w:rsidP="00B25172">
      <w:pPr>
        <w:widowControl w:val="0"/>
        <w:shd w:val="clear" w:color="auto" w:fill="FFFFFF"/>
        <w:tabs>
          <w:tab w:val="left" w:pos="574"/>
        </w:tabs>
        <w:autoSpaceDE w:val="0"/>
        <w:autoSpaceDN w:val="0"/>
        <w:adjustRightInd w:val="0"/>
        <w:spacing w:before="2" w:line="360" w:lineRule="auto"/>
        <w:ind w:firstLine="540"/>
        <w:jc w:val="both"/>
      </w:pPr>
      <w:r w:rsidRPr="00B25172">
        <w:t>9. Мои родители меня убьют.</w:t>
      </w:r>
    </w:p>
    <w:p w:rsidR="00B25172" w:rsidRPr="00B25172" w:rsidRDefault="00B25172" w:rsidP="00B25172">
      <w:pPr>
        <w:widowControl w:val="0"/>
        <w:shd w:val="clear" w:color="auto" w:fill="FFFFFF"/>
        <w:tabs>
          <w:tab w:val="left" w:pos="574"/>
        </w:tabs>
        <w:autoSpaceDE w:val="0"/>
        <w:autoSpaceDN w:val="0"/>
        <w:adjustRightInd w:val="0"/>
        <w:spacing w:before="2" w:line="360" w:lineRule="auto"/>
        <w:ind w:firstLine="540"/>
        <w:jc w:val="both"/>
        <w:rPr>
          <w:spacing w:val="-12"/>
        </w:rPr>
      </w:pPr>
      <w:r w:rsidRPr="00B25172">
        <w:t>10. Я таких вещей боюсь.</w:t>
      </w:r>
    </w:p>
    <w:p w:rsidR="00B25172" w:rsidRPr="00B25172" w:rsidRDefault="00B25172" w:rsidP="00B25172">
      <w:pPr>
        <w:widowControl w:val="0"/>
        <w:shd w:val="clear" w:color="auto" w:fill="FFFFFF"/>
        <w:tabs>
          <w:tab w:val="left" w:pos="574"/>
        </w:tabs>
        <w:autoSpaceDE w:val="0"/>
        <w:autoSpaceDN w:val="0"/>
        <w:adjustRightInd w:val="0"/>
        <w:spacing w:line="360" w:lineRule="auto"/>
        <w:ind w:firstLine="540"/>
        <w:jc w:val="both"/>
        <w:rPr>
          <w:spacing w:val="-10"/>
        </w:rPr>
      </w:pPr>
      <w:r w:rsidRPr="00B25172">
        <w:t xml:space="preserve"> 11. Как-нибудь в другой раз.</w:t>
      </w:r>
    </w:p>
    <w:p w:rsidR="00B25172" w:rsidRPr="00B25172" w:rsidRDefault="00B25172" w:rsidP="00B25172">
      <w:pPr>
        <w:widowControl w:val="0"/>
        <w:shd w:val="clear" w:color="auto" w:fill="FFFFFF"/>
        <w:tabs>
          <w:tab w:val="left" w:pos="574"/>
        </w:tabs>
        <w:autoSpaceDE w:val="0"/>
        <w:autoSpaceDN w:val="0"/>
        <w:adjustRightInd w:val="0"/>
        <w:spacing w:line="360" w:lineRule="auto"/>
        <w:ind w:firstLine="540"/>
        <w:jc w:val="both"/>
        <w:rPr>
          <w:spacing w:val="-10"/>
        </w:rPr>
      </w:pPr>
      <w:r w:rsidRPr="00B25172">
        <w:t xml:space="preserve"> 12. Эта дрянь не для меня.</w:t>
      </w:r>
    </w:p>
    <w:p w:rsidR="00B25172" w:rsidRPr="00B25172" w:rsidRDefault="00B25172" w:rsidP="00B25172">
      <w:pPr>
        <w:widowControl w:val="0"/>
        <w:shd w:val="clear" w:color="auto" w:fill="FFFFFF"/>
        <w:tabs>
          <w:tab w:val="left" w:pos="574"/>
        </w:tabs>
        <w:autoSpaceDE w:val="0"/>
        <w:autoSpaceDN w:val="0"/>
        <w:adjustRightInd w:val="0"/>
        <w:spacing w:before="2" w:line="360" w:lineRule="auto"/>
        <w:ind w:firstLine="540"/>
        <w:jc w:val="both"/>
        <w:rPr>
          <w:spacing w:val="-11"/>
        </w:rPr>
      </w:pPr>
      <w:r w:rsidRPr="00B25172">
        <w:rPr>
          <w:spacing w:val="-3"/>
        </w:rPr>
        <w:t xml:space="preserve"> 13. Нет, спасибо.</w:t>
      </w:r>
    </w:p>
    <w:p w:rsidR="00B25172" w:rsidRPr="00B25172" w:rsidRDefault="00B25172" w:rsidP="00B25172">
      <w:pPr>
        <w:widowControl w:val="0"/>
        <w:shd w:val="clear" w:color="auto" w:fill="FFFFFF"/>
        <w:tabs>
          <w:tab w:val="left" w:pos="574"/>
        </w:tabs>
        <w:autoSpaceDE w:val="0"/>
        <w:autoSpaceDN w:val="0"/>
        <w:adjustRightInd w:val="0"/>
        <w:spacing w:line="360" w:lineRule="auto"/>
        <w:ind w:firstLine="540"/>
        <w:jc w:val="both"/>
        <w:rPr>
          <w:spacing w:val="-10"/>
        </w:rPr>
      </w:pPr>
      <w:r w:rsidRPr="00B25172">
        <w:t xml:space="preserve"> 14. Если тренер узнает, то заставит меня бежать 20 кругов.</w:t>
      </w:r>
    </w:p>
    <w:p w:rsidR="00B25172" w:rsidRPr="00B25172" w:rsidRDefault="00B25172" w:rsidP="00B25172">
      <w:pPr>
        <w:widowControl w:val="0"/>
        <w:shd w:val="clear" w:color="auto" w:fill="FFFFFF"/>
        <w:tabs>
          <w:tab w:val="left" w:pos="574"/>
        </w:tabs>
        <w:autoSpaceDE w:val="0"/>
        <w:autoSpaceDN w:val="0"/>
        <w:adjustRightInd w:val="0"/>
        <w:spacing w:line="360" w:lineRule="auto"/>
        <w:ind w:firstLine="540"/>
        <w:jc w:val="both"/>
        <w:rPr>
          <w:spacing w:val="-11"/>
        </w:rPr>
      </w:pPr>
      <w:r w:rsidRPr="00B25172">
        <w:t xml:space="preserve"> 15. Если родители узнают, мне целый год не будут давать денег!</w:t>
      </w:r>
    </w:p>
    <w:p w:rsidR="00B25172" w:rsidRPr="00B25172" w:rsidRDefault="00B25172" w:rsidP="00B25172">
      <w:pPr>
        <w:widowControl w:val="0"/>
        <w:shd w:val="clear" w:color="auto" w:fill="FFFFFF"/>
        <w:tabs>
          <w:tab w:val="left" w:pos="574"/>
        </w:tabs>
        <w:autoSpaceDE w:val="0"/>
        <w:autoSpaceDN w:val="0"/>
        <w:adjustRightInd w:val="0"/>
        <w:spacing w:line="360" w:lineRule="auto"/>
        <w:ind w:firstLine="540"/>
        <w:jc w:val="both"/>
        <w:rPr>
          <w:spacing w:val="-11"/>
        </w:rPr>
      </w:pPr>
      <w:r w:rsidRPr="00B25172">
        <w:t xml:space="preserve"> 16. Нет, спасибо, у меня и так хватает неприятностей.</w:t>
      </w:r>
    </w:p>
    <w:p w:rsidR="00B25172" w:rsidRPr="00B25172" w:rsidRDefault="00B25172" w:rsidP="00B25172">
      <w:pPr>
        <w:widowControl w:val="0"/>
        <w:shd w:val="clear" w:color="auto" w:fill="FFFFFF"/>
        <w:tabs>
          <w:tab w:val="left" w:pos="574"/>
        </w:tabs>
        <w:autoSpaceDE w:val="0"/>
        <w:autoSpaceDN w:val="0"/>
        <w:adjustRightInd w:val="0"/>
        <w:spacing w:before="5" w:line="360" w:lineRule="auto"/>
        <w:ind w:firstLine="540"/>
        <w:jc w:val="both"/>
        <w:rPr>
          <w:spacing w:val="-3"/>
        </w:rPr>
      </w:pPr>
      <w:r w:rsidRPr="00B25172">
        <w:rPr>
          <w:spacing w:val="-1"/>
        </w:rPr>
        <w:t xml:space="preserve"> 17. </w:t>
      </w:r>
      <w:r w:rsidRPr="00B25172">
        <w:rPr>
          <w:spacing w:val="-2"/>
        </w:rPr>
        <w:t>Я за витамины!</w:t>
      </w:r>
    </w:p>
    <w:p w:rsidR="00B25172" w:rsidRPr="00B25172" w:rsidRDefault="00B25172" w:rsidP="00B25172">
      <w:pPr>
        <w:widowControl w:val="0"/>
        <w:shd w:val="clear" w:color="auto" w:fill="FFFFFF"/>
        <w:tabs>
          <w:tab w:val="left" w:pos="574"/>
        </w:tabs>
        <w:autoSpaceDE w:val="0"/>
        <w:autoSpaceDN w:val="0"/>
        <w:adjustRightInd w:val="0"/>
        <w:spacing w:line="360" w:lineRule="auto"/>
        <w:ind w:firstLine="540"/>
        <w:jc w:val="both"/>
        <w:rPr>
          <w:spacing w:val="-8"/>
        </w:rPr>
      </w:pPr>
      <w:r w:rsidRPr="00B25172">
        <w:t xml:space="preserve"> 18. Нет, спасибо, препаратов я не хочу!</w:t>
      </w:r>
    </w:p>
    <w:p w:rsidR="00B25172" w:rsidRPr="00B25172" w:rsidRDefault="00B25172" w:rsidP="00B25172">
      <w:pPr>
        <w:widowControl w:val="0"/>
        <w:shd w:val="clear" w:color="auto" w:fill="FFFFFF"/>
        <w:tabs>
          <w:tab w:val="left" w:pos="574"/>
        </w:tabs>
        <w:autoSpaceDE w:val="0"/>
        <w:autoSpaceDN w:val="0"/>
        <w:adjustRightInd w:val="0"/>
        <w:spacing w:line="360" w:lineRule="auto"/>
        <w:ind w:firstLine="540"/>
        <w:jc w:val="both"/>
        <w:rPr>
          <w:spacing w:val="-5"/>
        </w:rPr>
      </w:pPr>
      <w:r w:rsidRPr="00B25172">
        <w:t xml:space="preserve"> 19. Я и без этого превосходно себя чувствую!</w:t>
      </w:r>
    </w:p>
    <w:p w:rsidR="00B25172" w:rsidRPr="00B25172" w:rsidRDefault="00B25172" w:rsidP="00B25172">
      <w:pPr>
        <w:widowControl w:val="0"/>
        <w:shd w:val="clear" w:color="auto" w:fill="FFFFFF"/>
        <w:tabs>
          <w:tab w:val="left" w:pos="574"/>
        </w:tabs>
        <w:autoSpaceDE w:val="0"/>
        <w:autoSpaceDN w:val="0"/>
        <w:adjustRightInd w:val="0"/>
        <w:spacing w:line="360" w:lineRule="auto"/>
        <w:ind w:firstLine="540"/>
        <w:jc w:val="both"/>
        <w:rPr>
          <w:spacing w:val="-6"/>
        </w:rPr>
      </w:pPr>
      <w:r w:rsidRPr="00B25172">
        <w:t xml:space="preserve"> 20. Нет, спасибо, у меня сегодня </w:t>
      </w:r>
      <w:proofErr w:type="spellStart"/>
      <w:r w:rsidRPr="00B25172">
        <w:t>еще</w:t>
      </w:r>
      <w:proofErr w:type="spellEnd"/>
      <w:r w:rsidRPr="00B25172">
        <w:t xml:space="preserve"> важная встреча.</w:t>
      </w:r>
    </w:p>
    <w:p w:rsidR="00B25172" w:rsidRPr="00B25172" w:rsidRDefault="00B25172" w:rsidP="00B25172">
      <w:pPr>
        <w:widowControl w:val="0"/>
        <w:shd w:val="clear" w:color="auto" w:fill="FFFFFF"/>
        <w:tabs>
          <w:tab w:val="left" w:pos="574"/>
        </w:tabs>
        <w:autoSpaceDE w:val="0"/>
        <w:autoSpaceDN w:val="0"/>
        <w:adjustRightInd w:val="0"/>
        <w:spacing w:line="360" w:lineRule="auto"/>
        <w:ind w:firstLine="540"/>
        <w:jc w:val="both"/>
        <w:rPr>
          <w:spacing w:val="-6"/>
        </w:rPr>
      </w:pPr>
      <w:r w:rsidRPr="00B25172">
        <w:rPr>
          <w:spacing w:val="-1"/>
        </w:rPr>
        <w:t xml:space="preserve"> 21. Нет, спасибо, у меня на это аллергия.</w:t>
      </w:r>
    </w:p>
    <w:p w:rsidR="00B25172" w:rsidRPr="00B25172" w:rsidRDefault="00B25172" w:rsidP="00B25172">
      <w:pPr>
        <w:widowControl w:val="0"/>
        <w:shd w:val="clear" w:color="auto" w:fill="FFFFFF"/>
        <w:tabs>
          <w:tab w:val="left" w:pos="574"/>
        </w:tabs>
        <w:autoSpaceDE w:val="0"/>
        <w:autoSpaceDN w:val="0"/>
        <w:adjustRightInd w:val="0"/>
        <w:spacing w:before="2" w:line="360" w:lineRule="auto"/>
        <w:ind w:firstLine="540"/>
        <w:jc w:val="both"/>
        <w:rPr>
          <w:spacing w:val="-5"/>
        </w:rPr>
      </w:pPr>
      <w:r w:rsidRPr="00B25172">
        <w:t xml:space="preserve"> 22. Нет, спасибо, это опасно для жизни.</w:t>
      </w:r>
    </w:p>
    <w:p w:rsidR="00B25172" w:rsidRPr="00B25172" w:rsidRDefault="00B25172" w:rsidP="00B25172">
      <w:pPr>
        <w:widowControl w:val="0"/>
        <w:shd w:val="clear" w:color="auto" w:fill="FFFFFF"/>
        <w:tabs>
          <w:tab w:val="left" w:pos="574"/>
        </w:tabs>
        <w:autoSpaceDE w:val="0"/>
        <w:autoSpaceDN w:val="0"/>
        <w:adjustRightInd w:val="0"/>
        <w:spacing w:line="360" w:lineRule="auto"/>
        <w:ind w:firstLine="540"/>
        <w:jc w:val="both"/>
        <w:rPr>
          <w:spacing w:val="-4"/>
        </w:rPr>
      </w:pPr>
      <w:r w:rsidRPr="00B25172">
        <w:rPr>
          <w:spacing w:val="-1"/>
        </w:rPr>
        <w:t xml:space="preserve"> 23. Ты с ума </w:t>
      </w:r>
      <w:proofErr w:type="spellStart"/>
      <w:r w:rsidRPr="00B25172">
        <w:rPr>
          <w:spacing w:val="-1"/>
        </w:rPr>
        <w:t>сошел</w:t>
      </w:r>
      <w:proofErr w:type="spellEnd"/>
      <w:r w:rsidRPr="00B25172">
        <w:rPr>
          <w:spacing w:val="-1"/>
        </w:rPr>
        <w:t>? Я даже сигарет не курю!</w:t>
      </w:r>
    </w:p>
    <w:p w:rsidR="00B25172" w:rsidRPr="00B25172" w:rsidRDefault="00B25172" w:rsidP="00B25172">
      <w:pPr>
        <w:widowControl w:val="0"/>
        <w:shd w:val="clear" w:color="auto" w:fill="FFFFFF"/>
        <w:tabs>
          <w:tab w:val="left" w:pos="574"/>
        </w:tabs>
        <w:autoSpaceDE w:val="0"/>
        <w:autoSpaceDN w:val="0"/>
        <w:adjustRightInd w:val="0"/>
        <w:spacing w:line="360" w:lineRule="auto"/>
        <w:ind w:firstLine="540"/>
        <w:jc w:val="both"/>
        <w:rPr>
          <w:spacing w:val="-7"/>
        </w:rPr>
      </w:pPr>
      <w:r w:rsidRPr="00B25172">
        <w:t xml:space="preserve"> 24. Эти «химические радости» не для меня.</w:t>
      </w:r>
    </w:p>
    <w:p w:rsidR="00B25172" w:rsidRPr="00B25172" w:rsidRDefault="00B25172" w:rsidP="00B25172">
      <w:pPr>
        <w:widowControl w:val="0"/>
        <w:shd w:val="clear" w:color="auto" w:fill="FFFFFF"/>
        <w:tabs>
          <w:tab w:val="left" w:pos="574"/>
        </w:tabs>
        <w:autoSpaceDE w:val="0"/>
        <w:autoSpaceDN w:val="0"/>
        <w:adjustRightInd w:val="0"/>
        <w:spacing w:line="360" w:lineRule="auto"/>
        <w:ind w:firstLine="540"/>
        <w:jc w:val="both"/>
      </w:pPr>
      <w:r w:rsidRPr="00B25172">
        <w:t xml:space="preserve"> 25. Нет, я это пробовал, и мне не понравилось.</w:t>
      </w:r>
    </w:p>
    <w:p w:rsidR="00B716DB" w:rsidRPr="00B716DB" w:rsidRDefault="00B716DB" w:rsidP="00B716DB">
      <w:pPr>
        <w:pStyle w:val="a3"/>
        <w:spacing w:line="360" w:lineRule="auto"/>
        <w:ind w:left="0"/>
        <w:rPr>
          <w:b/>
        </w:rPr>
      </w:pPr>
    </w:p>
    <w:p w:rsidR="00FC4B65" w:rsidRPr="00B716DB" w:rsidRDefault="00FC4B65" w:rsidP="00B716DB">
      <w:pPr>
        <w:spacing w:line="360" w:lineRule="auto"/>
        <w:jc w:val="both"/>
      </w:pPr>
      <w:r w:rsidRPr="00B716DB">
        <w:t xml:space="preserve">Сайт </w:t>
      </w:r>
      <w:r w:rsidRPr="00B716DB">
        <w:rPr>
          <w:lang w:val="en-US"/>
        </w:rPr>
        <w:t>www</w:t>
      </w:r>
      <w:r w:rsidRPr="00B716DB">
        <w:t>.</w:t>
      </w:r>
      <w:proofErr w:type="spellStart"/>
      <w:r w:rsidRPr="00B716DB">
        <w:rPr>
          <w:lang w:val="en-US"/>
        </w:rPr>
        <w:t>narkotikam</w:t>
      </w:r>
      <w:proofErr w:type="spellEnd"/>
      <w:r w:rsidRPr="00B716DB">
        <w:t>.</w:t>
      </w:r>
      <w:r w:rsidRPr="00B716DB">
        <w:rPr>
          <w:lang w:val="en-US"/>
        </w:rPr>
        <w:t>net</w:t>
      </w:r>
    </w:p>
    <w:p w:rsidR="00FC4B65" w:rsidRPr="00B716DB" w:rsidRDefault="00FC4B65" w:rsidP="00B716DB">
      <w:pPr>
        <w:spacing w:line="360" w:lineRule="auto"/>
        <w:jc w:val="both"/>
        <w:rPr>
          <w:b/>
          <w:vertAlign w:val="superscript"/>
        </w:rPr>
      </w:pPr>
      <w:r w:rsidRPr="00B716DB">
        <w:rPr>
          <w:b/>
        </w:rPr>
        <w:t>Упражнени</w:t>
      </w:r>
      <w:r w:rsidR="00B716DB" w:rsidRPr="00B716DB">
        <w:rPr>
          <w:b/>
        </w:rPr>
        <w:t>я</w:t>
      </w:r>
      <w:r w:rsidRPr="00B716DB">
        <w:rPr>
          <w:b/>
        </w:rPr>
        <w:t xml:space="preserve"> "Незаконченный рассказ''</w:t>
      </w:r>
    </w:p>
    <w:p w:rsidR="00FC4B65" w:rsidRPr="00B716DB" w:rsidRDefault="00FC4B65" w:rsidP="00B716DB">
      <w:pPr>
        <w:spacing w:line="360" w:lineRule="auto"/>
        <w:jc w:val="both"/>
      </w:pPr>
      <w:r w:rsidRPr="00B716DB">
        <w:t>Цель: Выявление информированности подростков о наркотических веществах и их отношении к этим веществам.</w:t>
      </w:r>
    </w:p>
    <w:p w:rsidR="00FC4B65" w:rsidRPr="00B716DB" w:rsidRDefault="00FC4B65" w:rsidP="00B716DB">
      <w:pPr>
        <w:spacing w:line="360" w:lineRule="auto"/>
        <w:jc w:val="both"/>
      </w:pPr>
      <w:r w:rsidRPr="00B716DB">
        <w:lastRenderedPageBreak/>
        <w:t>Каждому участнику даётся карточка с описанием начала ситуации, в которой подростку кто-либо предлагает попробовать наркотическое вещество. Окончание ситуации отсутствует — его необходимо дописать самому участнику.</w:t>
      </w:r>
    </w:p>
    <w:p w:rsidR="00FC4B65" w:rsidRPr="00B716DB" w:rsidRDefault="00FC4B65" w:rsidP="00B716DB">
      <w:pPr>
        <w:spacing w:line="360" w:lineRule="auto"/>
        <w:jc w:val="both"/>
      </w:pPr>
      <w:r w:rsidRPr="00B716DB">
        <w:t>Пример ситуации:</w:t>
      </w:r>
    </w:p>
    <w:p w:rsidR="00FC4B65" w:rsidRPr="00B716DB" w:rsidRDefault="00FC4B65" w:rsidP="00B716DB">
      <w:pPr>
        <w:spacing w:line="360" w:lineRule="auto"/>
        <w:jc w:val="both"/>
      </w:pPr>
      <w:r w:rsidRPr="00B716DB">
        <w:t>" У нас была своя компания. Мы ежедневно встречались во дворе дома и вместе проводили время. Все ребята, в том числе и я. курили сигареты. Однажды в нашей компании появился новенький. Он употреблял какое-то особое вещество, которое называл "наркотой" и предлагал нам тоже его попробовать. Он так здорово рассказывал, как после дозы "наркоты" "ловит кайф", и что эти ощущения ни с чем не сравнить по приятности. Некоторые попробовали сразу. Я отказался. Он пытался убедить меня, что ничего не случиться, если я разок попробую... "</w:t>
      </w:r>
    </w:p>
    <w:p w:rsidR="00FC4B65" w:rsidRPr="00B716DB" w:rsidRDefault="00FC4B65" w:rsidP="00B716DB">
      <w:pPr>
        <w:spacing w:line="360" w:lineRule="auto"/>
        <w:jc w:val="both"/>
      </w:pPr>
      <w:r w:rsidRPr="00B716DB">
        <w:t>Необходимо оценить характер окончания рассказа, а также отношение — отказ или проба наркотика, используемую терминологию.</w:t>
      </w:r>
    </w:p>
    <w:p w:rsidR="00FC4B65" w:rsidRPr="00B716DB" w:rsidRDefault="00FC4B65" w:rsidP="00B716DB">
      <w:pPr>
        <w:spacing w:line="360" w:lineRule="auto"/>
        <w:jc w:val="both"/>
        <w:rPr>
          <w:b/>
          <w:vertAlign w:val="superscript"/>
        </w:rPr>
      </w:pPr>
      <w:r w:rsidRPr="00B716DB">
        <w:rPr>
          <w:b/>
        </w:rPr>
        <w:t>Упражнение ''Зависимость (незаконченные предложения)"</w:t>
      </w:r>
      <w:r w:rsidRPr="00B716DB">
        <w:rPr>
          <w:b/>
          <w:vertAlign w:val="superscript"/>
        </w:rPr>
        <w:t>2</w:t>
      </w:r>
    </w:p>
    <w:p w:rsidR="00FC4B65" w:rsidRPr="00B716DB" w:rsidRDefault="00FC4B65" w:rsidP="00B716DB">
      <w:pPr>
        <w:spacing w:line="360" w:lineRule="auto"/>
        <w:jc w:val="both"/>
      </w:pPr>
      <w:r w:rsidRPr="00B716DB">
        <w:t>Участникам предлагается дописать предложения:</w:t>
      </w:r>
    </w:p>
    <w:p w:rsidR="00FC4B65" w:rsidRPr="00B716DB" w:rsidRDefault="00FC4B65" w:rsidP="00B716DB">
      <w:pPr>
        <w:spacing w:line="360" w:lineRule="auto"/>
        <w:jc w:val="both"/>
      </w:pPr>
      <w:r w:rsidRPr="00B716DB">
        <w:t>1. Когда я общаюсь с человеком, зависимым от наркотиков или алкоголя, тогда я …</w:t>
      </w:r>
    </w:p>
    <w:p w:rsidR="00FC4B65" w:rsidRPr="00B716DB" w:rsidRDefault="00FC4B65" w:rsidP="00B716DB">
      <w:pPr>
        <w:spacing w:line="360" w:lineRule="auto"/>
        <w:jc w:val="both"/>
      </w:pPr>
      <w:r w:rsidRPr="00B716DB">
        <w:t>2. В общении с зависимыми людьми труднее всего мне бывает ...</w:t>
      </w:r>
    </w:p>
    <w:p w:rsidR="00FC4B65" w:rsidRPr="00B716DB" w:rsidRDefault="00FC4B65" w:rsidP="00B716DB">
      <w:pPr>
        <w:spacing w:line="360" w:lineRule="auto"/>
        <w:jc w:val="both"/>
      </w:pPr>
      <w:r w:rsidRPr="00B716DB">
        <w:t xml:space="preserve">3. </w:t>
      </w:r>
      <w:proofErr w:type="spellStart"/>
      <w:r w:rsidRPr="00B716DB">
        <w:t>Свое</w:t>
      </w:r>
      <w:proofErr w:type="spellEnd"/>
      <w:r w:rsidRPr="00B716DB">
        <w:t xml:space="preserve"> сочувствие к зависимому человеку я проявляю через ...</w:t>
      </w:r>
    </w:p>
    <w:p w:rsidR="00FC4B65" w:rsidRPr="00B716DB" w:rsidRDefault="00FC4B65" w:rsidP="00B716DB">
      <w:pPr>
        <w:spacing w:line="360" w:lineRule="auto"/>
        <w:jc w:val="both"/>
      </w:pPr>
      <w:r w:rsidRPr="00B716DB">
        <w:t>4. Когда я наблюдаю поведение зависимого человека, я понимаю, что ...</w:t>
      </w:r>
    </w:p>
    <w:p w:rsidR="00FC4B65" w:rsidRPr="00B716DB" w:rsidRDefault="00FC4B65" w:rsidP="00B716DB">
      <w:pPr>
        <w:spacing w:line="360" w:lineRule="auto"/>
        <w:jc w:val="both"/>
      </w:pPr>
      <w:r w:rsidRPr="00B716DB">
        <w:t>5. Ситуация, в которой я бы мог стать зависимым от наркотика, это ...</w:t>
      </w:r>
    </w:p>
    <w:p w:rsidR="00FC4B65" w:rsidRPr="00B716DB" w:rsidRDefault="00FC4B65" w:rsidP="00B716DB">
      <w:pPr>
        <w:spacing w:line="360" w:lineRule="auto"/>
        <w:jc w:val="both"/>
      </w:pPr>
      <w:r w:rsidRPr="00B716DB">
        <w:t>6. Когда я замечаю, что становлюсь зависимым от кого-то или чего-то, я осознаю, что ...</w:t>
      </w:r>
    </w:p>
    <w:p w:rsidR="00FC4B65" w:rsidRPr="00B716DB" w:rsidRDefault="00FC4B65" w:rsidP="00B716DB">
      <w:pPr>
        <w:spacing w:line="360" w:lineRule="auto"/>
        <w:jc w:val="both"/>
      </w:pPr>
      <w:r w:rsidRPr="00B716DB">
        <w:t>7. Быть независимым для меня означает...</w:t>
      </w:r>
    </w:p>
    <w:p w:rsidR="00FC4B65" w:rsidRPr="00B716DB" w:rsidRDefault="00FC4B65" w:rsidP="00B716DB">
      <w:pPr>
        <w:spacing w:line="360" w:lineRule="auto"/>
        <w:jc w:val="both"/>
      </w:pPr>
      <w:r w:rsidRPr="00B716DB">
        <w:t>8. Как я понимаю, зависимость это ...</w:t>
      </w:r>
    </w:p>
    <w:p w:rsidR="005575DB" w:rsidRPr="00B716DB" w:rsidRDefault="005575DB" w:rsidP="00B716DB">
      <w:pPr>
        <w:spacing w:line="360" w:lineRule="auto"/>
        <w:jc w:val="both"/>
      </w:pPr>
    </w:p>
    <w:p w:rsidR="00FC4B65" w:rsidRPr="00B716DB" w:rsidRDefault="00FC4B65" w:rsidP="00B716DB">
      <w:pPr>
        <w:spacing w:line="360" w:lineRule="auto"/>
        <w:jc w:val="both"/>
        <w:rPr>
          <w:b/>
          <w:vertAlign w:val="superscript"/>
        </w:rPr>
      </w:pPr>
      <w:r w:rsidRPr="00B716DB">
        <w:rPr>
          <w:b/>
        </w:rPr>
        <w:t>Упражнение ''Шприц"</w:t>
      </w:r>
      <w:r w:rsidRPr="00B716DB">
        <w:rPr>
          <w:b/>
          <w:vertAlign w:val="superscript"/>
        </w:rPr>
        <w:t>1</w:t>
      </w:r>
    </w:p>
    <w:p w:rsidR="00FC4B65" w:rsidRPr="00B716DB" w:rsidRDefault="00FC4B65" w:rsidP="00B716DB">
      <w:pPr>
        <w:spacing w:line="360" w:lineRule="auto"/>
        <w:jc w:val="both"/>
      </w:pPr>
      <w:r w:rsidRPr="00B716DB">
        <w:t xml:space="preserve"> У каждого подростка существует естественный психологический барьер по отношению к наркотикам, особенно внутривенным. Не так-то просто в первый раз решиться на то, чтобы проколоть себе вену или ввести в организм вещество, действие которого непредсказуемо. Именно на этом этапе, до того как подросток </w:t>
      </w:r>
      <w:proofErr w:type="spellStart"/>
      <w:r w:rsidRPr="00B716DB">
        <w:t>прошел</w:t>
      </w:r>
      <w:proofErr w:type="spellEnd"/>
      <w:r w:rsidRPr="00B716DB">
        <w:t xml:space="preserve"> "посвящение": сделал первую инъекцию или выкурил первую сигарету, необходимо выработать у него навыки самозащиты.</w:t>
      </w:r>
    </w:p>
    <w:p w:rsidR="00FC4B65" w:rsidRPr="00B716DB" w:rsidRDefault="00FC4B65" w:rsidP="00B716DB">
      <w:pPr>
        <w:spacing w:line="360" w:lineRule="auto"/>
        <w:jc w:val="both"/>
      </w:pPr>
      <w:r w:rsidRPr="00B716DB">
        <w:t>Упражнение делается по кругу. Инструкция: тот, у кого в руках находится шприц, должен предложить соседу справа уколоться якобы имеющимся в шприце наркотиком: задача второго отказаться:</w:t>
      </w:r>
    </w:p>
    <w:p w:rsidR="00FC4B65" w:rsidRPr="00B716DB" w:rsidRDefault="00FC4B65" w:rsidP="00B716DB">
      <w:pPr>
        <w:spacing w:line="360" w:lineRule="auto"/>
        <w:jc w:val="both"/>
      </w:pPr>
      <w:r w:rsidRPr="00B716DB">
        <w:lastRenderedPageBreak/>
        <w:t xml:space="preserve">Делается 3 попытки, после чего шприц </w:t>
      </w:r>
      <w:proofErr w:type="spellStart"/>
      <w:r w:rsidRPr="00B716DB">
        <w:t>передается</w:t>
      </w:r>
      <w:proofErr w:type="spellEnd"/>
      <w:r w:rsidRPr="00B716DB">
        <w:t xml:space="preserve"> тому, кто отказывается, и так по кругу. В конце проводится короткое обсуждение, отмечаются те варианты отказа, которые были наиболее убедительными, и те случаи, когда у "искусителя" сохранялось настойчивое желание продолжать уговоры.</w:t>
      </w:r>
    </w:p>
    <w:p w:rsidR="005575DB" w:rsidRPr="00B716DB" w:rsidRDefault="005575DB" w:rsidP="00B716DB">
      <w:pPr>
        <w:spacing w:line="360" w:lineRule="auto"/>
        <w:jc w:val="both"/>
      </w:pPr>
    </w:p>
    <w:p w:rsidR="00AB2B68" w:rsidRPr="00B716DB" w:rsidRDefault="00AB2B68" w:rsidP="00B716DB">
      <w:pPr>
        <w:shd w:val="clear" w:color="auto" w:fill="FFFFFF"/>
        <w:autoSpaceDE w:val="0"/>
        <w:autoSpaceDN w:val="0"/>
        <w:adjustRightInd w:val="0"/>
        <w:spacing w:line="360" w:lineRule="auto"/>
        <w:jc w:val="both"/>
        <w:rPr>
          <w:b/>
          <w:bCs/>
          <w:iCs/>
        </w:rPr>
      </w:pPr>
      <w:r w:rsidRPr="00B716DB">
        <w:rPr>
          <w:b/>
          <w:bCs/>
          <w:iCs/>
        </w:rPr>
        <w:t>Рабочий лист «Каким способом можно сказать «нет»</w:t>
      </w:r>
    </w:p>
    <w:tbl>
      <w:tblPr>
        <w:tblW w:w="10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31"/>
        <w:gridCol w:w="3177"/>
        <w:gridCol w:w="3717"/>
      </w:tblGrid>
      <w:tr w:rsidR="00AB2B68" w:rsidRPr="00B716DB" w:rsidTr="00AB2B68">
        <w:tc>
          <w:tcPr>
            <w:tcW w:w="3231" w:type="dxa"/>
            <w:tcBorders>
              <w:top w:val="single" w:sz="4" w:space="0" w:color="FFFFFF"/>
              <w:left w:val="single" w:sz="4" w:space="0" w:color="FFFFFF"/>
              <w:bottom w:val="single" w:sz="4" w:space="0" w:color="FFFFFF"/>
              <w:right w:val="single" w:sz="4" w:space="0" w:color="FFFFFF"/>
            </w:tcBorders>
          </w:tcPr>
          <w:p w:rsidR="00AB2B68" w:rsidRPr="00B716DB" w:rsidRDefault="00AB2B68" w:rsidP="00B716DB">
            <w:pPr>
              <w:shd w:val="clear" w:color="auto" w:fill="FFFFFF"/>
              <w:autoSpaceDE w:val="0"/>
              <w:autoSpaceDN w:val="0"/>
              <w:adjustRightInd w:val="0"/>
              <w:spacing w:line="360" w:lineRule="auto"/>
              <w:jc w:val="both"/>
            </w:pPr>
            <w:r w:rsidRPr="00B716DB">
              <w:t>1.  Говори: «Нет, спасибо».</w:t>
            </w:r>
          </w:p>
          <w:p w:rsidR="00AB2B68" w:rsidRPr="00B716DB" w:rsidRDefault="00AB2B68" w:rsidP="00B716DB">
            <w:pPr>
              <w:shd w:val="clear" w:color="auto" w:fill="FFFFFF"/>
              <w:autoSpaceDE w:val="0"/>
              <w:autoSpaceDN w:val="0"/>
              <w:adjustRightInd w:val="0"/>
              <w:spacing w:line="360" w:lineRule="auto"/>
              <w:jc w:val="both"/>
            </w:pPr>
            <w:r w:rsidRPr="00B716DB">
              <w:t>-  Ты хочешь выпить?</w:t>
            </w:r>
          </w:p>
          <w:p w:rsidR="00AB2B68" w:rsidRPr="00B716DB" w:rsidRDefault="00AB2B68" w:rsidP="00B716DB">
            <w:pPr>
              <w:shd w:val="clear" w:color="auto" w:fill="FFFFFF"/>
              <w:autoSpaceDE w:val="0"/>
              <w:autoSpaceDN w:val="0"/>
              <w:adjustRightInd w:val="0"/>
              <w:spacing w:line="360" w:lineRule="auto"/>
              <w:jc w:val="both"/>
            </w:pPr>
            <w:r w:rsidRPr="00B716DB">
              <w:t>-  Нет, спасибо.</w:t>
            </w:r>
          </w:p>
          <w:p w:rsidR="00AB2B68" w:rsidRPr="00B716DB" w:rsidRDefault="00AB2B68" w:rsidP="00B716DB">
            <w:pPr>
              <w:autoSpaceDE w:val="0"/>
              <w:autoSpaceDN w:val="0"/>
              <w:adjustRightInd w:val="0"/>
              <w:spacing w:line="360" w:lineRule="auto"/>
              <w:jc w:val="both"/>
            </w:pPr>
          </w:p>
        </w:tc>
        <w:tc>
          <w:tcPr>
            <w:tcW w:w="3177" w:type="dxa"/>
            <w:tcBorders>
              <w:top w:val="single" w:sz="4" w:space="0" w:color="FFFFFF"/>
              <w:left w:val="single" w:sz="4" w:space="0" w:color="FFFFFF"/>
              <w:bottom w:val="single" w:sz="4" w:space="0" w:color="FFFFFF"/>
              <w:right w:val="single" w:sz="4" w:space="0" w:color="FFFFFF"/>
            </w:tcBorders>
          </w:tcPr>
          <w:p w:rsidR="00AB2B68" w:rsidRPr="00B716DB" w:rsidRDefault="00AB2B68" w:rsidP="00B716DB">
            <w:pPr>
              <w:shd w:val="clear" w:color="auto" w:fill="FFFFFF"/>
              <w:autoSpaceDE w:val="0"/>
              <w:autoSpaceDN w:val="0"/>
              <w:adjustRightInd w:val="0"/>
              <w:spacing w:line="360" w:lineRule="auto"/>
              <w:ind w:left="9"/>
              <w:jc w:val="both"/>
            </w:pPr>
            <w:r w:rsidRPr="00B716DB">
              <w:t>2.  Объясни причину отказа.</w:t>
            </w:r>
          </w:p>
          <w:p w:rsidR="00AB2B68" w:rsidRPr="00B716DB" w:rsidRDefault="00AB2B68" w:rsidP="00B716DB">
            <w:pPr>
              <w:shd w:val="clear" w:color="auto" w:fill="FFFFFF"/>
              <w:autoSpaceDE w:val="0"/>
              <w:autoSpaceDN w:val="0"/>
              <w:adjustRightInd w:val="0"/>
              <w:spacing w:line="360" w:lineRule="auto"/>
              <w:ind w:left="9"/>
              <w:jc w:val="both"/>
            </w:pPr>
            <w:r w:rsidRPr="00B716DB">
              <w:t>-  Ты хотел бы выпить вина?</w:t>
            </w:r>
          </w:p>
          <w:p w:rsidR="00AB2B68" w:rsidRPr="00B716DB" w:rsidRDefault="00AB2B68" w:rsidP="00B716DB">
            <w:pPr>
              <w:shd w:val="clear" w:color="auto" w:fill="FFFFFF"/>
              <w:autoSpaceDE w:val="0"/>
              <w:autoSpaceDN w:val="0"/>
              <w:adjustRightInd w:val="0"/>
              <w:spacing w:line="360" w:lineRule="auto"/>
              <w:ind w:left="9"/>
              <w:jc w:val="both"/>
            </w:pPr>
            <w:r w:rsidRPr="00B716DB">
              <w:t>-  Нет, спасибо, я не пью вино.</w:t>
            </w:r>
          </w:p>
          <w:p w:rsidR="00AB2B68" w:rsidRPr="00B716DB" w:rsidRDefault="00AB2B68" w:rsidP="00B716DB">
            <w:pPr>
              <w:autoSpaceDE w:val="0"/>
              <w:autoSpaceDN w:val="0"/>
              <w:adjustRightInd w:val="0"/>
              <w:spacing w:line="360" w:lineRule="auto"/>
              <w:ind w:left="9"/>
              <w:jc w:val="both"/>
            </w:pPr>
          </w:p>
        </w:tc>
        <w:tc>
          <w:tcPr>
            <w:tcW w:w="3717" w:type="dxa"/>
            <w:tcBorders>
              <w:top w:val="single" w:sz="4" w:space="0" w:color="FFFFFF"/>
              <w:left w:val="single" w:sz="4" w:space="0" w:color="FFFFFF"/>
              <w:bottom w:val="single" w:sz="4" w:space="0" w:color="FFFFFF"/>
              <w:right w:val="single" w:sz="4" w:space="0" w:color="FFFFFF"/>
            </w:tcBorders>
          </w:tcPr>
          <w:p w:rsidR="00AB2B68" w:rsidRPr="00B716DB" w:rsidRDefault="00AB2B68" w:rsidP="00B716DB">
            <w:pPr>
              <w:shd w:val="clear" w:color="auto" w:fill="FFFFFF"/>
              <w:autoSpaceDE w:val="0"/>
              <w:autoSpaceDN w:val="0"/>
              <w:adjustRightInd w:val="0"/>
              <w:spacing w:line="360" w:lineRule="auto"/>
              <w:ind w:left="72"/>
              <w:jc w:val="both"/>
            </w:pPr>
            <w:r w:rsidRPr="00B716DB">
              <w:t>3.  Повтори отказ несколько раз («заезженная пластинка»)</w:t>
            </w:r>
          </w:p>
          <w:p w:rsidR="00AB2B68" w:rsidRPr="00B716DB" w:rsidRDefault="00AB2B68" w:rsidP="00B716DB">
            <w:pPr>
              <w:shd w:val="clear" w:color="auto" w:fill="FFFFFF"/>
              <w:autoSpaceDE w:val="0"/>
              <w:autoSpaceDN w:val="0"/>
              <w:adjustRightInd w:val="0"/>
              <w:spacing w:line="360" w:lineRule="auto"/>
              <w:ind w:left="72"/>
              <w:jc w:val="both"/>
            </w:pPr>
            <w:r w:rsidRPr="00B716DB">
              <w:t>-  Хочешь покурить марихуану?</w:t>
            </w:r>
          </w:p>
          <w:p w:rsidR="00AB2B68" w:rsidRPr="00B716DB" w:rsidRDefault="00AB2B68" w:rsidP="00B716DB">
            <w:pPr>
              <w:shd w:val="clear" w:color="auto" w:fill="FFFFFF"/>
              <w:autoSpaceDE w:val="0"/>
              <w:autoSpaceDN w:val="0"/>
              <w:adjustRightInd w:val="0"/>
              <w:spacing w:line="360" w:lineRule="auto"/>
              <w:ind w:left="72"/>
              <w:jc w:val="both"/>
            </w:pPr>
            <w:r w:rsidRPr="00B716DB">
              <w:t>-  Нет. -Ну, давай!</w:t>
            </w:r>
          </w:p>
          <w:p w:rsidR="00AB2B68" w:rsidRPr="00B716DB" w:rsidRDefault="00AB2B68" w:rsidP="00B716DB">
            <w:pPr>
              <w:shd w:val="clear" w:color="auto" w:fill="FFFFFF"/>
              <w:autoSpaceDE w:val="0"/>
              <w:autoSpaceDN w:val="0"/>
              <w:adjustRightInd w:val="0"/>
              <w:spacing w:line="360" w:lineRule="auto"/>
              <w:ind w:left="72"/>
              <w:jc w:val="both"/>
            </w:pPr>
            <w:r w:rsidRPr="00B716DB">
              <w:t>-  Нет.</w:t>
            </w:r>
          </w:p>
          <w:p w:rsidR="00AB2B68" w:rsidRPr="00B716DB" w:rsidRDefault="00AB2B68" w:rsidP="00B716DB">
            <w:pPr>
              <w:shd w:val="clear" w:color="auto" w:fill="FFFFFF"/>
              <w:autoSpaceDE w:val="0"/>
              <w:autoSpaceDN w:val="0"/>
              <w:adjustRightInd w:val="0"/>
              <w:spacing w:line="360" w:lineRule="auto"/>
              <w:ind w:left="72"/>
              <w:jc w:val="both"/>
            </w:pPr>
            <w:r w:rsidRPr="00B716DB">
              <w:t>-  Ты только попробуй, тебе понравится.</w:t>
            </w:r>
          </w:p>
          <w:p w:rsidR="00AB2B68" w:rsidRPr="00B716DB" w:rsidRDefault="00AB2B68" w:rsidP="00B716DB">
            <w:pPr>
              <w:shd w:val="clear" w:color="auto" w:fill="FFFFFF"/>
              <w:autoSpaceDE w:val="0"/>
              <w:autoSpaceDN w:val="0"/>
              <w:adjustRightInd w:val="0"/>
              <w:spacing w:line="360" w:lineRule="auto"/>
              <w:ind w:left="72"/>
              <w:jc w:val="both"/>
            </w:pPr>
            <w:r w:rsidRPr="00B716DB">
              <w:t>-  Нет.</w:t>
            </w:r>
          </w:p>
          <w:p w:rsidR="00AB2B68" w:rsidRPr="00B716DB" w:rsidRDefault="00AB2B68" w:rsidP="00B716DB">
            <w:pPr>
              <w:autoSpaceDE w:val="0"/>
              <w:autoSpaceDN w:val="0"/>
              <w:adjustRightInd w:val="0"/>
              <w:spacing w:line="360" w:lineRule="auto"/>
              <w:jc w:val="both"/>
            </w:pPr>
          </w:p>
        </w:tc>
      </w:tr>
      <w:tr w:rsidR="00AB2B68" w:rsidRPr="00B716DB" w:rsidTr="00AB2B68">
        <w:tc>
          <w:tcPr>
            <w:tcW w:w="3231" w:type="dxa"/>
            <w:tcBorders>
              <w:top w:val="single" w:sz="4" w:space="0" w:color="FFFFFF"/>
              <w:left w:val="single" w:sz="4" w:space="0" w:color="FFFFFF"/>
              <w:bottom w:val="single" w:sz="4" w:space="0" w:color="FFFFFF"/>
              <w:right w:val="single" w:sz="4" w:space="0" w:color="FFFFFF"/>
            </w:tcBorders>
          </w:tcPr>
          <w:p w:rsidR="00AB2B68" w:rsidRPr="00B716DB" w:rsidRDefault="00AB2B68" w:rsidP="00B716DB">
            <w:pPr>
              <w:shd w:val="clear" w:color="auto" w:fill="FFFFFF"/>
              <w:autoSpaceDE w:val="0"/>
              <w:autoSpaceDN w:val="0"/>
              <w:adjustRightInd w:val="0"/>
              <w:spacing w:line="360" w:lineRule="auto"/>
              <w:jc w:val="both"/>
            </w:pPr>
            <w:r w:rsidRPr="00B716DB">
              <w:t>4.  Уходи.</w:t>
            </w:r>
          </w:p>
          <w:p w:rsidR="00AB2B68" w:rsidRPr="00B716DB" w:rsidRDefault="00AB2B68" w:rsidP="00B716DB">
            <w:pPr>
              <w:shd w:val="clear" w:color="auto" w:fill="FFFFFF"/>
              <w:autoSpaceDE w:val="0"/>
              <w:autoSpaceDN w:val="0"/>
              <w:adjustRightInd w:val="0"/>
              <w:spacing w:line="360" w:lineRule="auto"/>
              <w:jc w:val="both"/>
            </w:pPr>
            <w:r w:rsidRPr="00B716DB">
              <w:t>-  Давай выпьем водки и покурим. Сегодня родители придут поздно.</w:t>
            </w:r>
          </w:p>
          <w:p w:rsidR="00AB2B68" w:rsidRPr="00B716DB" w:rsidRDefault="00AB2B68" w:rsidP="00B716DB">
            <w:pPr>
              <w:shd w:val="clear" w:color="auto" w:fill="FFFFFF"/>
              <w:autoSpaceDE w:val="0"/>
              <w:autoSpaceDN w:val="0"/>
              <w:adjustRightInd w:val="0"/>
              <w:spacing w:line="360" w:lineRule="auto"/>
              <w:jc w:val="both"/>
            </w:pPr>
            <w:r w:rsidRPr="00B716DB">
              <w:t>-  Нет, я ухожу.</w:t>
            </w:r>
          </w:p>
          <w:p w:rsidR="00AB2B68" w:rsidRPr="00B716DB" w:rsidRDefault="00AB2B68" w:rsidP="00B716DB">
            <w:pPr>
              <w:autoSpaceDE w:val="0"/>
              <w:autoSpaceDN w:val="0"/>
              <w:adjustRightInd w:val="0"/>
              <w:spacing w:line="360" w:lineRule="auto"/>
              <w:jc w:val="both"/>
            </w:pPr>
          </w:p>
        </w:tc>
        <w:tc>
          <w:tcPr>
            <w:tcW w:w="3177" w:type="dxa"/>
            <w:tcBorders>
              <w:top w:val="single" w:sz="4" w:space="0" w:color="FFFFFF"/>
              <w:left w:val="single" w:sz="4" w:space="0" w:color="FFFFFF"/>
              <w:bottom w:val="single" w:sz="4" w:space="0" w:color="FFFFFF"/>
              <w:right w:val="single" w:sz="4" w:space="0" w:color="FFFFFF"/>
            </w:tcBorders>
          </w:tcPr>
          <w:p w:rsidR="00AB2B68" w:rsidRPr="00B716DB" w:rsidRDefault="00AB2B68" w:rsidP="00B716DB">
            <w:pPr>
              <w:shd w:val="clear" w:color="auto" w:fill="FFFFFF"/>
              <w:autoSpaceDE w:val="0"/>
              <w:autoSpaceDN w:val="0"/>
              <w:adjustRightInd w:val="0"/>
              <w:spacing w:line="360" w:lineRule="auto"/>
              <w:ind w:left="9"/>
              <w:jc w:val="both"/>
            </w:pPr>
            <w:r w:rsidRPr="00B716DB">
              <w:t>5.  Смени тему разговора.</w:t>
            </w:r>
          </w:p>
          <w:p w:rsidR="00AB2B68" w:rsidRPr="00B716DB" w:rsidRDefault="00AB2B68" w:rsidP="00B716DB">
            <w:pPr>
              <w:shd w:val="clear" w:color="auto" w:fill="FFFFFF"/>
              <w:autoSpaceDE w:val="0"/>
              <w:autoSpaceDN w:val="0"/>
              <w:adjustRightInd w:val="0"/>
              <w:spacing w:line="360" w:lineRule="auto"/>
              <w:ind w:left="9"/>
              <w:jc w:val="both"/>
            </w:pPr>
            <w:r w:rsidRPr="00B716DB">
              <w:t>-  Давай попугаем вон тех девчонок.</w:t>
            </w:r>
          </w:p>
          <w:p w:rsidR="00AB2B68" w:rsidRPr="00B716DB" w:rsidRDefault="00AB2B68" w:rsidP="00B716DB">
            <w:pPr>
              <w:shd w:val="clear" w:color="auto" w:fill="FFFFFF"/>
              <w:autoSpaceDE w:val="0"/>
              <w:autoSpaceDN w:val="0"/>
              <w:adjustRightInd w:val="0"/>
              <w:spacing w:line="360" w:lineRule="auto"/>
              <w:ind w:left="9"/>
              <w:jc w:val="both"/>
            </w:pPr>
            <w:r w:rsidRPr="00B716DB">
              <w:t xml:space="preserve">-  Нет, </w:t>
            </w:r>
            <w:proofErr w:type="spellStart"/>
            <w:r w:rsidRPr="00B716DB">
              <w:t>пойдем</w:t>
            </w:r>
            <w:proofErr w:type="spellEnd"/>
            <w:r w:rsidRPr="00B716DB">
              <w:t xml:space="preserve"> лучше ко мне, у меня есть новый видеофильм.</w:t>
            </w:r>
          </w:p>
          <w:p w:rsidR="00AB2B68" w:rsidRPr="00B716DB" w:rsidRDefault="00AB2B68" w:rsidP="00B716DB">
            <w:pPr>
              <w:autoSpaceDE w:val="0"/>
              <w:autoSpaceDN w:val="0"/>
              <w:adjustRightInd w:val="0"/>
              <w:spacing w:line="360" w:lineRule="auto"/>
              <w:ind w:left="9"/>
              <w:jc w:val="both"/>
            </w:pPr>
          </w:p>
        </w:tc>
        <w:tc>
          <w:tcPr>
            <w:tcW w:w="3717" w:type="dxa"/>
            <w:tcBorders>
              <w:top w:val="single" w:sz="4" w:space="0" w:color="FFFFFF"/>
              <w:left w:val="single" w:sz="4" w:space="0" w:color="FFFFFF"/>
              <w:bottom w:val="single" w:sz="4" w:space="0" w:color="FFFFFF"/>
              <w:right w:val="single" w:sz="4" w:space="0" w:color="FFFFFF"/>
            </w:tcBorders>
          </w:tcPr>
          <w:p w:rsidR="00AB2B68" w:rsidRPr="00B716DB" w:rsidRDefault="00AB2B68" w:rsidP="00B716DB">
            <w:pPr>
              <w:shd w:val="clear" w:color="auto" w:fill="FFFFFF"/>
              <w:autoSpaceDE w:val="0"/>
              <w:autoSpaceDN w:val="0"/>
              <w:adjustRightInd w:val="0"/>
              <w:spacing w:line="360" w:lineRule="auto"/>
              <w:ind w:left="612" w:hanging="360"/>
              <w:jc w:val="both"/>
            </w:pPr>
            <w:r w:rsidRPr="00B716DB">
              <w:t>6.  Избегай критических ситуаций (порой предвидя их).</w:t>
            </w:r>
          </w:p>
          <w:p w:rsidR="00AB2B68" w:rsidRPr="00B716DB" w:rsidRDefault="00AB2B68" w:rsidP="00B716DB">
            <w:pPr>
              <w:shd w:val="clear" w:color="auto" w:fill="FFFFFF"/>
              <w:autoSpaceDE w:val="0"/>
              <w:autoSpaceDN w:val="0"/>
              <w:adjustRightInd w:val="0"/>
              <w:spacing w:line="360" w:lineRule="auto"/>
              <w:ind w:left="612" w:firstLine="97"/>
              <w:jc w:val="both"/>
            </w:pPr>
            <w:r w:rsidRPr="00B716DB">
              <w:t>Тебе знакомы места, где пробуют наркотики, ведут себя недос</w:t>
            </w:r>
            <w:r w:rsidRPr="00B716DB">
              <w:softHyphen/>
              <w:t>тойно.</w:t>
            </w:r>
          </w:p>
          <w:p w:rsidR="00AB2B68" w:rsidRPr="00B716DB" w:rsidRDefault="00AB2B68" w:rsidP="00B716DB">
            <w:pPr>
              <w:shd w:val="clear" w:color="auto" w:fill="FFFFFF"/>
              <w:autoSpaceDE w:val="0"/>
              <w:autoSpaceDN w:val="0"/>
              <w:adjustRightInd w:val="0"/>
              <w:spacing w:line="360" w:lineRule="auto"/>
              <w:ind w:left="612"/>
              <w:jc w:val="both"/>
            </w:pPr>
            <w:r w:rsidRPr="00B716DB">
              <w:t>Лучше не ходи туда, избегай таких мест.</w:t>
            </w:r>
          </w:p>
          <w:p w:rsidR="00AB2B68" w:rsidRPr="00B716DB" w:rsidRDefault="00AB2B68" w:rsidP="00B716DB">
            <w:pPr>
              <w:autoSpaceDE w:val="0"/>
              <w:autoSpaceDN w:val="0"/>
              <w:adjustRightInd w:val="0"/>
              <w:spacing w:line="360" w:lineRule="auto"/>
              <w:jc w:val="both"/>
            </w:pPr>
          </w:p>
        </w:tc>
      </w:tr>
      <w:tr w:rsidR="00AB2B68" w:rsidRPr="00B716DB" w:rsidTr="00AB2B68">
        <w:trPr>
          <w:trHeight w:val="884"/>
        </w:trPr>
        <w:tc>
          <w:tcPr>
            <w:tcW w:w="6408" w:type="dxa"/>
            <w:gridSpan w:val="2"/>
            <w:tcBorders>
              <w:top w:val="single" w:sz="4" w:space="0" w:color="FFFFFF"/>
              <w:left w:val="single" w:sz="4" w:space="0" w:color="FFFFFF"/>
              <w:bottom w:val="single" w:sz="4" w:space="0" w:color="FFFFFF"/>
              <w:right w:val="single" w:sz="4" w:space="0" w:color="FFFFFF"/>
            </w:tcBorders>
          </w:tcPr>
          <w:p w:rsidR="00AB2B68" w:rsidRPr="00B716DB" w:rsidRDefault="00AB2B68" w:rsidP="00B716DB">
            <w:pPr>
              <w:shd w:val="clear" w:color="auto" w:fill="FFFFFF"/>
              <w:autoSpaceDE w:val="0"/>
              <w:autoSpaceDN w:val="0"/>
              <w:adjustRightInd w:val="0"/>
              <w:spacing w:line="360" w:lineRule="auto"/>
              <w:jc w:val="both"/>
            </w:pPr>
            <w:r w:rsidRPr="00B716DB">
              <w:t>7.  Используй так называемый «холо</w:t>
            </w:r>
            <w:r w:rsidR="0084517E">
              <w:t>д</w:t>
            </w:r>
            <w:r w:rsidRPr="00B716DB">
              <w:t>ный душ».</w:t>
            </w:r>
          </w:p>
          <w:p w:rsidR="00AB2B68" w:rsidRPr="00B716DB" w:rsidRDefault="00AB2B68" w:rsidP="00B716DB">
            <w:pPr>
              <w:shd w:val="clear" w:color="auto" w:fill="FFFFFF"/>
              <w:autoSpaceDE w:val="0"/>
              <w:autoSpaceDN w:val="0"/>
              <w:adjustRightInd w:val="0"/>
              <w:spacing w:line="360" w:lineRule="auto"/>
              <w:ind w:left="360"/>
              <w:jc w:val="both"/>
            </w:pPr>
            <w:r w:rsidRPr="00B716DB">
              <w:t xml:space="preserve">-  Ты чего вчера сбежал, побоялся выпить, покурить? </w:t>
            </w:r>
            <w:proofErr w:type="spellStart"/>
            <w:r w:rsidRPr="00B716DB">
              <w:t>Пойдем</w:t>
            </w:r>
            <w:proofErr w:type="spellEnd"/>
            <w:r w:rsidRPr="00B716DB">
              <w:t>, сегодня попробуешь.</w:t>
            </w:r>
          </w:p>
          <w:p w:rsidR="00AB2B68" w:rsidRPr="00B716DB" w:rsidRDefault="00AB2B68" w:rsidP="00B716DB">
            <w:pPr>
              <w:shd w:val="clear" w:color="auto" w:fill="FFFFFF"/>
              <w:autoSpaceDE w:val="0"/>
              <w:autoSpaceDN w:val="0"/>
              <w:adjustRightInd w:val="0"/>
              <w:spacing w:line="360" w:lineRule="auto"/>
              <w:ind w:left="360"/>
              <w:jc w:val="both"/>
            </w:pPr>
            <w:r w:rsidRPr="00B716DB">
              <w:t>Не обращай на него внимания, игнорируй его, уходи.</w:t>
            </w:r>
          </w:p>
        </w:tc>
        <w:tc>
          <w:tcPr>
            <w:tcW w:w="3717" w:type="dxa"/>
            <w:tcBorders>
              <w:top w:val="single" w:sz="4" w:space="0" w:color="FFFFFF"/>
              <w:left w:val="single" w:sz="4" w:space="0" w:color="FFFFFF"/>
              <w:bottom w:val="single" w:sz="4" w:space="0" w:color="FFFFFF"/>
              <w:right w:val="single" w:sz="4" w:space="0" w:color="FFFFFF"/>
            </w:tcBorders>
          </w:tcPr>
          <w:p w:rsidR="00AB2B68" w:rsidRPr="00B716DB" w:rsidRDefault="00AB2B68" w:rsidP="00B716DB">
            <w:pPr>
              <w:autoSpaceDE w:val="0"/>
              <w:autoSpaceDN w:val="0"/>
              <w:adjustRightInd w:val="0"/>
              <w:spacing w:line="360" w:lineRule="auto"/>
              <w:jc w:val="both"/>
            </w:pPr>
          </w:p>
        </w:tc>
      </w:tr>
    </w:tbl>
    <w:p w:rsidR="00FC4B65" w:rsidRPr="007D07EE" w:rsidRDefault="00FC4B65" w:rsidP="00FC4B65">
      <w:pPr>
        <w:spacing w:line="360" w:lineRule="auto"/>
        <w:jc w:val="both"/>
      </w:pPr>
    </w:p>
    <w:p w:rsidR="00FC4B65" w:rsidRDefault="00FC4B65" w:rsidP="00FC4B65">
      <w:pPr>
        <w:pStyle w:val="a3"/>
        <w:spacing w:line="360" w:lineRule="auto"/>
        <w:ind w:left="0"/>
      </w:pPr>
    </w:p>
    <w:p w:rsidR="00286B51" w:rsidRDefault="00286B51" w:rsidP="00FC4B65">
      <w:pPr>
        <w:pStyle w:val="a3"/>
        <w:spacing w:line="360" w:lineRule="auto"/>
        <w:ind w:left="0"/>
      </w:pPr>
    </w:p>
    <w:p w:rsidR="00286B51" w:rsidRDefault="00286B51" w:rsidP="00FC4B65">
      <w:pPr>
        <w:pStyle w:val="a3"/>
        <w:spacing w:line="360" w:lineRule="auto"/>
        <w:ind w:left="0"/>
      </w:pPr>
    </w:p>
    <w:p w:rsidR="00286B51" w:rsidRDefault="00286B51" w:rsidP="00FC4B65">
      <w:pPr>
        <w:pStyle w:val="a3"/>
        <w:spacing w:line="360" w:lineRule="auto"/>
        <w:ind w:left="0"/>
      </w:pPr>
    </w:p>
    <w:p w:rsidR="00286B51" w:rsidRDefault="00286B51" w:rsidP="00FC4B65">
      <w:pPr>
        <w:pStyle w:val="a3"/>
        <w:spacing w:line="360" w:lineRule="auto"/>
        <w:ind w:left="0"/>
      </w:pPr>
    </w:p>
    <w:p w:rsidR="00F5179D" w:rsidRPr="00456CAF" w:rsidRDefault="00F5179D" w:rsidP="00F5179D">
      <w:pPr>
        <w:spacing w:line="360" w:lineRule="auto"/>
        <w:ind w:firstLine="720"/>
        <w:jc w:val="right"/>
        <w:rPr>
          <w:b/>
        </w:rPr>
      </w:pPr>
      <w:r w:rsidRPr="00456CAF">
        <w:rPr>
          <w:b/>
        </w:rPr>
        <w:lastRenderedPageBreak/>
        <w:t>ПРИЛОЖЕНИЕ№</w:t>
      </w:r>
      <w:r w:rsidR="00B42894" w:rsidRPr="00456CAF">
        <w:rPr>
          <w:b/>
        </w:rPr>
        <w:t>5</w:t>
      </w:r>
    </w:p>
    <w:p w:rsidR="00F5179D" w:rsidRPr="00456CAF" w:rsidRDefault="00F5179D" w:rsidP="00286B51">
      <w:pPr>
        <w:spacing w:line="360" w:lineRule="auto"/>
        <w:ind w:firstLine="720"/>
        <w:jc w:val="center"/>
        <w:rPr>
          <w:b/>
        </w:rPr>
      </w:pPr>
      <w:r w:rsidRPr="00456CAF">
        <w:rPr>
          <w:b/>
        </w:rPr>
        <w:t>ПАМЯТКА ДЛЯ РОДИТЕЛЕЙ</w:t>
      </w:r>
    </w:p>
    <w:p w:rsidR="00F5179D" w:rsidRPr="005575DB" w:rsidRDefault="00F5179D" w:rsidP="00F5179D">
      <w:pPr>
        <w:spacing w:line="360" w:lineRule="auto"/>
        <w:jc w:val="both"/>
        <w:rPr>
          <w:b/>
        </w:rPr>
      </w:pPr>
      <w:r w:rsidRPr="005575DB">
        <w:rPr>
          <w:b/>
        </w:rPr>
        <w:t>Признаки наркотического опьянения:</w:t>
      </w:r>
    </w:p>
    <w:p w:rsidR="00F5179D" w:rsidRPr="006B1132" w:rsidRDefault="00F5179D" w:rsidP="00F5179D">
      <w:pPr>
        <w:spacing w:line="360" w:lineRule="auto"/>
        <w:jc w:val="both"/>
      </w:pPr>
      <w:r w:rsidRPr="006B1132">
        <w:t>1. внешний вид и поведен</w:t>
      </w:r>
      <w:r>
        <w:t>ие, напоминающее состояние алко</w:t>
      </w:r>
      <w:r w:rsidRPr="006B1132">
        <w:t>гольного опьянения, при отсутствии запаха алкоголя;</w:t>
      </w:r>
    </w:p>
    <w:p w:rsidR="00F5179D" w:rsidRPr="006B1132" w:rsidRDefault="00F5179D" w:rsidP="00F5179D">
      <w:pPr>
        <w:spacing w:line="360" w:lineRule="auto"/>
        <w:jc w:val="both"/>
      </w:pPr>
      <w:r w:rsidRPr="006B1132">
        <w:t>2. изменение сознания: сужение, искажение или помрачение; изменение настроения; беспричинное веселье, смешливость, болтливость, злобность, агрессивность, не соответствующие ситуации;</w:t>
      </w:r>
    </w:p>
    <w:p w:rsidR="00F5179D" w:rsidRPr="006B1132" w:rsidRDefault="00F5179D" w:rsidP="00F5179D">
      <w:pPr>
        <w:spacing w:line="360" w:lineRule="auto"/>
        <w:jc w:val="both"/>
      </w:pPr>
      <w:r w:rsidRPr="006B1132">
        <w:t>3. изменение двигательн</w:t>
      </w:r>
      <w:r>
        <w:t>ой активности: повышенная жести</w:t>
      </w:r>
      <w:r w:rsidRPr="006B1132">
        <w:t>куляция, неусидчивость или, наоборот, обездвиженность, вялость, расслабленность, стремление к покою независимо от ситуации;</w:t>
      </w:r>
    </w:p>
    <w:p w:rsidR="00F5179D" w:rsidRPr="006B1132" w:rsidRDefault="00F5179D" w:rsidP="00F5179D">
      <w:pPr>
        <w:spacing w:line="360" w:lineRule="auto"/>
        <w:jc w:val="both"/>
      </w:pPr>
      <w:r w:rsidRPr="006B1132">
        <w:t>4. изменение координации движений: их плавность, скорость, соразмерность, неустойчив</w:t>
      </w:r>
      <w:r>
        <w:t>ость при ходьбе, покачивание ту</w:t>
      </w:r>
      <w:r w:rsidRPr="006B1132">
        <w:t>ловища даже в положении сидя;</w:t>
      </w:r>
    </w:p>
    <w:p w:rsidR="00F5179D" w:rsidRPr="006B1132" w:rsidRDefault="00F5179D" w:rsidP="00F5179D">
      <w:pPr>
        <w:spacing w:line="360" w:lineRule="auto"/>
        <w:jc w:val="both"/>
      </w:pPr>
      <w:r w:rsidRPr="006B1132">
        <w:t>5. всегда – нарушение почерка;</w:t>
      </w:r>
    </w:p>
    <w:p w:rsidR="00F5179D" w:rsidRPr="006B1132" w:rsidRDefault="00F5179D" w:rsidP="00F5179D">
      <w:pPr>
        <w:spacing w:line="360" w:lineRule="auto"/>
        <w:jc w:val="both"/>
      </w:pPr>
      <w:r w:rsidRPr="006B1132">
        <w:t>6. изменение цвета кожных покровов: бледность или, наоборот, покраснение лица и верхней части туловища;</w:t>
      </w:r>
    </w:p>
    <w:p w:rsidR="00F5179D" w:rsidRPr="006B1132" w:rsidRDefault="00F5179D" w:rsidP="00F5179D">
      <w:pPr>
        <w:spacing w:line="360" w:lineRule="auto"/>
        <w:jc w:val="both"/>
      </w:pPr>
      <w:r w:rsidRPr="006B1132">
        <w:t>7. блеск глаз, сильно суженные или расширенные зрачки, не реагирующие на свет;</w:t>
      </w:r>
    </w:p>
    <w:p w:rsidR="00F5179D" w:rsidRPr="006B1132" w:rsidRDefault="00F5179D" w:rsidP="00F5179D">
      <w:pPr>
        <w:spacing w:line="360" w:lineRule="auto"/>
        <w:jc w:val="both"/>
      </w:pPr>
      <w:r w:rsidRPr="006B1132">
        <w:t>8. повышенное слюноотделение или, наоборот, сухость во рту, сухость губ, осиплость голоса;</w:t>
      </w:r>
    </w:p>
    <w:p w:rsidR="00F5179D" w:rsidRDefault="00F5179D" w:rsidP="00F5179D">
      <w:pPr>
        <w:spacing w:line="360" w:lineRule="auto"/>
        <w:jc w:val="both"/>
      </w:pPr>
      <w:r w:rsidRPr="006B1132">
        <w:t>9 ускоренная или замедленная, невнятная, неч</w:t>
      </w:r>
      <w:r>
        <w:t>ёткая (смазан</w:t>
      </w:r>
      <w:r w:rsidRPr="006B1132">
        <w:t>ная) речь.</w:t>
      </w:r>
    </w:p>
    <w:p w:rsidR="005575DB" w:rsidRPr="006B1132" w:rsidRDefault="005575DB" w:rsidP="00F5179D">
      <w:pPr>
        <w:spacing w:line="360" w:lineRule="auto"/>
        <w:jc w:val="both"/>
      </w:pPr>
    </w:p>
    <w:p w:rsidR="005575DB" w:rsidRPr="005575DB" w:rsidRDefault="005575DB" w:rsidP="005575DB">
      <w:pPr>
        <w:shd w:val="clear" w:color="auto" w:fill="FFFFFF"/>
        <w:autoSpaceDE w:val="0"/>
        <w:autoSpaceDN w:val="0"/>
        <w:adjustRightInd w:val="0"/>
        <w:spacing w:line="360" w:lineRule="auto"/>
        <w:jc w:val="both"/>
        <w:rPr>
          <w:b/>
        </w:rPr>
      </w:pPr>
      <w:r w:rsidRPr="005575DB">
        <w:rPr>
          <w:b/>
        </w:rPr>
        <w:t>Ошибки родителей.</w:t>
      </w:r>
    </w:p>
    <w:p w:rsidR="005575DB" w:rsidRPr="005575DB" w:rsidRDefault="005575DB" w:rsidP="005575DB">
      <w:pPr>
        <w:shd w:val="clear" w:color="auto" w:fill="FFFFFF"/>
        <w:autoSpaceDE w:val="0"/>
        <w:autoSpaceDN w:val="0"/>
        <w:adjustRightInd w:val="0"/>
        <w:spacing w:line="360" w:lineRule="auto"/>
        <w:ind w:firstLine="360"/>
        <w:jc w:val="both"/>
      </w:pPr>
      <w:r w:rsidRPr="005575DB">
        <w:t xml:space="preserve">Мы составили небольшой список типичных ошибок, совершаемых родителями в общении с детьми по данной проблеме. </w:t>
      </w:r>
    </w:p>
    <w:p w:rsidR="005575DB" w:rsidRPr="005575DB" w:rsidRDefault="0084517E" w:rsidP="0084517E">
      <w:pPr>
        <w:shd w:val="clear" w:color="auto" w:fill="FFFFFF"/>
        <w:autoSpaceDE w:val="0"/>
        <w:autoSpaceDN w:val="0"/>
        <w:adjustRightInd w:val="0"/>
        <w:spacing w:line="360" w:lineRule="auto"/>
        <w:jc w:val="both"/>
      </w:pPr>
      <w:r>
        <w:t xml:space="preserve">1. </w:t>
      </w:r>
      <w:r w:rsidR="005575DB" w:rsidRPr="005575DB">
        <w:t xml:space="preserve">Некоторые считают, что если они в </w:t>
      </w:r>
      <w:proofErr w:type="spellStart"/>
      <w:r w:rsidR="005575DB" w:rsidRPr="005575DB">
        <w:t>свое</w:t>
      </w:r>
      <w:proofErr w:type="spellEnd"/>
      <w:r w:rsidR="005575DB" w:rsidRPr="005575DB">
        <w:t xml:space="preserve"> время, когда были детьми и подро</w:t>
      </w:r>
      <w:r w:rsidR="005575DB" w:rsidRPr="005575DB">
        <w:softHyphen/>
        <w:t>стками, не пристрастились к чему-то пло</w:t>
      </w:r>
      <w:r w:rsidR="005575DB" w:rsidRPr="005575DB">
        <w:softHyphen/>
        <w:t>хому, значит, и их дети не пойдут на это.</w:t>
      </w:r>
    </w:p>
    <w:p w:rsidR="005575DB" w:rsidRPr="005575DB" w:rsidRDefault="005575DB" w:rsidP="0084517E">
      <w:pPr>
        <w:shd w:val="clear" w:color="auto" w:fill="FFFFFF"/>
        <w:autoSpaceDE w:val="0"/>
        <w:autoSpaceDN w:val="0"/>
        <w:adjustRightInd w:val="0"/>
        <w:spacing w:line="360" w:lineRule="auto"/>
        <w:jc w:val="both"/>
      </w:pPr>
      <w:r w:rsidRPr="005575DB">
        <w:t xml:space="preserve">2. Многие убеждены, что они хорошо знают внутренний мир своего </w:t>
      </w:r>
      <w:proofErr w:type="spellStart"/>
      <w:r w:rsidRPr="005575DB">
        <w:t>ребенка</w:t>
      </w:r>
      <w:proofErr w:type="spellEnd"/>
      <w:r w:rsidRPr="005575DB">
        <w:t>. Этот вывод они часто делают, ошибочно считая, что сын (дочь) говорит им вслух то, о чем он действительно думает. Дети этим оч</w:t>
      </w:r>
      <w:r w:rsidR="0084517E">
        <w:t xml:space="preserve">ень часто пользуются и таким </w:t>
      </w:r>
      <w:proofErr w:type="spellStart"/>
      <w:r w:rsidR="0084517E">
        <w:t>пу</w:t>
      </w:r>
      <w:r w:rsidRPr="005575DB">
        <w:t>тем</w:t>
      </w:r>
      <w:proofErr w:type="spellEnd"/>
      <w:r w:rsidRPr="005575DB">
        <w:t xml:space="preserve"> усыпляют бдительность родителей. Надо обращать внимание не на слова че</w:t>
      </w:r>
      <w:r w:rsidRPr="005575DB">
        <w:softHyphen/>
        <w:t>ловека, а на его поступки.</w:t>
      </w:r>
    </w:p>
    <w:p w:rsidR="005575DB" w:rsidRPr="005575DB" w:rsidRDefault="005575DB" w:rsidP="0084517E">
      <w:pPr>
        <w:shd w:val="clear" w:color="auto" w:fill="FFFFFF"/>
        <w:autoSpaceDE w:val="0"/>
        <w:autoSpaceDN w:val="0"/>
        <w:adjustRightInd w:val="0"/>
        <w:spacing w:line="360" w:lineRule="auto"/>
        <w:jc w:val="both"/>
      </w:pPr>
      <w:r w:rsidRPr="005575DB">
        <w:t>3. Некоторые думают, что если они проводят со своими детьми беседы о вре</w:t>
      </w:r>
      <w:r w:rsidRPr="005575DB">
        <w:softHyphen/>
        <w:t>де наркотиков или дают им что-то почи</w:t>
      </w:r>
      <w:r w:rsidRPr="005575DB">
        <w:softHyphen/>
        <w:t>тать на эту тему, этого вполне достаточ</w:t>
      </w:r>
      <w:r w:rsidRPr="005575DB">
        <w:softHyphen/>
        <w:t>но, чтобы у детей сложилось негативное отношение к наркотикам.</w:t>
      </w:r>
    </w:p>
    <w:p w:rsidR="005575DB" w:rsidRPr="005575DB" w:rsidRDefault="005575DB" w:rsidP="0084517E">
      <w:pPr>
        <w:shd w:val="clear" w:color="auto" w:fill="FFFFFF"/>
        <w:autoSpaceDE w:val="0"/>
        <w:autoSpaceDN w:val="0"/>
        <w:adjustRightInd w:val="0"/>
        <w:spacing w:line="360" w:lineRule="auto"/>
        <w:jc w:val="both"/>
      </w:pPr>
      <w:r w:rsidRPr="005575DB">
        <w:lastRenderedPageBreak/>
        <w:t>4. Другие же, наоборот, считают, что чем мень</w:t>
      </w:r>
      <w:r w:rsidR="0084517E">
        <w:t>ше говорить на эту тему, тем бу</w:t>
      </w:r>
      <w:r w:rsidRPr="005575DB">
        <w:t>дет лучше для детей.</w:t>
      </w:r>
    </w:p>
    <w:p w:rsidR="005575DB" w:rsidRPr="005575DB" w:rsidRDefault="005575DB" w:rsidP="0084517E">
      <w:pPr>
        <w:shd w:val="clear" w:color="auto" w:fill="FFFFFF"/>
        <w:autoSpaceDE w:val="0"/>
        <w:autoSpaceDN w:val="0"/>
        <w:adjustRightInd w:val="0"/>
        <w:spacing w:line="360" w:lineRule="auto"/>
        <w:jc w:val="both"/>
      </w:pPr>
      <w:r w:rsidRPr="005575DB">
        <w:t xml:space="preserve">5. Есть </w:t>
      </w:r>
      <w:r w:rsidR="0084517E">
        <w:t>такие родители, которые все пус</w:t>
      </w:r>
      <w:r w:rsidRPr="005575DB">
        <w:t xml:space="preserve">кают на </w:t>
      </w:r>
      <w:proofErr w:type="spellStart"/>
      <w:r w:rsidRPr="005575DB">
        <w:t>самотек</w:t>
      </w:r>
      <w:proofErr w:type="spellEnd"/>
      <w:r w:rsidRPr="005575DB">
        <w:t xml:space="preserve">, считая, что </w:t>
      </w:r>
      <w:proofErr w:type="spellStart"/>
      <w:r w:rsidRPr="005575DB">
        <w:t>ребенок</w:t>
      </w:r>
      <w:proofErr w:type="spellEnd"/>
      <w:r w:rsidRPr="005575DB">
        <w:t>, сам являясь ч</w:t>
      </w:r>
      <w:r w:rsidR="0084517E">
        <w:t>астью вселенной, настолько разу</w:t>
      </w:r>
      <w:r w:rsidRPr="005575DB">
        <w:t>мен, что инстинкт самосохранения его ос</w:t>
      </w:r>
      <w:r w:rsidRPr="005575DB">
        <w:softHyphen/>
        <w:t>тановит. Он якобы не сможет себе навредить.</w:t>
      </w:r>
    </w:p>
    <w:p w:rsidR="005575DB" w:rsidRPr="005575DB" w:rsidRDefault="005575DB" w:rsidP="0084517E">
      <w:pPr>
        <w:shd w:val="clear" w:color="auto" w:fill="FFFFFF"/>
        <w:autoSpaceDE w:val="0"/>
        <w:autoSpaceDN w:val="0"/>
        <w:adjustRightInd w:val="0"/>
        <w:spacing w:line="360" w:lineRule="auto"/>
        <w:jc w:val="both"/>
      </w:pPr>
      <w:r w:rsidRPr="005575DB">
        <w:t>6. М</w:t>
      </w:r>
      <w:r w:rsidR="0084517E">
        <w:t>ногие родители до конца не пред</w:t>
      </w:r>
      <w:r w:rsidRPr="005575DB">
        <w:t>ставляют</w:t>
      </w:r>
      <w:r w:rsidR="0084517E">
        <w:t xml:space="preserve"> себе, насколько опасны наркоти</w:t>
      </w:r>
      <w:r w:rsidRPr="005575DB">
        <w:t>ки, они просто не видят здесь проблемы.</w:t>
      </w:r>
    </w:p>
    <w:p w:rsidR="005575DB" w:rsidRPr="005575DB" w:rsidRDefault="005575DB" w:rsidP="0084517E">
      <w:pPr>
        <w:shd w:val="clear" w:color="auto" w:fill="FFFFFF"/>
        <w:autoSpaceDE w:val="0"/>
        <w:autoSpaceDN w:val="0"/>
        <w:adjustRightInd w:val="0"/>
        <w:spacing w:line="360" w:lineRule="auto"/>
        <w:jc w:val="both"/>
      </w:pPr>
      <w:r w:rsidRPr="005575DB">
        <w:t>7. Не</w:t>
      </w:r>
      <w:r w:rsidR="0084517E">
        <w:t>которые же из-за излишнего стра</w:t>
      </w:r>
      <w:r w:rsidRPr="005575DB">
        <w:t>ха боятся повернуться к проблеме нарко</w:t>
      </w:r>
      <w:r w:rsidRPr="005575DB">
        <w:softHyphen/>
        <w:t>тиков лицом и в результате тоже ничего не делают для защиты своих детей.</w:t>
      </w:r>
    </w:p>
    <w:p w:rsidR="005575DB" w:rsidRPr="005575DB" w:rsidRDefault="005575DB" w:rsidP="0084517E">
      <w:pPr>
        <w:shd w:val="clear" w:color="auto" w:fill="FFFFFF"/>
        <w:autoSpaceDE w:val="0"/>
        <w:autoSpaceDN w:val="0"/>
        <w:adjustRightInd w:val="0"/>
        <w:spacing w:line="360" w:lineRule="auto"/>
        <w:jc w:val="both"/>
      </w:pPr>
      <w:r w:rsidRPr="005575DB">
        <w:t>8. Многие убеждены, что с наркомани</w:t>
      </w:r>
      <w:r w:rsidRPr="005575DB">
        <w:softHyphen/>
        <w:t>ей может бороться только правительство (но как оно может это делать, особенно в нашей стране, - они не знают).</w:t>
      </w:r>
    </w:p>
    <w:p w:rsidR="005575DB" w:rsidRPr="005575DB" w:rsidRDefault="005575DB" w:rsidP="0084517E">
      <w:pPr>
        <w:shd w:val="clear" w:color="auto" w:fill="FFFFFF"/>
        <w:autoSpaceDE w:val="0"/>
        <w:autoSpaceDN w:val="0"/>
        <w:adjustRightInd w:val="0"/>
        <w:spacing w:line="360" w:lineRule="auto"/>
        <w:jc w:val="both"/>
      </w:pPr>
      <w:r w:rsidRPr="005575DB">
        <w:t>9. Есть такие, которые просто обвиня</w:t>
      </w:r>
      <w:r w:rsidRPr="005575DB">
        <w:softHyphen/>
        <w:t>ют тех, кто принимает наркотики, т.е. нар</w:t>
      </w:r>
      <w:r w:rsidRPr="005575DB">
        <w:softHyphen/>
        <w:t>команов, считая, что все беды от них. У них наготове карательное решение - уничтожить наркоманов. К счастью, таких людей мало.</w:t>
      </w:r>
    </w:p>
    <w:p w:rsidR="005575DB" w:rsidRPr="005575DB" w:rsidRDefault="005575DB" w:rsidP="0084517E">
      <w:pPr>
        <w:shd w:val="clear" w:color="auto" w:fill="FFFFFF"/>
        <w:autoSpaceDE w:val="0"/>
        <w:autoSpaceDN w:val="0"/>
        <w:adjustRightInd w:val="0"/>
        <w:spacing w:line="360" w:lineRule="auto"/>
        <w:jc w:val="both"/>
      </w:pPr>
      <w:r w:rsidRPr="005575DB">
        <w:t>10. Некоторые родители ждут от своих детей правдивости, открытости, но при этом сам</w:t>
      </w:r>
      <w:r w:rsidR="0084517E">
        <w:t>и лгут на каждом шагу. Такие ро</w:t>
      </w:r>
      <w:r w:rsidRPr="005575DB">
        <w:t>дители надеются на то, что дети сумеют разобраться, где прямая ложь, а где хит</w:t>
      </w:r>
      <w:r w:rsidRPr="005575DB">
        <w:softHyphen/>
        <w:t>рость и</w:t>
      </w:r>
      <w:r w:rsidR="0084517E">
        <w:t>ли действия, необходимые в соот</w:t>
      </w:r>
      <w:r w:rsidRPr="005575DB">
        <w:t>ветствии с жизненной ситуацией. Но обман всегда есть обман, какими бы мотивами он, ни оправдывался. Родители хитрят (врут) своим знакомым, близким, и дети бу</w:t>
      </w:r>
      <w:r w:rsidR="0084517E">
        <w:t>дут хитрить (врать) своим друзь</w:t>
      </w:r>
      <w:r w:rsidRPr="005575DB">
        <w:t>ям и б</w:t>
      </w:r>
      <w:r w:rsidR="0084517E">
        <w:t>лизким - родителям в первую оче</w:t>
      </w:r>
      <w:r w:rsidRPr="005575DB">
        <w:t>редь.</w:t>
      </w:r>
    </w:p>
    <w:p w:rsidR="005575DB" w:rsidRPr="005575DB" w:rsidRDefault="005575DB" w:rsidP="0084517E">
      <w:pPr>
        <w:shd w:val="clear" w:color="auto" w:fill="FFFFFF"/>
        <w:autoSpaceDE w:val="0"/>
        <w:autoSpaceDN w:val="0"/>
        <w:adjustRightInd w:val="0"/>
        <w:spacing w:line="360" w:lineRule="auto"/>
        <w:jc w:val="both"/>
      </w:pPr>
      <w:r w:rsidRPr="005575DB">
        <w:t xml:space="preserve">11. </w:t>
      </w:r>
      <w:r w:rsidR="0084517E">
        <w:t>Многие родители считают, что бу</w:t>
      </w:r>
      <w:r w:rsidRPr="005575DB">
        <w:t xml:space="preserve">дущее благополучие их </w:t>
      </w:r>
      <w:proofErr w:type="spellStart"/>
      <w:r w:rsidRPr="005575DB">
        <w:t>ребенка</w:t>
      </w:r>
      <w:proofErr w:type="spellEnd"/>
      <w:r w:rsidRPr="005575DB">
        <w:t xml:space="preserve"> зависит от того, сколько они вложат в него сегодня. Основными же вложениями считаются деньги и знания. Самостоятельность, ответственность, общите</w:t>
      </w:r>
      <w:r w:rsidR="0084517E">
        <w:t>льность, способность ставить пе</w:t>
      </w:r>
      <w:r w:rsidRPr="005575DB">
        <w:t>ред собой задачи и затем решать их - вот то главное, чему родители должны уделять внимание в воспитании детей.</w:t>
      </w:r>
    </w:p>
    <w:p w:rsidR="005575DB" w:rsidRPr="005575DB" w:rsidRDefault="005575DB" w:rsidP="005575DB">
      <w:pPr>
        <w:shd w:val="clear" w:color="auto" w:fill="FFFFFF"/>
        <w:autoSpaceDE w:val="0"/>
        <w:autoSpaceDN w:val="0"/>
        <w:adjustRightInd w:val="0"/>
        <w:spacing w:line="360" w:lineRule="auto"/>
        <w:ind w:firstLine="360"/>
        <w:jc w:val="both"/>
      </w:pPr>
      <w:r w:rsidRPr="005575DB">
        <w:t xml:space="preserve">Хорошо, если </w:t>
      </w:r>
      <w:proofErr w:type="spellStart"/>
      <w:r w:rsidRPr="005575DB">
        <w:t>ребенок</w:t>
      </w:r>
      <w:proofErr w:type="spellEnd"/>
      <w:r w:rsidRPr="005575DB">
        <w:t>, независимо от воз</w:t>
      </w:r>
      <w:r w:rsidRPr="005575DB">
        <w:softHyphen/>
        <w:t>раста, может сказать родителям все, что угодно (мы</w:t>
      </w:r>
      <w:r w:rsidR="0084517E">
        <w:t xml:space="preserve"> имеем в виду не грубость и хам</w:t>
      </w:r>
      <w:r w:rsidRPr="005575DB">
        <w:t xml:space="preserve">ство, а разговор на любую тему, в любое время дня и ночи, без утаивания чего-либо), поделиться наболевшим. Он может рассказать о </w:t>
      </w:r>
      <w:proofErr w:type="spellStart"/>
      <w:r w:rsidRPr="005575DB">
        <w:t>своем</w:t>
      </w:r>
      <w:proofErr w:type="spellEnd"/>
      <w:r w:rsidRPr="005575DB">
        <w:t xml:space="preserve"> проступке, зная, что его всегда поймут. Если сын (дочь) может высказывать </w:t>
      </w:r>
      <w:proofErr w:type="spellStart"/>
      <w:r w:rsidRPr="005575DB">
        <w:t>свое</w:t>
      </w:r>
      <w:proofErr w:type="spellEnd"/>
      <w:r w:rsidRPr="005575DB">
        <w:t xml:space="preserve"> мнение и принимать самостоятельные решения; если заботится не только о самом себе, но и об окру</w:t>
      </w:r>
      <w:r w:rsidRPr="005575DB">
        <w:softHyphen/>
        <w:t>жающих; если не бежит из дому и не «пря</w:t>
      </w:r>
      <w:r w:rsidRPr="005575DB">
        <w:softHyphen/>
        <w:t>чется» от вас за компьютер или телеви</w:t>
      </w:r>
      <w:r w:rsidRPr="005575DB">
        <w:softHyphen/>
        <w:t>зор, - значит, ему дома и с вами хорошо. Даже если он попробовал наркотик, то сразу рассказал вам, и вы вместе начали решительно и немедленно действовать.</w:t>
      </w:r>
    </w:p>
    <w:p w:rsidR="005248FF" w:rsidRPr="0084517E" w:rsidRDefault="005575DB" w:rsidP="0084517E">
      <w:pPr>
        <w:shd w:val="clear" w:color="auto" w:fill="FFFFFF"/>
        <w:autoSpaceDE w:val="0"/>
        <w:autoSpaceDN w:val="0"/>
        <w:adjustRightInd w:val="0"/>
        <w:spacing w:line="360" w:lineRule="auto"/>
        <w:ind w:firstLine="360"/>
        <w:jc w:val="both"/>
      </w:pPr>
      <w:r w:rsidRPr="005575DB">
        <w:t xml:space="preserve">Вот </w:t>
      </w:r>
      <w:r w:rsidR="0084517E">
        <w:t>тогда вы хороший родитель. Ваше</w:t>
      </w:r>
      <w:r w:rsidRPr="005575DB">
        <w:t>му реб</w:t>
      </w:r>
      <w:r w:rsidR="00B42894">
        <w:t>ё</w:t>
      </w:r>
      <w:r w:rsidRPr="005575DB">
        <w:t>нку повезло.</w:t>
      </w:r>
    </w:p>
    <w:p w:rsidR="005248FF" w:rsidRDefault="005248FF" w:rsidP="005248FF">
      <w:pPr>
        <w:jc w:val="right"/>
        <w:rPr>
          <w:b/>
        </w:rPr>
      </w:pPr>
      <w:r w:rsidRPr="00851876">
        <w:rPr>
          <w:b/>
        </w:rPr>
        <w:lastRenderedPageBreak/>
        <w:t>ПРИЛОЖЕНИЕ №</w:t>
      </w:r>
      <w:r w:rsidR="0084517E">
        <w:rPr>
          <w:b/>
        </w:rPr>
        <w:t>6</w:t>
      </w:r>
    </w:p>
    <w:p w:rsidR="005248FF" w:rsidRPr="00851876" w:rsidRDefault="005248FF" w:rsidP="005248FF">
      <w:pPr>
        <w:jc w:val="right"/>
        <w:rPr>
          <w:b/>
        </w:rPr>
      </w:pPr>
    </w:p>
    <w:p w:rsidR="005248FF" w:rsidRPr="00851876" w:rsidRDefault="005248FF" w:rsidP="005248FF">
      <w:pPr>
        <w:jc w:val="center"/>
        <w:rPr>
          <w:b/>
        </w:rPr>
      </w:pPr>
      <w:r w:rsidRPr="00851876">
        <w:rPr>
          <w:b/>
        </w:rPr>
        <w:t xml:space="preserve">НАВИГАТОР ПО САЙТАМ, где расположена информация для формирования антинаркотического </w:t>
      </w:r>
      <w:proofErr w:type="spellStart"/>
      <w:r w:rsidRPr="00851876">
        <w:rPr>
          <w:b/>
        </w:rPr>
        <w:t>мирововоззрения</w:t>
      </w:r>
      <w:proofErr w:type="spellEnd"/>
    </w:p>
    <w:p w:rsidR="005248FF" w:rsidRPr="00851876" w:rsidRDefault="0010573E" w:rsidP="005248FF">
      <w:hyperlink r:id="rId9" w:history="1">
        <w:r w:rsidR="005248FF" w:rsidRPr="00851876">
          <w:rPr>
            <w:rStyle w:val="a6"/>
          </w:rPr>
          <w:t>http://www.fskn.gov.ru/pages/main/prevent/3о941/</w:t>
        </w:r>
      </w:hyperlink>
    </w:p>
    <w:p w:rsidR="005248FF" w:rsidRPr="00851876" w:rsidRDefault="0010573E" w:rsidP="005248FF">
      <w:hyperlink r:id="rId10" w:history="1">
        <w:r w:rsidR="005248FF" w:rsidRPr="00851876">
          <w:rPr>
            <w:rStyle w:val="a6"/>
          </w:rPr>
          <w:t>http://www.narconon-spb.ru/o_profilaktike_narkomanii</w:t>
        </w:r>
      </w:hyperlink>
    </w:p>
    <w:p w:rsidR="005248FF" w:rsidRPr="00851876" w:rsidRDefault="0010573E" w:rsidP="005248FF">
      <w:hyperlink r:id="rId11" w:history="1">
        <w:r w:rsidR="005248FF" w:rsidRPr="00851876">
          <w:rPr>
            <w:rStyle w:val="a6"/>
          </w:rPr>
          <w:t>http://www.russlav.ru/narkotik/profilaktika-narkomanii.html</w:t>
        </w:r>
      </w:hyperlink>
    </w:p>
    <w:p w:rsidR="005248FF" w:rsidRPr="00851876" w:rsidRDefault="0010573E" w:rsidP="005248FF">
      <w:hyperlink r:id="rId12" w:history="1">
        <w:r w:rsidR="005248FF" w:rsidRPr="00851876">
          <w:rPr>
            <w:rStyle w:val="a6"/>
          </w:rPr>
          <w:t>http://narcolikvidator.ru/aspekty-profilaktiki-narkomanii.htm</w:t>
        </w:r>
      </w:hyperlink>
    </w:p>
    <w:p w:rsidR="005248FF" w:rsidRPr="00851876" w:rsidRDefault="0010573E" w:rsidP="005248FF">
      <w:hyperlink r:id="rId13" w:history="1">
        <w:r w:rsidR="005248FF" w:rsidRPr="00851876">
          <w:rPr>
            <w:rStyle w:val="a6"/>
          </w:rPr>
          <w:t>http://www.afanasyevo.ru/index.php/item/1916-profilaktika-narkomanii-pamyatka-dlya-roditelej</w:t>
        </w:r>
      </w:hyperlink>
    </w:p>
    <w:p w:rsidR="005248FF" w:rsidRPr="00851876" w:rsidRDefault="0010573E" w:rsidP="005248FF">
      <w:hyperlink r:id="rId14" w:history="1">
        <w:r w:rsidR="005248FF" w:rsidRPr="00851876">
          <w:rPr>
            <w:rStyle w:val="a6"/>
          </w:rPr>
          <w:t>http://gigabaza.ru/doc/17183.html</w:t>
        </w:r>
      </w:hyperlink>
    </w:p>
    <w:p w:rsidR="005248FF" w:rsidRPr="00851876" w:rsidRDefault="0010573E" w:rsidP="005248FF">
      <w:hyperlink r:id="rId15" w:history="1">
        <w:r w:rsidR="005248FF" w:rsidRPr="00851876">
          <w:rPr>
            <w:rStyle w:val="a6"/>
          </w:rPr>
          <w:t>http://www.rndtuva.ru/prophylaxis/parents/rekomendacii-dlya-roditeley-po-profilaktike-narkomanii.html</w:t>
        </w:r>
      </w:hyperlink>
    </w:p>
    <w:p w:rsidR="005248FF" w:rsidRPr="00851876" w:rsidRDefault="0010573E" w:rsidP="005248FF">
      <w:hyperlink r:id="rId16" w:history="1">
        <w:r w:rsidR="005248FF" w:rsidRPr="00851876">
          <w:rPr>
            <w:rStyle w:val="a6"/>
          </w:rPr>
          <w:t>http://www.doctornik.ru/profilaktika-alkogolizma-i-narkomanii</w:t>
        </w:r>
      </w:hyperlink>
    </w:p>
    <w:p w:rsidR="005248FF" w:rsidRPr="00851876" w:rsidRDefault="0010573E" w:rsidP="005248FF">
      <w:hyperlink r:id="rId17" w:history="1">
        <w:r w:rsidR="005248FF" w:rsidRPr="00851876">
          <w:rPr>
            <w:rStyle w:val="a6"/>
          </w:rPr>
          <w:t>http://school1924.ru/vospitatelnaya-rabota/profilaktika-narkomanii.html</w:t>
        </w:r>
      </w:hyperlink>
    </w:p>
    <w:p w:rsidR="005248FF" w:rsidRPr="00851876" w:rsidRDefault="0010573E" w:rsidP="005248FF">
      <w:hyperlink r:id="rId18" w:history="1">
        <w:r w:rsidR="005248FF" w:rsidRPr="00851876">
          <w:rPr>
            <w:rStyle w:val="a6"/>
          </w:rPr>
          <w:t>http://сосновка-югра.рф/roditelyam/roditelyam/rekomendatsii-dlya-roditelej-zozh-narkomaniya</w:t>
        </w:r>
      </w:hyperlink>
    </w:p>
    <w:p w:rsidR="005248FF" w:rsidRDefault="005248FF" w:rsidP="00286B51">
      <w:pPr>
        <w:spacing w:after="200" w:line="360" w:lineRule="auto"/>
        <w:jc w:val="center"/>
        <w:rPr>
          <w:rFonts w:eastAsia="Calibri"/>
          <w:b/>
          <w:lang w:eastAsia="en-US"/>
        </w:rPr>
      </w:pPr>
    </w:p>
    <w:p w:rsidR="005248FF" w:rsidRDefault="005248FF" w:rsidP="00286B51">
      <w:pPr>
        <w:spacing w:after="200" w:line="360" w:lineRule="auto"/>
        <w:jc w:val="center"/>
        <w:rPr>
          <w:rFonts w:eastAsia="Calibri"/>
          <w:b/>
          <w:lang w:eastAsia="en-US"/>
        </w:rPr>
      </w:pPr>
    </w:p>
    <w:p w:rsidR="005248FF" w:rsidRDefault="005248FF" w:rsidP="00286B51">
      <w:pPr>
        <w:spacing w:after="200" w:line="360" w:lineRule="auto"/>
        <w:jc w:val="center"/>
        <w:rPr>
          <w:rFonts w:eastAsia="Calibri"/>
          <w:b/>
          <w:lang w:eastAsia="en-US"/>
        </w:rPr>
      </w:pPr>
    </w:p>
    <w:p w:rsidR="005248FF" w:rsidRDefault="005248FF" w:rsidP="00286B51">
      <w:pPr>
        <w:spacing w:after="200" w:line="360" w:lineRule="auto"/>
        <w:jc w:val="center"/>
        <w:rPr>
          <w:rFonts w:eastAsia="Calibri"/>
          <w:b/>
          <w:lang w:eastAsia="en-US"/>
        </w:rPr>
      </w:pPr>
    </w:p>
    <w:p w:rsidR="005248FF" w:rsidRDefault="005248FF" w:rsidP="00286B51">
      <w:pPr>
        <w:spacing w:after="200" w:line="360" w:lineRule="auto"/>
        <w:jc w:val="center"/>
        <w:rPr>
          <w:rFonts w:eastAsia="Calibri"/>
          <w:b/>
          <w:lang w:eastAsia="en-US"/>
        </w:rPr>
      </w:pPr>
    </w:p>
    <w:p w:rsidR="005248FF" w:rsidRDefault="005248FF" w:rsidP="00286B51">
      <w:pPr>
        <w:spacing w:after="200" w:line="360" w:lineRule="auto"/>
        <w:jc w:val="center"/>
        <w:rPr>
          <w:rFonts w:eastAsia="Calibri"/>
          <w:b/>
          <w:lang w:eastAsia="en-US"/>
        </w:rPr>
      </w:pPr>
    </w:p>
    <w:p w:rsidR="005248FF" w:rsidRDefault="005248FF" w:rsidP="00286B51">
      <w:pPr>
        <w:spacing w:after="200" w:line="360" w:lineRule="auto"/>
        <w:jc w:val="center"/>
        <w:rPr>
          <w:rFonts w:eastAsia="Calibri"/>
          <w:b/>
          <w:lang w:eastAsia="en-US"/>
        </w:rPr>
      </w:pPr>
    </w:p>
    <w:p w:rsidR="005248FF" w:rsidRDefault="005248FF" w:rsidP="00286B51">
      <w:pPr>
        <w:spacing w:after="200" w:line="360" w:lineRule="auto"/>
        <w:jc w:val="center"/>
        <w:rPr>
          <w:rFonts w:eastAsia="Calibri"/>
          <w:b/>
          <w:lang w:eastAsia="en-US"/>
        </w:rPr>
      </w:pPr>
    </w:p>
    <w:p w:rsidR="005248FF" w:rsidRDefault="005248FF" w:rsidP="00286B51">
      <w:pPr>
        <w:spacing w:after="200" w:line="360" w:lineRule="auto"/>
        <w:jc w:val="center"/>
        <w:rPr>
          <w:rFonts w:eastAsia="Calibri"/>
          <w:b/>
          <w:lang w:eastAsia="en-US"/>
        </w:rPr>
      </w:pPr>
    </w:p>
    <w:p w:rsidR="005248FF" w:rsidRDefault="005248FF" w:rsidP="00286B51">
      <w:pPr>
        <w:spacing w:after="200" w:line="360" w:lineRule="auto"/>
        <w:jc w:val="center"/>
        <w:rPr>
          <w:rFonts w:eastAsia="Calibri"/>
          <w:b/>
          <w:lang w:eastAsia="en-US"/>
        </w:rPr>
      </w:pPr>
    </w:p>
    <w:p w:rsidR="005248FF" w:rsidRDefault="005248FF" w:rsidP="00286B51">
      <w:pPr>
        <w:spacing w:after="200" w:line="360" w:lineRule="auto"/>
        <w:jc w:val="center"/>
        <w:rPr>
          <w:rFonts w:eastAsia="Calibri"/>
          <w:b/>
          <w:lang w:eastAsia="en-US"/>
        </w:rPr>
      </w:pPr>
    </w:p>
    <w:p w:rsidR="005248FF" w:rsidRDefault="005248FF" w:rsidP="00286B51">
      <w:pPr>
        <w:spacing w:after="200" w:line="360" w:lineRule="auto"/>
        <w:jc w:val="center"/>
        <w:rPr>
          <w:rFonts w:eastAsia="Calibri"/>
          <w:b/>
          <w:lang w:eastAsia="en-US"/>
        </w:rPr>
      </w:pPr>
    </w:p>
    <w:p w:rsidR="005248FF" w:rsidRDefault="005248FF" w:rsidP="00286B51">
      <w:pPr>
        <w:spacing w:after="200" w:line="360" w:lineRule="auto"/>
        <w:jc w:val="center"/>
        <w:rPr>
          <w:rFonts w:eastAsia="Calibri"/>
          <w:b/>
          <w:lang w:eastAsia="en-US"/>
        </w:rPr>
      </w:pPr>
    </w:p>
    <w:p w:rsidR="005248FF" w:rsidRDefault="005248FF" w:rsidP="00286B51">
      <w:pPr>
        <w:spacing w:after="200" w:line="360" w:lineRule="auto"/>
        <w:jc w:val="center"/>
        <w:rPr>
          <w:rFonts w:eastAsia="Calibri"/>
          <w:b/>
          <w:lang w:eastAsia="en-US"/>
        </w:rPr>
      </w:pPr>
    </w:p>
    <w:p w:rsidR="005248FF" w:rsidRDefault="005248FF" w:rsidP="00286B51">
      <w:pPr>
        <w:spacing w:after="200" w:line="360" w:lineRule="auto"/>
        <w:jc w:val="center"/>
        <w:rPr>
          <w:rFonts w:eastAsia="Calibri"/>
          <w:b/>
          <w:lang w:eastAsia="en-US"/>
        </w:rPr>
      </w:pPr>
    </w:p>
    <w:p w:rsidR="005248FF" w:rsidRDefault="005248FF" w:rsidP="00286B51">
      <w:pPr>
        <w:spacing w:after="200" w:line="360" w:lineRule="auto"/>
        <w:jc w:val="center"/>
        <w:rPr>
          <w:rFonts w:eastAsia="Calibri"/>
          <w:b/>
          <w:lang w:eastAsia="en-US"/>
        </w:rPr>
      </w:pPr>
    </w:p>
    <w:p w:rsidR="005248FF" w:rsidRDefault="005248FF" w:rsidP="00286B51">
      <w:pPr>
        <w:spacing w:after="200" w:line="360" w:lineRule="auto"/>
        <w:jc w:val="center"/>
        <w:rPr>
          <w:rFonts w:eastAsia="Calibri"/>
          <w:b/>
          <w:lang w:eastAsia="en-US"/>
        </w:rPr>
      </w:pPr>
    </w:p>
    <w:p w:rsidR="005248FF" w:rsidRPr="00851876" w:rsidRDefault="005248FF" w:rsidP="005248FF">
      <w:pPr>
        <w:jc w:val="center"/>
        <w:rPr>
          <w:b/>
          <w:sz w:val="28"/>
          <w:szCs w:val="28"/>
        </w:rPr>
      </w:pPr>
    </w:p>
    <w:p w:rsidR="005248FF" w:rsidRPr="00851876" w:rsidRDefault="005248FF" w:rsidP="005248FF">
      <w:pPr>
        <w:jc w:val="center"/>
        <w:rPr>
          <w:b/>
          <w:sz w:val="28"/>
          <w:szCs w:val="28"/>
        </w:rPr>
      </w:pPr>
      <w:r w:rsidRPr="00851876">
        <w:rPr>
          <w:b/>
          <w:sz w:val="28"/>
          <w:szCs w:val="28"/>
        </w:rPr>
        <w:t>Профилактика – страница сайта лицея</w:t>
      </w:r>
    </w:p>
    <w:p w:rsidR="005248FF" w:rsidRDefault="005248FF" w:rsidP="00286B51">
      <w:pPr>
        <w:spacing w:after="200" w:line="360" w:lineRule="auto"/>
        <w:jc w:val="center"/>
        <w:rPr>
          <w:rFonts w:eastAsia="Calibri"/>
          <w:b/>
          <w:lang w:eastAsia="en-US"/>
        </w:rPr>
      </w:pPr>
    </w:p>
    <w:p w:rsidR="005248FF" w:rsidRPr="002D263B" w:rsidRDefault="005248FF" w:rsidP="00286B51">
      <w:pPr>
        <w:spacing w:after="200" w:line="360" w:lineRule="auto"/>
        <w:jc w:val="center"/>
        <w:rPr>
          <w:rFonts w:eastAsia="Calibri"/>
          <w:b/>
          <w:lang w:eastAsia="en-US"/>
        </w:rPr>
      </w:pPr>
      <w:r>
        <w:rPr>
          <w:rFonts w:eastAsia="Calibri"/>
          <w:b/>
          <w:noProof/>
        </w:rPr>
        <w:drawing>
          <wp:inline distT="0" distB="0" distL="0" distR="0" wp14:anchorId="74FB4991">
            <wp:extent cx="6431915" cy="6419850"/>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31915" cy="6419850"/>
                    </a:xfrm>
                    <a:prstGeom prst="rect">
                      <a:avLst/>
                    </a:prstGeom>
                    <a:noFill/>
                  </pic:spPr>
                </pic:pic>
              </a:graphicData>
            </a:graphic>
          </wp:inline>
        </w:drawing>
      </w:r>
    </w:p>
    <w:sectPr w:rsidR="005248FF" w:rsidRPr="002D263B" w:rsidSect="00D41660">
      <w:headerReference w:type="even" r:id="rId20"/>
      <w:headerReference w:type="default" r:id="rId21"/>
      <w:footerReference w:type="even" r:id="rId22"/>
      <w:footerReference w:type="default" r:id="rId23"/>
      <w:headerReference w:type="first" r:id="rId24"/>
      <w:footerReference w:type="first" r:id="rId25"/>
      <w:pgSz w:w="11906" w:h="16838"/>
      <w:pgMar w:top="-1418"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73E" w:rsidRDefault="0010573E" w:rsidP="007B4929">
      <w:r>
        <w:separator/>
      </w:r>
    </w:p>
  </w:endnote>
  <w:endnote w:type="continuationSeparator" w:id="0">
    <w:p w:rsidR="0010573E" w:rsidRDefault="0010573E" w:rsidP="007B4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339" w:rsidRDefault="00DB7339">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339" w:rsidRDefault="00DB7339">
    <w:pPr>
      <w:pStyle w:val="ac"/>
      <w:pBdr>
        <w:top w:val="thinThickSmallGap" w:sz="24" w:space="1" w:color="622423" w:themeColor="accent2" w:themeShade="7F"/>
      </w:pBdr>
      <w:rPr>
        <w:rFonts w:asciiTheme="majorHAnsi" w:hAnsiTheme="majorHAnsi"/>
      </w:rPr>
    </w:pPr>
    <w:r>
      <w:rPr>
        <w:rFonts w:asciiTheme="majorHAnsi" w:hAnsiTheme="majorHAnsi"/>
      </w:rPr>
      <w:t>МАОУ Лицей № 12</w:t>
    </w:r>
    <w:r>
      <w:rPr>
        <w:rFonts w:asciiTheme="majorHAnsi" w:hAnsiTheme="majorHAnsi"/>
      </w:rPr>
      <w:ptab w:relativeTo="margin" w:alignment="right" w:leader="none"/>
    </w:r>
    <w:r>
      <w:fldChar w:fldCharType="begin"/>
    </w:r>
    <w:r>
      <w:instrText xml:space="preserve"> PAGE   \* MERGEFORMAT </w:instrText>
    </w:r>
    <w:r>
      <w:fldChar w:fldCharType="separate"/>
    </w:r>
    <w:r w:rsidR="009A403B" w:rsidRPr="009A403B">
      <w:rPr>
        <w:rFonts w:asciiTheme="majorHAnsi" w:hAnsiTheme="majorHAnsi"/>
        <w:noProof/>
      </w:rPr>
      <w:t>1</w:t>
    </w:r>
    <w:r>
      <w:rPr>
        <w:rFonts w:asciiTheme="majorHAnsi" w:hAnsiTheme="majorHAnsi"/>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339" w:rsidRDefault="00DB733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73E" w:rsidRDefault="0010573E" w:rsidP="007B4929">
      <w:r>
        <w:separator/>
      </w:r>
    </w:p>
  </w:footnote>
  <w:footnote w:type="continuationSeparator" w:id="0">
    <w:p w:rsidR="0010573E" w:rsidRDefault="0010573E" w:rsidP="007B49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339" w:rsidRDefault="00DB7339">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339" w:rsidRDefault="00DB7339">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339" w:rsidRDefault="00DB733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725"/>
        </w:tabs>
        <w:ind w:left="725"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Wingdings" w:hAnsi="Wingdings"/>
      </w:rPr>
    </w:lvl>
  </w:abstractNum>
  <w:abstractNum w:abstractNumId="4">
    <w:nsid w:val="080B3D18"/>
    <w:multiLevelType w:val="hybridMultilevel"/>
    <w:tmpl w:val="FD9CEC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E3B2F80"/>
    <w:multiLevelType w:val="hybridMultilevel"/>
    <w:tmpl w:val="05E80FF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8731D4"/>
    <w:multiLevelType w:val="hybridMultilevel"/>
    <w:tmpl w:val="4D80B9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24219BB"/>
    <w:multiLevelType w:val="hybridMultilevel"/>
    <w:tmpl w:val="72606664"/>
    <w:lvl w:ilvl="0" w:tplc="72943A56">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8">
    <w:nsid w:val="15B902FF"/>
    <w:multiLevelType w:val="multilevel"/>
    <w:tmpl w:val="BEB232B0"/>
    <w:lvl w:ilvl="0">
      <w:start w:val="1"/>
      <w:numFmt w:val="decimal"/>
      <w:lvlText w:val="%1."/>
      <w:lvlJc w:val="left"/>
      <w:pPr>
        <w:tabs>
          <w:tab w:val="num" w:pos="360"/>
        </w:tabs>
        <w:ind w:left="360" w:hanging="360"/>
      </w:pPr>
      <w:rPr>
        <w:rFonts w:ascii="Times New Roman" w:eastAsia="Times New Roman" w:hAnsi="Times New Roman" w:cs="Times New Roman"/>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nsid w:val="1C603F81"/>
    <w:multiLevelType w:val="hybridMultilevel"/>
    <w:tmpl w:val="E10053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C9832E5"/>
    <w:multiLevelType w:val="multilevel"/>
    <w:tmpl w:val="5126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500075"/>
    <w:multiLevelType w:val="hybridMultilevel"/>
    <w:tmpl w:val="8E248B0A"/>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1F7341B"/>
    <w:multiLevelType w:val="multilevel"/>
    <w:tmpl w:val="D390B134"/>
    <w:lvl w:ilvl="0">
      <w:start w:val="1"/>
      <w:numFmt w:val="decimal"/>
      <w:lvlText w:val="%1."/>
      <w:lvlJc w:val="left"/>
      <w:pPr>
        <w:ind w:left="360" w:hanging="360"/>
      </w:pPr>
      <w:rPr>
        <w:rFonts w:hint="default"/>
      </w:rPr>
    </w:lvl>
    <w:lvl w:ilvl="1">
      <w:start w:val="1"/>
      <w:numFmt w:val="decimal"/>
      <w:isLgl/>
      <w:lvlText w:val="%1.%2."/>
      <w:lvlJc w:val="left"/>
      <w:pPr>
        <w:ind w:left="732" w:hanging="720"/>
      </w:pPr>
      <w:rPr>
        <w:rFonts w:hint="default"/>
      </w:rPr>
    </w:lvl>
    <w:lvl w:ilvl="2">
      <w:start w:val="1"/>
      <w:numFmt w:val="decimal"/>
      <w:isLgl/>
      <w:lvlText w:val="%1.%2.%3."/>
      <w:lvlJc w:val="left"/>
      <w:pPr>
        <w:ind w:left="744"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128" w:hanging="1080"/>
      </w:pPr>
      <w:rPr>
        <w:rFonts w:hint="default"/>
      </w:rPr>
    </w:lvl>
    <w:lvl w:ilvl="5">
      <w:start w:val="1"/>
      <w:numFmt w:val="decimal"/>
      <w:isLgl/>
      <w:lvlText w:val="%1.%2.%3.%4.%5.%6."/>
      <w:lvlJc w:val="left"/>
      <w:pPr>
        <w:ind w:left="1500" w:hanging="1440"/>
      </w:pPr>
      <w:rPr>
        <w:rFonts w:hint="default"/>
      </w:rPr>
    </w:lvl>
    <w:lvl w:ilvl="6">
      <w:start w:val="1"/>
      <w:numFmt w:val="decimal"/>
      <w:isLgl/>
      <w:lvlText w:val="%1.%2.%3.%4.%5.%6.%7."/>
      <w:lvlJc w:val="left"/>
      <w:pPr>
        <w:ind w:left="1872" w:hanging="1800"/>
      </w:pPr>
      <w:rPr>
        <w:rFonts w:hint="default"/>
      </w:rPr>
    </w:lvl>
    <w:lvl w:ilvl="7">
      <w:start w:val="1"/>
      <w:numFmt w:val="decimal"/>
      <w:isLgl/>
      <w:lvlText w:val="%1.%2.%3.%4.%5.%6.%7.%8."/>
      <w:lvlJc w:val="left"/>
      <w:pPr>
        <w:ind w:left="1884" w:hanging="1800"/>
      </w:pPr>
      <w:rPr>
        <w:rFonts w:hint="default"/>
      </w:rPr>
    </w:lvl>
    <w:lvl w:ilvl="8">
      <w:start w:val="1"/>
      <w:numFmt w:val="decimal"/>
      <w:isLgl/>
      <w:lvlText w:val="%1.%2.%3.%4.%5.%6.%7.%8.%9."/>
      <w:lvlJc w:val="left"/>
      <w:pPr>
        <w:ind w:left="2256" w:hanging="2160"/>
      </w:pPr>
      <w:rPr>
        <w:rFonts w:hint="default"/>
      </w:rPr>
    </w:lvl>
  </w:abstractNum>
  <w:abstractNum w:abstractNumId="13">
    <w:nsid w:val="24C43738"/>
    <w:multiLevelType w:val="multilevel"/>
    <w:tmpl w:val="3F062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8BF5009"/>
    <w:multiLevelType w:val="hybridMultilevel"/>
    <w:tmpl w:val="7754721C"/>
    <w:lvl w:ilvl="0" w:tplc="D0340454">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5">
    <w:nsid w:val="2E2329E0"/>
    <w:multiLevelType w:val="hybridMultilevel"/>
    <w:tmpl w:val="3F2CFD8E"/>
    <w:lvl w:ilvl="0" w:tplc="14B4C0E2">
      <w:start w:val="6"/>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nsid w:val="33A04707"/>
    <w:multiLevelType w:val="hybridMultilevel"/>
    <w:tmpl w:val="260C0196"/>
    <w:lvl w:ilvl="0" w:tplc="0419000B">
      <w:start w:val="1"/>
      <w:numFmt w:val="bullet"/>
      <w:lvlText w:val=""/>
      <w:lvlJc w:val="left"/>
      <w:pPr>
        <w:ind w:left="720" w:hanging="360"/>
      </w:pPr>
      <w:rPr>
        <w:rFonts w:ascii="Wingdings" w:hAnsi="Wingdings" w:hint="default"/>
      </w:rPr>
    </w:lvl>
    <w:lvl w:ilvl="1" w:tplc="3C3AD056">
      <w:numFmt w:val="bullet"/>
      <w:lvlText w:val="•"/>
      <w:lvlJc w:val="left"/>
      <w:pPr>
        <w:ind w:left="1590" w:hanging="51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C44A02"/>
    <w:multiLevelType w:val="hybridMultilevel"/>
    <w:tmpl w:val="DB90C438"/>
    <w:lvl w:ilvl="0" w:tplc="3BD0032A">
      <w:numFmt w:val="bullet"/>
      <w:lvlText w:val=""/>
      <w:lvlJc w:val="left"/>
      <w:pPr>
        <w:tabs>
          <w:tab w:val="num" w:pos="1620"/>
        </w:tabs>
        <w:ind w:left="1620" w:hanging="915"/>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89F6608"/>
    <w:multiLevelType w:val="hybridMultilevel"/>
    <w:tmpl w:val="10DAFA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8F5835"/>
    <w:multiLevelType w:val="hybridMultilevel"/>
    <w:tmpl w:val="6BDAFC96"/>
    <w:lvl w:ilvl="0" w:tplc="0419000F">
      <w:start w:val="1"/>
      <w:numFmt w:val="decimal"/>
      <w:lvlText w:val="%1."/>
      <w:lvlJc w:val="left"/>
      <w:pPr>
        <w:tabs>
          <w:tab w:val="num" w:pos="900"/>
        </w:tabs>
        <w:ind w:left="900" w:hanging="360"/>
      </w:p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48F46A3C"/>
    <w:multiLevelType w:val="hybridMultilevel"/>
    <w:tmpl w:val="8BD6FD0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A4A361A"/>
    <w:multiLevelType w:val="hybridMultilevel"/>
    <w:tmpl w:val="985EF95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4D1E45CA"/>
    <w:multiLevelType w:val="hybridMultilevel"/>
    <w:tmpl w:val="B0043DE8"/>
    <w:lvl w:ilvl="0" w:tplc="3BD02A1C">
      <w:start w:val="1"/>
      <w:numFmt w:val="decimal"/>
      <w:lvlText w:val="%1)"/>
      <w:lvlJc w:val="left"/>
      <w:pPr>
        <w:ind w:left="502" w:hanging="360"/>
      </w:pPr>
      <w:rPr>
        <w:rFonts w:hint="default"/>
        <w:b/>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3">
    <w:nsid w:val="50E231F6"/>
    <w:multiLevelType w:val="hybridMultilevel"/>
    <w:tmpl w:val="4F1AFDCC"/>
    <w:lvl w:ilvl="0" w:tplc="94D66B92">
      <w:start w:val="4"/>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nsid w:val="546D1384"/>
    <w:multiLevelType w:val="multilevel"/>
    <w:tmpl w:val="CBEE1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5962E17"/>
    <w:multiLevelType w:val="hybridMultilevel"/>
    <w:tmpl w:val="B28C12A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66E08BD"/>
    <w:multiLevelType w:val="hybridMultilevel"/>
    <w:tmpl w:val="4BD4946C"/>
    <w:lvl w:ilvl="0" w:tplc="B96ABD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59AB4E34"/>
    <w:multiLevelType w:val="hybridMultilevel"/>
    <w:tmpl w:val="3C920A4E"/>
    <w:lvl w:ilvl="0" w:tplc="A1E0A944">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367C29"/>
    <w:multiLevelType w:val="hybridMultilevel"/>
    <w:tmpl w:val="E288FE9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5B4C3163"/>
    <w:multiLevelType w:val="hybridMultilevel"/>
    <w:tmpl w:val="BC9A190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03174E1"/>
    <w:multiLevelType w:val="hybridMultilevel"/>
    <w:tmpl w:val="00B469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1E9680C"/>
    <w:multiLevelType w:val="hybridMultilevel"/>
    <w:tmpl w:val="37228EE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62693218"/>
    <w:multiLevelType w:val="hybridMultilevel"/>
    <w:tmpl w:val="AFD61D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2EA7CE9"/>
    <w:multiLevelType w:val="hybridMultilevel"/>
    <w:tmpl w:val="A64660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4C40376"/>
    <w:multiLevelType w:val="hybridMultilevel"/>
    <w:tmpl w:val="7958A118"/>
    <w:lvl w:ilvl="0" w:tplc="566CF38A">
      <w:start w:val="1"/>
      <w:numFmt w:val="decimal"/>
      <w:lvlText w:val="%1."/>
      <w:lvlJc w:val="left"/>
      <w:pPr>
        <w:ind w:left="1428" w:hanging="360"/>
      </w:pPr>
      <w:rPr>
        <w:rFonts w:hint="default"/>
        <w:u w:val="none"/>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5">
    <w:nsid w:val="65011E9B"/>
    <w:multiLevelType w:val="hybridMultilevel"/>
    <w:tmpl w:val="C76293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C9A17FA"/>
    <w:multiLevelType w:val="hybridMultilevel"/>
    <w:tmpl w:val="0FD4A2B6"/>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D27471C"/>
    <w:multiLevelType w:val="multilevel"/>
    <w:tmpl w:val="980CA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D384D1F"/>
    <w:multiLevelType w:val="hybridMultilevel"/>
    <w:tmpl w:val="17489C54"/>
    <w:lvl w:ilvl="0" w:tplc="103AD86A">
      <w:start w:val="1"/>
      <w:numFmt w:val="decimal"/>
      <w:lvlText w:val="%1."/>
      <w:lvlJc w:val="left"/>
      <w:pPr>
        <w:ind w:left="502"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7F3B87"/>
    <w:multiLevelType w:val="hybridMultilevel"/>
    <w:tmpl w:val="B010E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ED82B7C"/>
    <w:multiLevelType w:val="hybridMultilevel"/>
    <w:tmpl w:val="DF36D8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701D50C2"/>
    <w:multiLevelType w:val="hybridMultilevel"/>
    <w:tmpl w:val="17F457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489071B"/>
    <w:multiLevelType w:val="hybridMultilevel"/>
    <w:tmpl w:val="422026E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5884004"/>
    <w:multiLevelType w:val="multilevel"/>
    <w:tmpl w:val="BEB232B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62779B6"/>
    <w:multiLevelType w:val="hybridMultilevel"/>
    <w:tmpl w:val="06A4388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5">
    <w:nsid w:val="77960DB0"/>
    <w:multiLevelType w:val="hybridMultilevel"/>
    <w:tmpl w:val="901C0196"/>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9E35F38"/>
    <w:multiLevelType w:val="multilevel"/>
    <w:tmpl w:val="49862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CFE7B02"/>
    <w:multiLevelType w:val="hybridMultilevel"/>
    <w:tmpl w:val="8BA602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F0358A7"/>
    <w:multiLevelType w:val="hybridMultilevel"/>
    <w:tmpl w:val="77A8F54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num>
  <w:num w:numId="2">
    <w:abstractNumId w:val="13"/>
  </w:num>
  <w:num w:numId="3">
    <w:abstractNumId w:val="10"/>
  </w:num>
  <w:num w:numId="4">
    <w:abstractNumId w:val="8"/>
  </w:num>
  <w:num w:numId="5">
    <w:abstractNumId w:val="22"/>
  </w:num>
  <w:num w:numId="6">
    <w:abstractNumId w:val="12"/>
  </w:num>
  <w:num w:numId="7">
    <w:abstractNumId w:val="34"/>
  </w:num>
  <w:num w:numId="8">
    <w:abstractNumId w:val="26"/>
  </w:num>
  <w:num w:numId="9">
    <w:abstractNumId w:val="24"/>
  </w:num>
  <w:num w:numId="10">
    <w:abstractNumId w:val="27"/>
  </w:num>
  <w:num w:numId="11">
    <w:abstractNumId w:val="32"/>
  </w:num>
  <w:num w:numId="12">
    <w:abstractNumId w:val="6"/>
  </w:num>
  <w:num w:numId="13">
    <w:abstractNumId w:val="41"/>
  </w:num>
  <w:num w:numId="14">
    <w:abstractNumId w:val="42"/>
  </w:num>
  <w:num w:numId="15">
    <w:abstractNumId w:val="44"/>
  </w:num>
  <w:num w:numId="16">
    <w:abstractNumId w:val="19"/>
  </w:num>
  <w:num w:numId="17">
    <w:abstractNumId w:val="11"/>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num>
  <w:num w:numId="21">
    <w:abstractNumId w:val="39"/>
  </w:num>
  <w:num w:numId="22">
    <w:abstractNumId w:val="5"/>
  </w:num>
  <w:num w:numId="23">
    <w:abstractNumId w:val="28"/>
  </w:num>
  <w:num w:numId="24">
    <w:abstractNumId w:val="43"/>
  </w:num>
  <w:num w:numId="25">
    <w:abstractNumId w:val="33"/>
  </w:num>
  <w:num w:numId="26">
    <w:abstractNumId w:val="18"/>
  </w:num>
  <w:num w:numId="27">
    <w:abstractNumId w:val="48"/>
  </w:num>
  <w:num w:numId="28">
    <w:abstractNumId w:val="29"/>
  </w:num>
  <w:num w:numId="29">
    <w:abstractNumId w:val="25"/>
  </w:num>
  <w:num w:numId="30">
    <w:abstractNumId w:val="9"/>
  </w:num>
  <w:num w:numId="31">
    <w:abstractNumId w:val="21"/>
  </w:num>
  <w:num w:numId="32">
    <w:abstractNumId w:val="14"/>
  </w:num>
  <w:num w:numId="33">
    <w:abstractNumId w:val="7"/>
  </w:num>
  <w:num w:numId="34">
    <w:abstractNumId w:val="1"/>
  </w:num>
  <w:num w:numId="35">
    <w:abstractNumId w:val="2"/>
  </w:num>
  <w:num w:numId="36">
    <w:abstractNumId w:val="3"/>
  </w:num>
  <w:num w:numId="37">
    <w:abstractNumId w:val="16"/>
  </w:num>
  <w:num w:numId="38">
    <w:abstractNumId w:val="36"/>
  </w:num>
  <w:num w:numId="39">
    <w:abstractNumId w:val="45"/>
  </w:num>
  <w:num w:numId="40">
    <w:abstractNumId w:val="0"/>
  </w:num>
  <w:num w:numId="41">
    <w:abstractNumId w:val="20"/>
  </w:num>
  <w:num w:numId="42">
    <w:abstractNumId w:val="40"/>
  </w:num>
  <w:num w:numId="43">
    <w:abstractNumId w:val="4"/>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num>
  <w:num w:numId="46">
    <w:abstractNumId w:val="46"/>
  </w:num>
  <w:num w:numId="47">
    <w:abstractNumId w:val="38"/>
  </w:num>
  <w:num w:numId="48">
    <w:abstractNumId w:val="23"/>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D30"/>
    <w:rsid w:val="00000228"/>
    <w:rsid w:val="00000DB3"/>
    <w:rsid w:val="000034F6"/>
    <w:rsid w:val="000049D8"/>
    <w:rsid w:val="00010972"/>
    <w:rsid w:val="00011B7C"/>
    <w:rsid w:val="00031D29"/>
    <w:rsid w:val="00031FF4"/>
    <w:rsid w:val="00042167"/>
    <w:rsid w:val="0004265E"/>
    <w:rsid w:val="0006145E"/>
    <w:rsid w:val="00067AAE"/>
    <w:rsid w:val="00077F6D"/>
    <w:rsid w:val="000867D3"/>
    <w:rsid w:val="000A6CDB"/>
    <w:rsid w:val="000A7847"/>
    <w:rsid w:val="000A7DD8"/>
    <w:rsid w:val="000B0685"/>
    <w:rsid w:val="000B2151"/>
    <w:rsid w:val="000B4A8F"/>
    <w:rsid w:val="000D58CC"/>
    <w:rsid w:val="000D5BDE"/>
    <w:rsid w:val="000E34DB"/>
    <w:rsid w:val="000E3683"/>
    <w:rsid w:val="000E5A06"/>
    <w:rsid w:val="000F01DD"/>
    <w:rsid w:val="000F470B"/>
    <w:rsid w:val="000F5408"/>
    <w:rsid w:val="000F6DB2"/>
    <w:rsid w:val="001029B5"/>
    <w:rsid w:val="0010573E"/>
    <w:rsid w:val="001107D6"/>
    <w:rsid w:val="00111223"/>
    <w:rsid w:val="001137C8"/>
    <w:rsid w:val="00122FC6"/>
    <w:rsid w:val="00123A2A"/>
    <w:rsid w:val="001317BC"/>
    <w:rsid w:val="00137021"/>
    <w:rsid w:val="00147D06"/>
    <w:rsid w:val="00180D29"/>
    <w:rsid w:val="00180E8B"/>
    <w:rsid w:val="0018388F"/>
    <w:rsid w:val="0018456E"/>
    <w:rsid w:val="00192829"/>
    <w:rsid w:val="0019477C"/>
    <w:rsid w:val="00195E4D"/>
    <w:rsid w:val="00196475"/>
    <w:rsid w:val="001A4E9F"/>
    <w:rsid w:val="001B71DA"/>
    <w:rsid w:val="001C627F"/>
    <w:rsid w:val="001D1BC7"/>
    <w:rsid w:val="001D229E"/>
    <w:rsid w:val="001D4E3A"/>
    <w:rsid w:val="001D5F16"/>
    <w:rsid w:val="001D7193"/>
    <w:rsid w:val="001E3005"/>
    <w:rsid w:val="001F1143"/>
    <w:rsid w:val="001F3C76"/>
    <w:rsid w:val="00211D8B"/>
    <w:rsid w:val="00215D67"/>
    <w:rsid w:val="00217982"/>
    <w:rsid w:val="00220267"/>
    <w:rsid w:val="002217AB"/>
    <w:rsid w:val="002245EA"/>
    <w:rsid w:val="0022477A"/>
    <w:rsid w:val="00225CA4"/>
    <w:rsid w:val="00230677"/>
    <w:rsid w:val="00245E41"/>
    <w:rsid w:val="002465E3"/>
    <w:rsid w:val="00262541"/>
    <w:rsid w:val="00264F77"/>
    <w:rsid w:val="00271098"/>
    <w:rsid w:val="00274CB2"/>
    <w:rsid w:val="002844AA"/>
    <w:rsid w:val="002846F7"/>
    <w:rsid w:val="002866E7"/>
    <w:rsid w:val="00286B51"/>
    <w:rsid w:val="00296898"/>
    <w:rsid w:val="002A174C"/>
    <w:rsid w:val="002A2A5C"/>
    <w:rsid w:val="002B3914"/>
    <w:rsid w:val="002B4F1F"/>
    <w:rsid w:val="002C127F"/>
    <w:rsid w:val="002D263B"/>
    <w:rsid w:val="002E47BE"/>
    <w:rsid w:val="002F0A29"/>
    <w:rsid w:val="00313F17"/>
    <w:rsid w:val="003238DC"/>
    <w:rsid w:val="00332BEC"/>
    <w:rsid w:val="00332CB3"/>
    <w:rsid w:val="00333856"/>
    <w:rsid w:val="00337400"/>
    <w:rsid w:val="00342EAE"/>
    <w:rsid w:val="003440F2"/>
    <w:rsid w:val="00351E7C"/>
    <w:rsid w:val="003566D5"/>
    <w:rsid w:val="00373443"/>
    <w:rsid w:val="0037347A"/>
    <w:rsid w:val="00390267"/>
    <w:rsid w:val="003A4596"/>
    <w:rsid w:val="003B3BCB"/>
    <w:rsid w:val="003B5CE1"/>
    <w:rsid w:val="003D4952"/>
    <w:rsid w:val="003E55D0"/>
    <w:rsid w:val="00403003"/>
    <w:rsid w:val="00413FD9"/>
    <w:rsid w:val="004151E9"/>
    <w:rsid w:val="00422A43"/>
    <w:rsid w:val="00423FEF"/>
    <w:rsid w:val="00427421"/>
    <w:rsid w:val="00446184"/>
    <w:rsid w:val="00456CAF"/>
    <w:rsid w:val="004578B1"/>
    <w:rsid w:val="00464137"/>
    <w:rsid w:val="004648BE"/>
    <w:rsid w:val="00470675"/>
    <w:rsid w:val="00471C6E"/>
    <w:rsid w:val="00473B23"/>
    <w:rsid w:val="00473EC6"/>
    <w:rsid w:val="00475B56"/>
    <w:rsid w:val="00475E61"/>
    <w:rsid w:val="00484F1D"/>
    <w:rsid w:val="00495CE0"/>
    <w:rsid w:val="004A23F5"/>
    <w:rsid w:val="004A281D"/>
    <w:rsid w:val="004B2164"/>
    <w:rsid w:val="004B280D"/>
    <w:rsid w:val="004B4110"/>
    <w:rsid w:val="004B4AB5"/>
    <w:rsid w:val="004B5317"/>
    <w:rsid w:val="004B6506"/>
    <w:rsid w:val="004B70EB"/>
    <w:rsid w:val="004C4961"/>
    <w:rsid w:val="004C753B"/>
    <w:rsid w:val="004D08E6"/>
    <w:rsid w:val="004E2DDD"/>
    <w:rsid w:val="004E7662"/>
    <w:rsid w:val="004E77DF"/>
    <w:rsid w:val="004F4145"/>
    <w:rsid w:val="00510B84"/>
    <w:rsid w:val="005248FF"/>
    <w:rsid w:val="005353C5"/>
    <w:rsid w:val="00540521"/>
    <w:rsid w:val="00541B75"/>
    <w:rsid w:val="005529D1"/>
    <w:rsid w:val="005532C7"/>
    <w:rsid w:val="005575DB"/>
    <w:rsid w:val="00561295"/>
    <w:rsid w:val="00562B5D"/>
    <w:rsid w:val="005636AC"/>
    <w:rsid w:val="00582519"/>
    <w:rsid w:val="00590F85"/>
    <w:rsid w:val="005A0DBD"/>
    <w:rsid w:val="005A105F"/>
    <w:rsid w:val="005A3D42"/>
    <w:rsid w:val="005A4EAA"/>
    <w:rsid w:val="005B722D"/>
    <w:rsid w:val="005C1341"/>
    <w:rsid w:val="005C52C2"/>
    <w:rsid w:val="005D15CC"/>
    <w:rsid w:val="005D3E5F"/>
    <w:rsid w:val="005E1596"/>
    <w:rsid w:val="005E1FF3"/>
    <w:rsid w:val="005E661A"/>
    <w:rsid w:val="0060539E"/>
    <w:rsid w:val="006167CB"/>
    <w:rsid w:val="006228B7"/>
    <w:rsid w:val="00623E05"/>
    <w:rsid w:val="006259C7"/>
    <w:rsid w:val="0062783B"/>
    <w:rsid w:val="00643C08"/>
    <w:rsid w:val="00645F48"/>
    <w:rsid w:val="00655D60"/>
    <w:rsid w:val="00657344"/>
    <w:rsid w:val="006623EE"/>
    <w:rsid w:val="006938DA"/>
    <w:rsid w:val="00695D3D"/>
    <w:rsid w:val="006A296B"/>
    <w:rsid w:val="006A6746"/>
    <w:rsid w:val="006B1132"/>
    <w:rsid w:val="006B75AE"/>
    <w:rsid w:val="006C5D53"/>
    <w:rsid w:val="006C78C5"/>
    <w:rsid w:val="006D0998"/>
    <w:rsid w:val="006D22CF"/>
    <w:rsid w:val="006D4890"/>
    <w:rsid w:val="006E161A"/>
    <w:rsid w:val="006E6C11"/>
    <w:rsid w:val="006F2D58"/>
    <w:rsid w:val="007038A5"/>
    <w:rsid w:val="00705DD8"/>
    <w:rsid w:val="00706C9C"/>
    <w:rsid w:val="00717294"/>
    <w:rsid w:val="007235F6"/>
    <w:rsid w:val="00732DFD"/>
    <w:rsid w:val="007405A2"/>
    <w:rsid w:val="007509BA"/>
    <w:rsid w:val="0077147E"/>
    <w:rsid w:val="00774DE8"/>
    <w:rsid w:val="007773E0"/>
    <w:rsid w:val="00790CF0"/>
    <w:rsid w:val="007919F8"/>
    <w:rsid w:val="00791C18"/>
    <w:rsid w:val="00795255"/>
    <w:rsid w:val="00796A85"/>
    <w:rsid w:val="007A1B68"/>
    <w:rsid w:val="007A5064"/>
    <w:rsid w:val="007A762A"/>
    <w:rsid w:val="007B30CD"/>
    <w:rsid w:val="007B4627"/>
    <w:rsid w:val="007B4929"/>
    <w:rsid w:val="007B5E1C"/>
    <w:rsid w:val="007C47FD"/>
    <w:rsid w:val="007D5CEE"/>
    <w:rsid w:val="007E0A23"/>
    <w:rsid w:val="007E16AA"/>
    <w:rsid w:val="00804BD4"/>
    <w:rsid w:val="00812833"/>
    <w:rsid w:val="008137D3"/>
    <w:rsid w:val="0081424D"/>
    <w:rsid w:val="00814B79"/>
    <w:rsid w:val="00815DDD"/>
    <w:rsid w:val="008161D5"/>
    <w:rsid w:val="00820504"/>
    <w:rsid w:val="008274ED"/>
    <w:rsid w:val="0083009C"/>
    <w:rsid w:val="008311AD"/>
    <w:rsid w:val="00835FC8"/>
    <w:rsid w:val="0084517E"/>
    <w:rsid w:val="00845682"/>
    <w:rsid w:val="00846F3F"/>
    <w:rsid w:val="00853420"/>
    <w:rsid w:val="00853527"/>
    <w:rsid w:val="00862167"/>
    <w:rsid w:val="00871C4D"/>
    <w:rsid w:val="00873CF1"/>
    <w:rsid w:val="0087731B"/>
    <w:rsid w:val="00883439"/>
    <w:rsid w:val="008840A9"/>
    <w:rsid w:val="00894306"/>
    <w:rsid w:val="0089496C"/>
    <w:rsid w:val="008A5F12"/>
    <w:rsid w:val="008B4CE0"/>
    <w:rsid w:val="008D01D3"/>
    <w:rsid w:val="008D24BB"/>
    <w:rsid w:val="008D283A"/>
    <w:rsid w:val="008D2D30"/>
    <w:rsid w:val="008D53F2"/>
    <w:rsid w:val="008F0F08"/>
    <w:rsid w:val="008F1959"/>
    <w:rsid w:val="008F2BBF"/>
    <w:rsid w:val="008F55C8"/>
    <w:rsid w:val="00900A63"/>
    <w:rsid w:val="00914645"/>
    <w:rsid w:val="00914AC7"/>
    <w:rsid w:val="00926FEA"/>
    <w:rsid w:val="00932708"/>
    <w:rsid w:val="00932775"/>
    <w:rsid w:val="00934549"/>
    <w:rsid w:val="00946796"/>
    <w:rsid w:val="009604EF"/>
    <w:rsid w:val="0096201D"/>
    <w:rsid w:val="009632CC"/>
    <w:rsid w:val="009732AA"/>
    <w:rsid w:val="0098313B"/>
    <w:rsid w:val="00985008"/>
    <w:rsid w:val="0099284A"/>
    <w:rsid w:val="009A403B"/>
    <w:rsid w:val="009B7811"/>
    <w:rsid w:val="009C069F"/>
    <w:rsid w:val="009C3940"/>
    <w:rsid w:val="009C611D"/>
    <w:rsid w:val="009C7327"/>
    <w:rsid w:val="009D467E"/>
    <w:rsid w:val="009E3B01"/>
    <w:rsid w:val="009F0F7D"/>
    <w:rsid w:val="009F1BFE"/>
    <w:rsid w:val="009F1E69"/>
    <w:rsid w:val="00A10F3F"/>
    <w:rsid w:val="00A11882"/>
    <w:rsid w:val="00A159DB"/>
    <w:rsid w:val="00A20CD7"/>
    <w:rsid w:val="00A21057"/>
    <w:rsid w:val="00A23E58"/>
    <w:rsid w:val="00A25CF9"/>
    <w:rsid w:val="00A34B02"/>
    <w:rsid w:val="00A37390"/>
    <w:rsid w:val="00A45232"/>
    <w:rsid w:val="00A46480"/>
    <w:rsid w:val="00A61371"/>
    <w:rsid w:val="00A63121"/>
    <w:rsid w:val="00A66A49"/>
    <w:rsid w:val="00A8180B"/>
    <w:rsid w:val="00A82AFA"/>
    <w:rsid w:val="00A83804"/>
    <w:rsid w:val="00A96A50"/>
    <w:rsid w:val="00AA7232"/>
    <w:rsid w:val="00AB061E"/>
    <w:rsid w:val="00AB2B68"/>
    <w:rsid w:val="00AB2B95"/>
    <w:rsid w:val="00AC60D0"/>
    <w:rsid w:val="00AD3674"/>
    <w:rsid w:val="00AD53C8"/>
    <w:rsid w:val="00AE2378"/>
    <w:rsid w:val="00AF56C1"/>
    <w:rsid w:val="00B014A8"/>
    <w:rsid w:val="00B12887"/>
    <w:rsid w:val="00B142B3"/>
    <w:rsid w:val="00B16808"/>
    <w:rsid w:val="00B25172"/>
    <w:rsid w:val="00B25EBB"/>
    <w:rsid w:val="00B42894"/>
    <w:rsid w:val="00B538B9"/>
    <w:rsid w:val="00B55796"/>
    <w:rsid w:val="00B61013"/>
    <w:rsid w:val="00B61A4A"/>
    <w:rsid w:val="00B61F41"/>
    <w:rsid w:val="00B716DB"/>
    <w:rsid w:val="00B732E3"/>
    <w:rsid w:val="00B73A04"/>
    <w:rsid w:val="00B743AA"/>
    <w:rsid w:val="00B74946"/>
    <w:rsid w:val="00B8419E"/>
    <w:rsid w:val="00B87EBF"/>
    <w:rsid w:val="00B939E0"/>
    <w:rsid w:val="00B946C9"/>
    <w:rsid w:val="00B96345"/>
    <w:rsid w:val="00B97233"/>
    <w:rsid w:val="00BB47C3"/>
    <w:rsid w:val="00BC3B1D"/>
    <w:rsid w:val="00BC7C22"/>
    <w:rsid w:val="00BD188A"/>
    <w:rsid w:val="00BD3291"/>
    <w:rsid w:val="00BD78EA"/>
    <w:rsid w:val="00BE6BD9"/>
    <w:rsid w:val="00BF23C3"/>
    <w:rsid w:val="00BF544C"/>
    <w:rsid w:val="00BF6DDF"/>
    <w:rsid w:val="00C00A6F"/>
    <w:rsid w:val="00C064B8"/>
    <w:rsid w:val="00C12FF2"/>
    <w:rsid w:val="00C13A80"/>
    <w:rsid w:val="00C1418F"/>
    <w:rsid w:val="00C14400"/>
    <w:rsid w:val="00C15328"/>
    <w:rsid w:val="00C15F6E"/>
    <w:rsid w:val="00C20831"/>
    <w:rsid w:val="00C30F8A"/>
    <w:rsid w:val="00C36A07"/>
    <w:rsid w:val="00C44CF4"/>
    <w:rsid w:val="00C454CA"/>
    <w:rsid w:val="00C46753"/>
    <w:rsid w:val="00C513DB"/>
    <w:rsid w:val="00C66A9F"/>
    <w:rsid w:val="00C707BA"/>
    <w:rsid w:val="00C70802"/>
    <w:rsid w:val="00C711BF"/>
    <w:rsid w:val="00C73926"/>
    <w:rsid w:val="00C80015"/>
    <w:rsid w:val="00C81016"/>
    <w:rsid w:val="00C92DD2"/>
    <w:rsid w:val="00C96BB9"/>
    <w:rsid w:val="00CA2115"/>
    <w:rsid w:val="00CA5839"/>
    <w:rsid w:val="00CA7ECF"/>
    <w:rsid w:val="00CB4FF0"/>
    <w:rsid w:val="00CB6CAE"/>
    <w:rsid w:val="00CC7AAB"/>
    <w:rsid w:val="00CE5F6D"/>
    <w:rsid w:val="00CE67F9"/>
    <w:rsid w:val="00CE77CA"/>
    <w:rsid w:val="00CF26DF"/>
    <w:rsid w:val="00CF376C"/>
    <w:rsid w:val="00D015A9"/>
    <w:rsid w:val="00D01637"/>
    <w:rsid w:val="00D04A78"/>
    <w:rsid w:val="00D13F4C"/>
    <w:rsid w:val="00D16F8A"/>
    <w:rsid w:val="00D3125E"/>
    <w:rsid w:val="00D33CDD"/>
    <w:rsid w:val="00D36819"/>
    <w:rsid w:val="00D41660"/>
    <w:rsid w:val="00D850EA"/>
    <w:rsid w:val="00D879DA"/>
    <w:rsid w:val="00D913F2"/>
    <w:rsid w:val="00D92B3F"/>
    <w:rsid w:val="00D954B7"/>
    <w:rsid w:val="00D96663"/>
    <w:rsid w:val="00DA5E11"/>
    <w:rsid w:val="00DB25E7"/>
    <w:rsid w:val="00DB2A45"/>
    <w:rsid w:val="00DB7339"/>
    <w:rsid w:val="00DC061D"/>
    <w:rsid w:val="00DC4B76"/>
    <w:rsid w:val="00DD0E72"/>
    <w:rsid w:val="00DD3FAE"/>
    <w:rsid w:val="00DD5CB3"/>
    <w:rsid w:val="00DD7179"/>
    <w:rsid w:val="00DF2597"/>
    <w:rsid w:val="00DF664B"/>
    <w:rsid w:val="00E0671C"/>
    <w:rsid w:val="00E20790"/>
    <w:rsid w:val="00E246C6"/>
    <w:rsid w:val="00E3044F"/>
    <w:rsid w:val="00E32968"/>
    <w:rsid w:val="00E42DD1"/>
    <w:rsid w:val="00E452CE"/>
    <w:rsid w:val="00E47CE9"/>
    <w:rsid w:val="00E5611E"/>
    <w:rsid w:val="00E564AA"/>
    <w:rsid w:val="00E5785B"/>
    <w:rsid w:val="00E6082D"/>
    <w:rsid w:val="00E7621B"/>
    <w:rsid w:val="00E76E97"/>
    <w:rsid w:val="00E87005"/>
    <w:rsid w:val="00E878A1"/>
    <w:rsid w:val="00E9360B"/>
    <w:rsid w:val="00E94CFC"/>
    <w:rsid w:val="00EA06E9"/>
    <w:rsid w:val="00EA4928"/>
    <w:rsid w:val="00EA6CFC"/>
    <w:rsid w:val="00EA7D30"/>
    <w:rsid w:val="00EE3237"/>
    <w:rsid w:val="00EF01BE"/>
    <w:rsid w:val="00EF1800"/>
    <w:rsid w:val="00F00482"/>
    <w:rsid w:val="00F01598"/>
    <w:rsid w:val="00F039BC"/>
    <w:rsid w:val="00F2038B"/>
    <w:rsid w:val="00F26D39"/>
    <w:rsid w:val="00F2798D"/>
    <w:rsid w:val="00F410C7"/>
    <w:rsid w:val="00F41272"/>
    <w:rsid w:val="00F43C1B"/>
    <w:rsid w:val="00F46568"/>
    <w:rsid w:val="00F5179D"/>
    <w:rsid w:val="00F519B3"/>
    <w:rsid w:val="00F51DF1"/>
    <w:rsid w:val="00F522BC"/>
    <w:rsid w:val="00F53AEF"/>
    <w:rsid w:val="00F543E8"/>
    <w:rsid w:val="00F6416F"/>
    <w:rsid w:val="00F653F8"/>
    <w:rsid w:val="00F843D0"/>
    <w:rsid w:val="00F84E7B"/>
    <w:rsid w:val="00F93360"/>
    <w:rsid w:val="00FA00B4"/>
    <w:rsid w:val="00FA505F"/>
    <w:rsid w:val="00FA530F"/>
    <w:rsid w:val="00FB3841"/>
    <w:rsid w:val="00FB4E01"/>
    <w:rsid w:val="00FC2EEF"/>
    <w:rsid w:val="00FC4B65"/>
    <w:rsid w:val="00FD1DC1"/>
    <w:rsid w:val="00FD2A5E"/>
    <w:rsid w:val="00FD7B1E"/>
    <w:rsid w:val="00FE5C1C"/>
    <w:rsid w:val="00FE6718"/>
    <w:rsid w:val="00FE6756"/>
    <w:rsid w:val="00FF02FD"/>
    <w:rsid w:val="00FF6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67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D3674"/>
  </w:style>
  <w:style w:type="paragraph" w:styleId="a3">
    <w:name w:val="List Paragraph"/>
    <w:basedOn w:val="a"/>
    <w:uiPriority w:val="34"/>
    <w:qFormat/>
    <w:rsid w:val="00FA505F"/>
    <w:pPr>
      <w:ind w:left="720"/>
      <w:contextualSpacing/>
    </w:pPr>
  </w:style>
  <w:style w:type="table" w:styleId="a4">
    <w:name w:val="Table Grid"/>
    <w:basedOn w:val="a1"/>
    <w:uiPriority w:val="59"/>
    <w:rsid w:val="00011B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4C4961"/>
    <w:pPr>
      <w:spacing w:before="100" w:beforeAutospacing="1" w:after="100" w:afterAutospacing="1"/>
    </w:pPr>
  </w:style>
  <w:style w:type="character" w:styleId="a6">
    <w:name w:val="Hyperlink"/>
    <w:basedOn w:val="a0"/>
    <w:rsid w:val="004C4961"/>
    <w:rPr>
      <w:color w:val="0000FF"/>
      <w:u w:val="single"/>
    </w:rPr>
  </w:style>
  <w:style w:type="character" w:customStyle="1" w:styleId="reference-text">
    <w:name w:val="reference-text"/>
    <w:basedOn w:val="a0"/>
    <w:rsid w:val="004C4961"/>
  </w:style>
  <w:style w:type="character" w:customStyle="1" w:styleId="citation">
    <w:name w:val="citation"/>
    <w:basedOn w:val="a0"/>
    <w:rsid w:val="004C4961"/>
  </w:style>
  <w:style w:type="paragraph" w:styleId="a7">
    <w:name w:val="Balloon Text"/>
    <w:basedOn w:val="a"/>
    <w:link w:val="a8"/>
    <w:uiPriority w:val="99"/>
    <w:semiHidden/>
    <w:unhideWhenUsed/>
    <w:rsid w:val="0018456E"/>
    <w:rPr>
      <w:rFonts w:ascii="Tahoma" w:hAnsi="Tahoma" w:cs="Tahoma"/>
      <w:sz w:val="16"/>
      <w:szCs w:val="16"/>
    </w:rPr>
  </w:style>
  <w:style w:type="character" w:customStyle="1" w:styleId="a8">
    <w:name w:val="Текст выноски Знак"/>
    <w:basedOn w:val="a0"/>
    <w:link w:val="a7"/>
    <w:uiPriority w:val="99"/>
    <w:semiHidden/>
    <w:rsid w:val="0018456E"/>
    <w:rPr>
      <w:rFonts w:ascii="Tahoma" w:hAnsi="Tahoma" w:cs="Tahoma"/>
      <w:sz w:val="16"/>
      <w:szCs w:val="16"/>
    </w:rPr>
  </w:style>
  <w:style w:type="paragraph" w:styleId="a9">
    <w:name w:val="List Bullet"/>
    <w:basedOn w:val="a"/>
    <w:semiHidden/>
    <w:unhideWhenUsed/>
    <w:rsid w:val="006228B7"/>
    <w:pPr>
      <w:spacing w:before="100" w:beforeAutospacing="1" w:after="100" w:afterAutospacing="1"/>
    </w:pPr>
  </w:style>
  <w:style w:type="paragraph" w:styleId="aa">
    <w:name w:val="header"/>
    <w:basedOn w:val="a"/>
    <w:link w:val="ab"/>
    <w:uiPriority w:val="99"/>
    <w:unhideWhenUsed/>
    <w:rsid w:val="007B4929"/>
    <w:pPr>
      <w:tabs>
        <w:tab w:val="center" w:pos="4677"/>
        <w:tab w:val="right" w:pos="9355"/>
      </w:tabs>
    </w:pPr>
  </w:style>
  <w:style w:type="character" w:customStyle="1" w:styleId="ab">
    <w:name w:val="Верхний колонтитул Знак"/>
    <w:basedOn w:val="a0"/>
    <w:link w:val="aa"/>
    <w:uiPriority w:val="99"/>
    <w:rsid w:val="007B4929"/>
    <w:rPr>
      <w:sz w:val="24"/>
      <w:szCs w:val="24"/>
    </w:rPr>
  </w:style>
  <w:style w:type="paragraph" w:styleId="ac">
    <w:name w:val="footer"/>
    <w:basedOn w:val="a"/>
    <w:link w:val="ad"/>
    <w:uiPriority w:val="99"/>
    <w:unhideWhenUsed/>
    <w:rsid w:val="007B4929"/>
    <w:pPr>
      <w:tabs>
        <w:tab w:val="center" w:pos="4677"/>
        <w:tab w:val="right" w:pos="9355"/>
      </w:tabs>
    </w:pPr>
  </w:style>
  <w:style w:type="character" w:customStyle="1" w:styleId="ad">
    <w:name w:val="Нижний колонтитул Знак"/>
    <w:basedOn w:val="a0"/>
    <w:link w:val="ac"/>
    <w:uiPriority w:val="99"/>
    <w:rsid w:val="007B4929"/>
    <w:rPr>
      <w:sz w:val="24"/>
      <w:szCs w:val="24"/>
    </w:rPr>
  </w:style>
  <w:style w:type="table" w:customStyle="1" w:styleId="1">
    <w:name w:val="Сетка таблицы1"/>
    <w:basedOn w:val="a1"/>
    <w:next w:val="a4"/>
    <w:rsid w:val="00A838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4"/>
    <w:rsid w:val="00B939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4"/>
    <w:uiPriority w:val="59"/>
    <w:rsid w:val="00E9360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qFormat/>
    <w:rsid w:val="00F53AEF"/>
    <w:rPr>
      <w:b/>
      <w:bCs/>
    </w:rPr>
  </w:style>
  <w:style w:type="character" w:customStyle="1" w:styleId="8">
    <w:name w:val="Основной текст (8)_"/>
    <w:basedOn w:val="a0"/>
    <w:link w:val="81"/>
    <w:uiPriority w:val="99"/>
    <w:locked/>
    <w:rsid w:val="00B716DB"/>
    <w:rPr>
      <w:b/>
      <w:bCs/>
      <w:i/>
      <w:iCs/>
      <w:sz w:val="21"/>
      <w:szCs w:val="21"/>
      <w:shd w:val="clear" w:color="auto" w:fill="FFFFFF"/>
    </w:rPr>
  </w:style>
  <w:style w:type="paragraph" w:customStyle="1" w:styleId="30">
    <w:name w:val="Основной текст (3)"/>
    <w:basedOn w:val="a"/>
    <w:link w:val="31"/>
    <w:uiPriority w:val="99"/>
    <w:rsid w:val="00B716DB"/>
    <w:pPr>
      <w:shd w:val="clear" w:color="auto" w:fill="FFFFFF"/>
      <w:spacing w:line="266" w:lineRule="exact"/>
      <w:jc w:val="both"/>
    </w:pPr>
    <w:rPr>
      <w:rFonts w:eastAsiaTheme="minorEastAsia"/>
      <w:sz w:val="22"/>
      <w:szCs w:val="22"/>
      <w:lang w:val="en-US" w:eastAsia="en-US"/>
    </w:rPr>
  </w:style>
  <w:style w:type="character" w:customStyle="1" w:styleId="af">
    <w:name w:val="Основной текст + Полужирный"/>
    <w:uiPriority w:val="99"/>
    <w:rsid w:val="00B716DB"/>
    <w:rPr>
      <w:rFonts w:ascii="Times New Roman" w:hAnsi="Times New Roman"/>
      <w:b/>
      <w:i/>
      <w:spacing w:val="0"/>
      <w:sz w:val="22"/>
    </w:rPr>
  </w:style>
  <w:style w:type="character" w:customStyle="1" w:styleId="af0">
    <w:name w:val="Основной текст + Не курсив"/>
    <w:uiPriority w:val="99"/>
    <w:rsid w:val="00B716DB"/>
    <w:rPr>
      <w:rFonts w:ascii="Times New Roman" w:hAnsi="Times New Roman"/>
      <w:i/>
      <w:spacing w:val="0"/>
      <w:sz w:val="22"/>
    </w:rPr>
  </w:style>
  <w:style w:type="character" w:customStyle="1" w:styleId="31">
    <w:name w:val="Основной текст (3)_"/>
    <w:basedOn w:val="a0"/>
    <w:link w:val="30"/>
    <w:uiPriority w:val="99"/>
    <w:locked/>
    <w:rsid w:val="00B716DB"/>
    <w:rPr>
      <w:rFonts w:eastAsiaTheme="minorEastAsia"/>
      <w:sz w:val="22"/>
      <w:szCs w:val="22"/>
      <w:shd w:val="clear" w:color="auto" w:fill="FFFFFF"/>
      <w:lang w:val="en-US" w:eastAsia="en-US"/>
    </w:rPr>
  </w:style>
  <w:style w:type="character" w:customStyle="1" w:styleId="32">
    <w:name w:val="Основной текст (3) + Полужирный"/>
    <w:aliases w:val="Курсив"/>
    <w:basedOn w:val="31"/>
    <w:uiPriority w:val="99"/>
    <w:rsid w:val="00B716DB"/>
    <w:rPr>
      <w:rFonts w:eastAsiaTheme="minorEastAsia"/>
      <w:b/>
      <w:bCs/>
      <w:i/>
      <w:iCs/>
      <w:sz w:val="22"/>
      <w:szCs w:val="22"/>
      <w:shd w:val="clear" w:color="auto" w:fill="FFFFFF"/>
      <w:lang w:val="en-US" w:eastAsia="en-US"/>
    </w:rPr>
  </w:style>
  <w:style w:type="character" w:customStyle="1" w:styleId="33">
    <w:name w:val="Основной текст + Полужирный3"/>
    <w:aliases w:val="Не курсив"/>
    <w:uiPriority w:val="99"/>
    <w:rsid w:val="00B716DB"/>
    <w:rPr>
      <w:rFonts w:ascii="Times New Roman" w:hAnsi="Times New Roman"/>
      <w:b/>
      <w:i/>
      <w:spacing w:val="0"/>
      <w:sz w:val="22"/>
    </w:rPr>
  </w:style>
  <w:style w:type="character" w:customStyle="1" w:styleId="10">
    <w:name w:val="Основной текст + Не курсив1"/>
    <w:uiPriority w:val="99"/>
    <w:rsid w:val="00B716DB"/>
    <w:rPr>
      <w:rFonts w:ascii="Times New Roman" w:hAnsi="Times New Roman"/>
      <w:i/>
      <w:spacing w:val="0"/>
      <w:sz w:val="22"/>
    </w:rPr>
  </w:style>
  <w:style w:type="character" w:customStyle="1" w:styleId="100">
    <w:name w:val="Основной текст + 10"/>
    <w:aliases w:val="5 pt3,Полужирный4"/>
    <w:uiPriority w:val="99"/>
    <w:rsid w:val="00B716DB"/>
    <w:rPr>
      <w:rFonts w:ascii="Times New Roman" w:hAnsi="Times New Roman"/>
      <w:b/>
      <w:i/>
      <w:spacing w:val="0"/>
      <w:sz w:val="21"/>
    </w:rPr>
  </w:style>
  <w:style w:type="character" w:customStyle="1" w:styleId="101">
    <w:name w:val="Основной текст + 101"/>
    <w:aliases w:val="5 pt2,Полужирный3"/>
    <w:uiPriority w:val="99"/>
    <w:rsid w:val="00B716DB"/>
    <w:rPr>
      <w:rFonts w:ascii="Times New Roman" w:hAnsi="Times New Roman"/>
      <w:b/>
      <w:i/>
      <w:spacing w:val="0"/>
      <w:sz w:val="21"/>
    </w:rPr>
  </w:style>
  <w:style w:type="paragraph" w:customStyle="1" w:styleId="81">
    <w:name w:val="Основной текст (8)1"/>
    <w:basedOn w:val="a"/>
    <w:link w:val="8"/>
    <w:uiPriority w:val="99"/>
    <w:rsid w:val="00B716DB"/>
    <w:pPr>
      <w:shd w:val="clear" w:color="auto" w:fill="FFFFFF"/>
      <w:spacing w:before="60" w:after="360" w:line="240" w:lineRule="atLeast"/>
    </w:pPr>
    <w:rPr>
      <w:b/>
      <w:bCs/>
      <w:i/>
      <w:iCs/>
      <w:sz w:val="21"/>
      <w:szCs w:val="21"/>
    </w:rPr>
  </w:style>
  <w:style w:type="paragraph" w:styleId="af1">
    <w:name w:val="Body Text"/>
    <w:basedOn w:val="a"/>
    <w:link w:val="af2"/>
    <w:uiPriority w:val="99"/>
    <w:rsid w:val="00B716DB"/>
    <w:pPr>
      <w:shd w:val="clear" w:color="auto" w:fill="FFFFFF"/>
      <w:spacing w:line="266" w:lineRule="exact"/>
    </w:pPr>
    <w:rPr>
      <w:rFonts w:eastAsiaTheme="minorEastAsia"/>
      <w:i/>
      <w:iCs/>
      <w:sz w:val="22"/>
      <w:szCs w:val="22"/>
      <w:lang w:val="en-US" w:eastAsia="en-US"/>
    </w:rPr>
  </w:style>
  <w:style w:type="character" w:customStyle="1" w:styleId="af2">
    <w:name w:val="Основной текст Знак"/>
    <w:basedOn w:val="a0"/>
    <w:link w:val="af1"/>
    <w:uiPriority w:val="99"/>
    <w:rsid w:val="00B716DB"/>
    <w:rPr>
      <w:rFonts w:eastAsiaTheme="minorEastAsia"/>
      <w:i/>
      <w:iCs/>
      <w:sz w:val="22"/>
      <w:szCs w:val="22"/>
      <w:shd w:val="clear" w:color="auto" w:fill="FFFFFF"/>
      <w:lang w:val="en-US" w:eastAsia="en-US"/>
    </w:rPr>
  </w:style>
  <w:style w:type="paragraph" w:styleId="af3">
    <w:name w:val="No Spacing"/>
    <w:uiPriority w:val="1"/>
    <w:qFormat/>
    <w:rsid w:val="004578B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67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D3674"/>
  </w:style>
  <w:style w:type="paragraph" w:styleId="a3">
    <w:name w:val="List Paragraph"/>
    <w:basedOn w:val="a"/>
    <w:uiPriority w:val="34"/>
    <w:qFormat/>
    <w:rsid w:val="00FA505F"/>
    <w:pPr>
      <w:ind w:left="720"/>
      <w:contextualSpacing/>
    </w:pPr>
  </w:style>
  <w:style w:type="table" w:styleId="a4">
    <w:name w:val="Table Grid"/>
    <w:basedOn w:val="a1"/>
    <w:uiPriority w:val="59"/>
    <w:rsid w:val="00011B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4C4961"/>
    <w:pPr>
      <w:spacing w:before="100" w:beforeAutospacing="1" w:after="100" w:afterAutospacing="1"/>
    </w:pPr>
  </w:style>
  <w:style w:type="character" w:styleId="a6">
    <w:name w:val="Hyperlink"/>
    <w:basedOn w:val="a0"/>
    <w:rsid w:val="004C4961"/>
    <w:rPr>
      <w:color w:val="0000FF"/>
      <w:u w:val="single"/>
    </w:rPr>
  </w:style>
  <w:style w:type="character" w:customStyle="1" w:styleId="reference-text">
    <w:name w:val="reference-text"/>
    <w:basedOn w:val="a0"/>
    <w:rsid w:val="004C4961"/>
  </w:style>
  <w:style w:type="character" w:customStyle="1" w:styleId="citation">
    <w:name w:val="citation"/>
    <w:basedOn w:val="a0"/>
    <w:rsid w:val="004C4961"/>
  </w:style>
  <w:style w:type="paragraph" w:styleId="a7">
    <w:name w:val="Balloon Text"/>
    <w:basedOn w:val="a"/>
    <w:link w:val="a8"/>
    <w:uiPriority w:val="99"/>
    <w:semiHidden/>
    <w:unhideWhenUsed/>
    <w:rsid w:val="0018456E"/>
    <w:rPr>
      <w:rFonts w:ascii="Tahoma" w:hAnsi="Tahoma" w:cs="Tahoma"/>
      <w:sz w:val="16"/>
      <w:szCs w:val="16"/>
    </w:rPr>
  </w:style>
  <w:style w:type="character" w:customStyle="1" w:styleId="a8">
    <w:name w:val="Текст выноски Знак"/>
    <w:basedOn w:val="a0"/>
    <w:link w:val="a7"/>
    <w:uiPriority w:val="99"/>
    <w:semiHidden/>
    <w:rsid w:val="0018456E"/>
    <w:rPr>
      <w:rFonts w:ascii="Tahoma" w:hAnsi="Tahoma" w:cs="Tahoma"/>
      <w:sz w:val="16"/>
      <w:szCs w:val="16"/>
    </w:rPr>
  </w:style>
  <w:style w:type="paragraph" w:styleId="a9">
    <w:name w:val="List Bullet"/>
    <w:basedOn w:val="a"/>
    <w:semiHidden/>
    <w:unhideWhenUsed/>
    <w:rsid w:val="006228B7"/>
    <w:pPr>
      <w:spacing w:before="100" w:beforeAutospacing="1" w:after="100" w:afterAutospacing="1"/>
    </w:pPr>
  </w:style>
  <w:style w:type="paragraph" w:styleId="aa">
    <w:name w:val="header"/>
    <w:basedOn w:val="a"/>
    <w:link w:val="ab"/>
    <w:uiPriority w:val="99"/>
    <w:unhideWhenUsed/>
    <w:rsid w:val="007B4929"/>
    <w:pPr>
      <w:tabs>
        <w:tab w:val="center" w:pos="4677"/>
        <w:tab w:val="right" w:pos="9355"/>
      </w:tabs>
    </w:pPr>
  </w:style>
  <w:style w:type="character" w:customStyle="1" w:styleId="ab">
    <w:name w:val="Верхний колонтитул Знак"/>
    <w:basedOn w:val="a0"/>
    <w:link w:val="aa"/>
    <w:uiPriority w:val="99"/>
    <w:rsid w:val="007B4929"/>
    <w:rPr>
      <w:sz w:val="24"/>
      <w:szCs w:val="24"/>
    </w:rPr>
  </w:style>
  <w:style w:type="paragraph" w:styleId="ac">
    <w:name w:val="footer"/>
    <w:basedOn w:val="a"/>
    <w:link w:val="ad"/>
    <w:uiPriority w:val="99"/>
    <w:unhideWhenUsed/>
    <w:rsid w:val="007B4929"/>
    <w:pPr>
      <w:tabs>
        <w:tab w:val="center" w:pos="4677"/>
        <w:tab w:val="right" w:pos="9355"/>
      </w:tabs>
    </w:pPr>
  </w:style>
  <w:style w:type="character" w:customStyle="1" w:styleId="ad">
    <w:name w:val="Нижний колонтитул Знак"/>
    <w:basedOn w:val="a0"/>
    <w:link w:val="ac"/>
    <w:uiPriority w:val="99"/>
    <w:rsid w:val="007B4929"/>
    <w:rPr>
      <w:sz w:val="24"/>
      <w:szCs w:val="24"/>
    </w:rPr>
  </w:style>
  <w:style w:type="table" w:customStyle="1" w:styleId="1">
    <w:name w:val="Сетка таблицы1"/>
    <w:basedOn w:val="a1"/>
    <w:next w:val="a4"/>
    <w:rsid w:val="00A838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4"/>
    <w:rsid w:val="00B939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4"/>
    <w:uiPriority w:val="59"/>
    <w:rsid w:val="00E9360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qFormat/>
    <w:rsid w:val="00F53AEF"/>
    <w:rPr>
      <w:b/>
      <w:bCs/>
    </w:rPr>
  </w:style>
  <w:style w:type="character" w:customStyle="1" w:styleId="8">
    <w:name w:val="Основной текст (8)_"/>
    <w:basedOn w:val="a0"/>
    <w:link w:val="81"/>
    <w:uiPriority w:val="99"/>
    <w:locked/>
    <w:rsid w:val="00B716DB"/>
    <w:rPr>
      <w:b/>
      <w:bCs/>
      <w:i/>
      <w:iCs/>
      <w:sz w:val="21"/>
      <w:szCs w:val="21"/>
      <w:shd w:val="clear" w:color="auto" w:fill="FFFFFF"/>
    </w:rPr>
  </w:style>
  <w:style w:type="paragraph" w:customStyle="1" w:styleId="30">
    <w:name w:val="Основной текст (3)"/>
    <w:basedOn w:val="a"/>
    <w:link w:val="31"/>
    <w:uiPriority w:val="99"/>
    <w:rsid w:val="00B716DB"/>
    <w:pPr>
      <w:shd w:val="clear" w:color="auto" w:fill="FFFFFF"/>
      <w:spacing w:line="266" w:lineRule="exact"/>
      <w:jc w:val="both"/>
    </w:pPr>
    <w:rPr>
      <w:rFonts w:eastAsiaTheme="minorEastAsia"/>
      <w:sz w:val="22"/>
      <w:szCs w:val="22"/>
      <w:lang w:val="en-US" w:eastAsia="en-US"/>
    </w:rPr>
  </w:style>
  <w:style w:type="character" w:customStyle="1" w:styleId="af">
    <w:name w:val="Основной текст + Полужирный"/>
    <w:uiPriority w:val="99"/>
    <w:rsid w:val="00B716DB"/>
    <w:rPr>
      <w:rFonts w:ascii="Times New Roman" w:hAnsi="Times New Roman"/>
      <w:b/>
      <w:i/>
      <w:spacing w:val="0"/>
      <w:sz w:val="22"/>
    </w:rPr>
  </w:style>
  <w:style w:type="character" w:customStyle="1" w:styleId="af0">
    <w:name w:val="Основной текст + Не курсив"/>
    <w:uiPriority w:val="99"/>
    <w:rsid w:val="00B716DB"/>
    <w:rPr>
      <w:rFonts w:ascii="Times New Roman" w:hAnsi="Times New Roman"/>
      <w:i/>
      <w:spacing w:val="0"/>
      <w:sz w:val="22"/>
    </w:rPr>
  </w:style>
  <w:style w:type="character" w:customStyle="1" w:styleId="31">
    <w:name w:val="Основной текст (3)_"/>
    <w:basedOn w:val="a0"/>
    <w:link w:val="30"/>
    <w:uiPriority w:val="99"/>
    <w:locked/>
    <w:rsid w:val="00B716DB"/>
    <w:rPr>
      <w:rFonts w:eastAsiaTheme="minorEastAsia"/>
      <w:sz w:val="22"/>
      <w:szCs w:val="22"/>
      <w:shd w:val="clear" w:color="auto" w:fill="FFFFFF"/>
      <w:lang w:val="en-US" w:eastAsia="en-US"/>
    </w:rPr>
  </w:style>
  <w:style w:type="character" w:customStyle="1" w:styleId="32">
    <w:name w:val="Основной текст (3) + Полужирный"/>
    <w:aliases w:val="Курсив"/>
    <w:basedOn w:val="31"/>
    <w:uiPriority w:val="99"/>
    <w:rsid w:val="00B716DB"/>
    <w:rPr>
      <w:rFonts w:eastAsiaTheme="minorEastAsia"/>
      <w:b/>
      <w:bCs/>
      <w:i/>
      <w:iCs/>
      <w:sz w:val="22"/>
      <w:szCs w:val="22"/>
      <w:shd w:val="clear" w:color="auto" w:fill="FFFFFF"/>
      <w:lang w:val="en-US" w:eastAsia="en-US"/>
    </w:rPr>
  </w:style>
  <w:style w:type="character" w:customStyle="1" w:styleId="33">
    <w:name w:val="Основной текст + Полужирный3"/>
    <w:aliases w:val="Не курсив"/>
    <w:uiPriority w:val="99"/>
    <w:rsid w:val="00B716DB"/>
    <w:rPr>
      <w:rFonts w:ascii="Times New Roman" w:hAnsi="Times New Roman"/>
      <w:b/>
      <w:i/>
      <w:spacing w:val="0"/>
      <w:sz w:val="22"/>
    </w:rPr>
  </w:style>
  <w:style w:type="character" w:customStyle="1" w:styleId="10">
    <w:name w:val="Основной текст + Не курсив1"/>
    <w:uiPriority w:val="99"/>
    <w:rsid w:val="00B716DB"/>
    <w:rPr>
      <w:rFonts w:ascii="Times New Roman" w:hAnsi="Times New Roman"/>
      <w:i/>
      <w:spacing w:val="0"/>
      <w:sz w:val="22"/>
    </w:rPr>
  </w:style>
  <w:style w:type="character" w:customStyle="1" w:styleId="100">
    <w:name w:val="Основной текст + 10"/>
    <w:aliases w:val="5 pt3,Полужирный4"/>
    <w:uiPriority w:val="99"/>
    <w:rsid w:val="00B716DB"/>
    <w:rPr>
      <w:rFonts w:ascii="Times New Roman" w:hAnsi="Times New Roman"/>
      <w:b/>
      <w:i/>
      <w:spacing w:val="0"/>
      <w:sz w:val="21"/>
    </w:rPr>
  </w:style>
  <w:style w:type="character" w:customStyle="1" w:styleId="101">
    <w:name w:val="Основной текст + 101"/>
    <w:aliases w:val="5 pt2,Полужирный3"/>
    <w:uiPriority w:val="99"/>
    <w:rsid w:val="00B716DB"/>
    <w:rPr>
      <w:rFonts w:ascii="Times New Roman" w:hAnsi="Times New Roman"/>
      <w:b/>
      <w:i/>
      <w:spacing w:val="0"/>
      <w:sz w:val="21"/>
    </w:rPr>
  </w:style>
  <w:style w:type="paragraph" w:customStyle="1" w:styleId="81">
    <w:name w:val="Основной текст (8)1"/>
    <w:basedOn w:val="a"/>
    <w:link w:val="8"/>
    <w:uiPriority w:val="99"/>
    <w:rsid w:val="00B716DB"/>
    <w:pPr>
      <w:shd w:val="clear" w:color="auto" w:fill="FFFFFF"/>
      <w:spacing w:before="60" w:after="360" w:line="240" w:lineRule="atLeast"/>
    </w:pPr>
    <w:rPr>
      <w:b/>
      <w:bCs/>
      <w:i/>
      <w:iCs/>
      <w:sz w:val="21"/>
      <w:szCs w:val="21"/>
    </w:rPr>
  </w:style>
  <w:style w:type="paragraph" w:styleId="af1">
    <w:name w:val="Body Text"/>
    <w:basedOn w:val="a"/>
    <w:link w:val="af2"/>
    <w:uiPriority w:val="99"/>
    <w:rsid w:val="00B716DB"/>
    <w:pPr>
      <w:shd w:val="clear" w:color="auto" w:fill="FFFFFF"/>
      <w:spacing w:line="266" w:lineRule="exact"/>
    </w:pPr>
    <w:rPr>
      <w:rFonts w:eastAsiaTheme="minorEastAsia"/>
      <w:i/>
      <w:iCs/>
      <w:sz w:val="22"/>
      <w:szCs w:val="22"/>
      <w:lang w:val="en-US" w:eastAsia="en-US"/>
    </w:rPr>
  </w:style>
  <w:style w:type="character" w:customStyle="1" w:styleId="af2">
    <w:name w:val="Основной текст Знак"/>
    <w:basedOn w:val="a0"/>
    <w:link w:val="af1"/>
    <w:uiPriority w:val="99"/>
    <w:rsid w:val="00B716DB"/>
    <w:rPr>
      <w:rFonts w:eastAsiaTheme="minorEastAsia"/>
      <w:i/>
      <w:iCs/>
      <w:sz w:val="22"/>
      <w:szCs w:val="22"/>
      <w:shd w:val="clear" w:color="auto" w:fill="FFFFFF"/>
      <w:lang w:val="en-US" w:eastAsia="en-US"/>
    </w:rPr>
  </w:style>
  <w:style w:type="paragraph" w:styleId="af3">
    <w:name w:val="No Spacing"/>
    <w:uiPriority w:val="1"/>
    <w:qFormat/>
    <w:rsid w:val="004578B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16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fanasyevo.ru/index.php/item/1916-profilaktika-narkomanii-pamyatka-dlya-roditelej" TargetMode="External"/><Relationship Id="rId18" Type="http://schemas.openxmlformats.org/officeDocument/2006/relationships/hyperlink" Target="http://&#1089;&#1086;&#1089;&#1085;&#1086;&#1074;&#1082;&#1072;-&#1102;&#1075;&#1088;&#1072;.&#1088;&#1092;/roditelyam/roditelyam/rekomendatsii-dlya-roditelej-zozh-narkomaniy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narcolikvidator.ru/aspekty-profilaktiki-narkomanii.htm" TargetMode="External"/><Relationship Id="rId17" Type="http://schemas.openxmlformats.org/officeDocument/2006/relationships/hyperlink" Target="http://school1924.ru/vospitatelnaya-rabota/profilaktika-narkomanii.html"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doctornik.ru/profilaktika-alkogolizma-i-narkomani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slav.ru/narkotik/profilaktika-narkomanii.html"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rndtuva.ru/prophylaxis/parents/rekomendacii-dlya-roditeley-po-profilaktike-narkomanii.html" TargetMode="External"/><Relationship Id="rId23" Type="http://schemas.openxmlformats.org/officeDocument/2006/relationships/footer" Target="footer2.xml"/><Relationship Id="rId10" Type="http://schemas.openxmlformats.org/officeDocument/2006/relationships/hyperlink" Target="http://www.narconon-spb.ru/o_profilaktike_narkomanii" TargetMode="External"/><Relationship Id="rId19"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fskn.gov.ru/pages/main/prevent/3&#1086;941/" TargetMode="External"/><Relationship Id="rId14" Type="http://schemas.openxmlformats.org/officeDocument/2006/relationships/hyperlink" Target="http://gigabaza.ru/doc/17183.html"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025E17-3CB7-48EE-A9DF-2B3AF8E6A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2520</TotalTime>
  <Pages>1</Pages>
  <Words>9164</Words>
  <Characters>52240</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128</cp:lastModifiedBy>
  <cp:revision>35</cp:revision>
  <cp:lastPrinted>2015-01-16T01:08:00Z</cp:lastPrinted>
  <dcterms:created xsi:type="dcterms:W3CDTF">2015-01-06T12:27:00Z</dcterms:created>
  <dcterms:modified xsi:type="dcterms:W3CDTF">2020-03-25T15:39:00Z</dcterms:modified>
</cp:coreProperties>
</file>